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4BF0CB" w14:textId="7207CE65" w:rsidR="00EE3C51" w:rsidRPr="00D9058C" w:rsidRDefault="00EE3C51" w:rsidP="005717E5">
      <w:pPr>
        <w:ind w:left="0" w:right="770"/>
        <w:jc w:val="both"/>
        <w:rPr>
          <w:rFonts w:ascii="Tahoma" w:eastAsia="Calibri" w:hAnsi="Tahoma" w:cs="Tahoma"/>
          <w:bCs/>
          <w:color w:val="002060"/>
          <w:spacing w:val="-1"/>
          <w:lang w:val="ro-RO"/>
        </w:rPr>
      </w:pPr>
      <w:r w:rsidRPr="00D9058C">
        <w:rPr>
          <w:rFonts w:ascii="Tahoma" w:eastAsia="Calibri" w:hAnsi="Tahoma" w:cs="Tahoma"/>
          <w:bCs/>
          <w:color w:val="002060"/>
          <w:spacing w:val="-1"/>
          <w:lang w:val="ro-RO"/>
        </w:rPr>
        <w:t xml:space="preserve">ANEXA </w:t>
      </w:r>
      <w:r w:rsidR="005869F1" w:rsidRPr="00D9058C">
        <w:rPr>
          <w:rFonts w:ascii="Tahoma" w:eastAsia="Calibri" w:hAnsi="Tahoma" w:cs="Tahoma"/>
          <w:bCs/>
          <w:color w:val="002060"/>
          <w:spacing w:val="-1"/>
          <w:lang w:val="ro-RO"/>
        </w:rPr>
        <w:t>8</w:t>
      </w:r>
    </w:p>
    <w:p w14:paraId="221151A4" w14:textId="77777777" w:rsidR="007E1782" w:rsidRPr="00D9058C" w:rsidRDefault="007E1782" w:rsidP="005717E5">
      <w:pPr>
        <w:pStyle w:val="Default"/>
        <w:jc w:val="center"/>
        <w:rPr>
          <w:rFonts w:ascii="Tahoma" w:hAnsi="Tahoma" w:cs="Tahoma"/>
          <w:b/>
          <w:bCs/>
          <w:color w:val="002060"/>
          <w:sz w:val="20"/>
          <w:szCs w:val="20"/>
        </w:rPr>
      </w:pPr>
    </w:p>
    <w:p w14:paraId="304BD1FF" w14:textId="77777777" w:rsidR="005869F1" w:rsidRPr="00D9058C" w:rsidRDefault="005869F1" w:rsidP="005717E5">
      <w:pPr>
        <w:ind w:left="0" w:right="96"/>
        <w:jc w:val="center"/>
        <w:rPr>
          <w:rFonts w:ascii="Tahoma" w:hAnsi="Tahoma" w:cs="Tahoma"/>
          <w:bCs/>
          <w:color w:val="002060"/>
          <w:lang w:val="ro-RO"/>
        </w:rPr>
      </w:pPr>
      <w:r w:rsidRPr="00D9058C">
        <w:rPr>
          <w:rFonts w:ascii="Tahoma" w:hAnsi="Tahoma" w:cs="Tahoma"/>
          <w:color w:val="002060"/>
          <w:lang w:val="ro-RO"/>
        </w:rPr>
        <w:t>DECLARATIE PRIVIND RESPECTAREA CONDIȚIILOR LEGATE DE PRINCIPIUL „A NU PREJUDICIA ÎN MOD SEMNIFICATIV” (DO NO SIGNIFICANT HARM – DNSH)</w:t>
      </w:r>
    </w:p>
    <w:p w14:paraId="67C3DFA7" w14:textId="77777777" w:rsidR="005869F1" w:rsidRPr="00D9058C" w:rsidRDefault="005869F1" w:rsidP="00D9058C">
      <w:pPr>
        <w:ind w:left="0" w:right="96"/>
        <w:jc w:val="both"/>
        <w:rPr>
          <w:rFonts w:ascii="Tahoma" w:hAnsi="Tahoma" w:cs="Tahoma"/>
          <w:color w:val="002060"/>
          <w:lang w:val="ro-RO"/>
        </w:rPr>
      </w:pPr>
    </w:p>
    <w:p w14:paraId="66A4A6D9" w14:textId="77777777" w:rsidR="00D9058C" w:rsidRPr="00D9058C" w:rsidRDefault="00D9058C" w:rsidP="00D9058C">
      <w:pPr>
        <w:ind w:left="0" w:right="96"/>
        <w:jc w:val="both"/>
        <w:rPr>
          <w:color w:val="002060"/>
          <w:lang w:val="ro-RO"/>
        </w:rPr>
      </w:pPr>
      <w:r w:rsidRPr="00D9058C">
        <w:rPr>
          <w:rFonts w:ascii="Tahoma" w:hAnsi="Tahoma" w:cs="Tahoma"/>
          <w:bCs/>
          <w:iCs/>
          <w:color w:val="002060"/>
          <w:lang w:val="ro-RO"/>
        </w:rPr>
        <w:t xml:space="preserve">Pentru cererea de finanțare pentru Proiectul cu titlul </w:t>
      </w:r>
      <w:bookmarkStart w:id="0" w:name="_Hlk112841688"/>
      <w:r w:rsidRPr="00D9058C">
        <w:rPr>
          <w:rFonts w:ascii="Tahoma" w:hAnsi="Tahoma" w:cs="Tahoma"/>
          <w:bCs/>
          <w:i/>
          <w:color w:val="002060"/>
          <w:shd w:val="clear" w:color="auto" w:fill="D3D3D3"/>
          <w:lang w:val="ro-RO"/>
        </w:rPr>
        <w:t>[completați cu titlul complet al proiectului]</w:t>
      </w:r>
      <w:r w:rsidRPr="00D9058C">
        <w:rPr>
          <w:rFonts w:ascii="Tahoma" w:hAnsi="Tahoma" w:cs="Tahoma"/>
          <w:bCs/>
          <w:i/>
          <w:color w:val="002060"/>
          <w:lang w:val="ro-RO"/>
        </w:rPr>
        <w:t xml:space="preserve"> din care această declarație face parte integrantă, în cadrul Planului Național de Redresare și Reziliență, </w:t>
      </w:r>
      <w:bookmarkEnd w:id="0"/>
      <w:r w:rsidRPr="00D9058C">
        <w:rPr>
          <w:rFonts w:ascii="Tahoma" w:eastAsia="Batang" w:hAnsi="Tahoma" w:cs="Tahoma"/>
          <w:bCs/>
          <w:color w:val="002060"/>
          <w:lang w:val="ro-RO"/>
        </w:rPr>
        <w:t xml:space="preserve">Componenta C15: Educație, Reforma </w:t>
      </w:r>
      <w:r w:rsidRPr="00D9058C">
        <w:rPr>
          <w:rFonts w:ascii="Tahoma" w:eastAsia="Arial Narrow" w:hAnsi="Tahoma" w:cs="Tahoma"/>
          <w:bCs/>
          <w:color w:val="002060"/>
          <w:lang w:val="ro-RO"/>
        </w:rPr>
        <w:t>3: Reforma sistemului de învățământ obligatoriu pentru prevenirea și reducerea părăsirii timpurii a școlii</w:t>
      </w:r>
      <w:r w:rsidRPr="00D9058C">
        <w:rPr>
          <w:rFonts w:ascii="Tahoma" w:eastAsia="Batang" w:hAnsi="Tahoma" w:cs="Tahoma"/>
          <w:bCs/>
          <w:color w:val="002060"/>
          <w:lang w:val="ro-RO"/>
        </w:rPr>
        <w:t xml:space="preserve">, Investiția </w:t>
      </w:r>
      <w:r w:rsidRPr="00D9058C">
        <w:rPr>
          <w:rFonts w:ascii="Tahoma" w:eastAsia="Arial Narrow" w:hAnsi="Tahoma" w:cs="Tahoma"/>
          <w:bCs/>
          <w:color w:val="002060"/>
          <w:lang w:val="ro-RO"/>
        </w:rPr>
        <w:t>4: Sprijinirea unităților de învățământ cu risc ridicat de abandon școlar</w:t>
      </w:r>
      <w:r w:rsidRPr="00D9058C">
        <w:rPr>
          <w:rFonts w:ascii="Tahoma" w:eastAsia="Batang" w:hAnsi="Tahoma" w:cs="Tahoma"/>
          <w:bCs/>
          <w:color w:val="002060"/>
          <w:lang w:val="ro-RO"/>
        </w:rPr>
        <w:t xml:space="preserve"> – apel ”</w:t>
      </w:r>
      <w:r w:rsidRPr="00D9058C">
        <w:rPr>
          <w:rFonts w:ascii="Tahoma" w:eastAsia="Arial Narrow" w:hAnsi="Tahoma" w:cs="Tahoma"/>
          <w:bCs/>
          <w:color w:val="002060"/>
          <w:lang w:val="ro-RO"/>
        </w:rPr>
        <w:t>Programul Național pentru Reducerea Abandonului Școlar (PNRAS) Școli mici</w:t>
      </w:r>
      <w:r w:rsidRPr="00D9058C">
        <w:rPr>
          <w:rFonts w:ascii="Tahoma" w:eastAsia="Batang" w:hAnsi="Tahoma" w:cs="Tahoma"/>
          <w:bCs/>
          <w:color w:val="002060"/>
          <w:lang w:val="ro-RO"/>
        </w:rPr>
        <w:t>”.</w:t>
      </w:r>
    </w:p>
    <w:p w14:paraId="65691CF1" w14:textId="77777777" w:rsidR="00D9058C" w:rsidRPr="00D9058C" w:rsidRDefault="00D9058C" w:rsidP="005717E5">
      <w:pPr>
        <w:ind w:left="0" w:right="96"/>
        <w:jc w:val="both"/>
        <w:rPr>
          <w:rFonts w:ascii="Tahoma" w:hAnsi="Tahoma" w:cs="Tahoma"/>
          <w:color w:val="002060"/>
          <w:lang w:val="ro-RO"/>
        </w:rPr>
      </w:pPr>
    </w:p>
    <w:p w14:paraId="5FF8CB85" w14:textId="77777777" w:rsidR="00D9058C" w:rsidRPr="00D9058C" w:rsidRDefault="00D9058C" w:rsidP="005717E5">
      <w:pPr>
        <w:ind w:left="0" w:right="96"/>
        <w:jc w:val="both"/>
        <w:rPr>
          <w:rFonts w:ascii="Tahoma" w:hAnsi="Tahoma" w:cs="Tahoma"/>
          <w:color w:val="002060"/>
          <w:lang w:val="ro-RO"/>
        </w:rPr>
      </w:pPr>
    </w:p>
    <w:p w14:paraId="6067F676" w14:textId="77777777" w:rsidR="005869F1" w:rsidRPr="00D9058C" w:rsidRDefault="005869F1" w:rsidP="005717E5">
      <w:pPr>
        <w:ind w:left="0" w:right="96"/>
        <w:jc w:val="both"/>
        <w:rPr>
          <w:rFonts w:ascii="Tahoma" w:eastAsia="Calibri" w:hAnsi="Tahoma" w:cs="Tahoma"/>
          <w:color w:val="002060"/>
          <w:lang w:val="ro-RO"/>
        </w:rPr>
      </w:pPr>
      <w:r w:rsidRPr="00D9058C">
        <w:rPr>
          <w:rFonts w:ascii="Tahoma" w:eastAsia="Calibri" w:hAnsi="Tahoma" w:cs="Tahoma"/>
          <w:color w:val="002060"/>
          <w:lang w:val="ro-RO"/>
        </w:rPr>
        <w:t>S</w:t>
      </w:r>
      <w:r w:rsidRPr="00D9058C">
        <w:rPr>
          <w:rFonts w:ascii="Tahoma" w:eastAsia="Calibri" w:hAnsi="Tahoma" w:cs="Tahoma"/>
          <w:color w:val="002060"/>
          <w:spacing w:val="-2"/>
          <w:lang w:val="ro-RO"/>
        </w:rPr>
        <w:t>u</w:t>
      </w:r>
      <w:r w:rsidRPr="00D9058C">
        <w:rPr>
          <w:rFonts w:ascii="Tahoma" w:eastAsia="Calibri" w:hAnsi="Tahoma" w:cs="Tahoma"/>
          <w:color w:val="002060"/>
          <w:spacing w:val="-1"/>
          <w:lang w:val="ro-RO"/>
        </w:rPr>
        <w:t>b</w:t>
      </w:r>
      <w:r w:rsidRPr="00D9058C">
        <w:rPr>
          <w:rFonts w:ascii="Tahoma" w:eastAsia="Calibri" w:hAnsi="Tahoma" w:cs="Tahoma"/>
          <w:color w:val="002060"/>
          <w:lang w:val="ro-RO"/>
        </w:rPr>
        <w:t>se</w:t>
      </w:r>
      <w:r w:rsidRPr="00D9058C">
        <w:rPr>
          <w:rFonts w:ascii="Tahoma" w:eastAsia="Calibri" w:hAnsi="Tahoma" w:cs="Tahoma"/>
          <w:color w:val="002060"/>
          <w:spacing w:val="2"/>
          <w:lang w:val="ro-RO"/>
        </w:rPr>
        <w:t>m</w:t>
      </w:r>
      <w:r w:rsidRPr="00D9058C">
        <w:rPr>
          <w:rFonts w:ascii="Tahoma" w:eastAsia="Calibri" w:hAnsi="Tahoma" w:cs="Tahoma"/>
          <w:color w:val="002060"/>
          <w:spacing w:val="-1"/>
          <w:lang w:val="ro-RO"/>
        </w:rPr>
        <w:t>n</w:t>
      </w:r>
      <w:r w:rsidRPr="00D9058C">
        <w:rPr>
          <w:rFonts w:ascii="Tahoma" w:eastAsia="Calibri" w:hAnsi="Tahoma" w:cs="Tahoma"/>
          <w:color w:val="002060"/>
          <w:lang w:val="ro-RO"/>
        </w:rPr>
        <w:t>atul/a ……………………………………………………….</w:t>
      </w:r>
      <w:r w:rsidRPr="00D9058C">
        <w:rPr>
          <w:rFonts w:ascii="Tahoma" w:eastAsia="Calibri" w:hAnsi="Tahoma" w:cs="Tahoma"/>
          <w:color w:val="002060"/>
          <w:spacing w:val="-7"/>
          <w:lang w:val="ro-RO"/>
        </w:rPr>
        <w:t xml:space="preserve"> </w:t>
      </w:r>
      <w:r w:rsidRPr="00D9058C">
        <w:rPr>
          <w:rFonts w:ascii="Tahoma" w:eastAsia="Calibri" w:hAnsi="Tahoma" w:cs="Tahoma"/>
          <w:color w:val="002060"/>
          <w:spacing w:val="1"/>
          <w:lang w:val="ro-RO"/>
        </w:rPr>
        <w:t>&lt;</w:t>
      </w:r>
      <w:r w:rsidRPr="00D9058C">
        <w:rPr>
          <w:rFonts w:ascii="Tahoma" w:eastAsia="Calibri" w:hAnsi="Tahoma" w:cs="Tahoma"/>
          <w:color w:val="002060"/>
          <w:spacing w:val="-1"/>
          <w:lang w:val="ro-RO"/>
        </w:rPr>
        <w:t>nu</w:t>
      </w:r>
      <w:r w:rsidRPr="00D9058C">
        <w:rPr>
          <w:rFonts w:ascii="Tahoma" w:eastAsia="Calibri" w:hAnsi="Tahoma" w:cs="Tahoma"/>
          <w:color w:val="002060"/>
          <w:spacing w:val="1"/>
          <w:lang w:val="ro-RO"/>
        </w:rPr>
        <w:t>m</w:t>
      </w:r>
      <w:r w:rsidRPr="00D9058C">
        <w:rPr>
          <w:rFonts w:ascii="Tahoma" w:eastAsia="Calibri" w:hAnsi="Tahoma" w:cs="Tahoma"/>
          <w:color w:val="002060"/>
          <w:lang w:val="ro-RO"/>
        </w:rPr>
        <w:t>e,</w:t>
      </w:r>
      <w:r w:rsidRPr="00D9058C">
        <w:rPr>
          <w:rFonts w:ascii="Tahoma" w:eastAsia="Calibri" w:hAnsi="Tahoma" w:cs="Tahoma"/>
          <w:color w:val="002060"/>
          <w:spacing w:val="-6"/>
          <w:lang w:val="ro-RO"/>
        </w:rPr>
        <w:t xml:space="preserve"> </w:t>
      </w:r>
      <w:r w:rsidRPr="00D9058C">
        <w:rPr>
          <w:rFonts w:ascii="Tahoma" w:eastAsia="Calibri" w:hAnsi="Tahoma" w:cs="Tahoma"/>
          <w:color w:val="002060"/>
          <w:spacing w:val="-1"/>
          <w:lang w:val="ro-RO"/>
        </w:rPr>
        <w:t>p</w:t>
      </w:r>
      <w:r w:rsidRPr="00D9058C">
        <w:rPr>
          <w:rFonts w:ascii="Tahoma" w:eastAsia="Calibri" w:hAnsi="Tahoma" w:cs="Tahoma"/>
          <w:color w:val="002060"/>
          <w:lang w:val="ro-RO"/>
        </w:rPr>
        <w:t>re</w:t>
      </w:r>
      <w:r w:rsidRPr="00D9058C">
        <w:rPr>
          <w:rFonts w:ascii="Tahoma" w:eastAsia="Calibri" w:hAnsi="Tahoma" w:cs="Tahoma"/>
          <w:color w:val="002060"/>
          <w:spacing w:val="-3"/>
          <w:lang w:val="ro-RO"/>
        </w:rPr>
        <w:t>n</w:t>
      </w:r>
      <w:r w:rsidRPr="00D9058C">
        <w:rPr>
          <w:rFonts w:ascii="Tahoma" w:eastAsia="Calibri" w:hAnsi="Tahoma" w:cs="Tahoma"/>
          <w:color w:val="002060"/>
          <w:spacing w:val="-1"/>
          <w:lang w:val="ro-RO"/>
        </w:rPr>
        <w:t>u</w:t>
      </w:r>
      <w:r w:rsidRPr="00D9058C">
        <w:rPr>
          <w:rFonts w:ascii="Tahoma" w:eastAsia="Calibri" w:hAnsi="Tahoma" w:cs="Tahoma"/>
          <w:color w:val="002060"/>
          <w:spacing w:val="1"/>
          <w:lang w:val="ro-RO"/>
        </w:rPr>
        <w:t>me</w:t>
      </w:r>
      <w:r w:rsidRPr="00D9058C">
        <w:rPr>
          <w:rFonts w:ascii="Tahoma" w:eastAsia="Calibri" w:hAnsi="Tahoma" w:cs="Tahoma"/>
          <w:color w:val="002060"/>
          <w:lang w:val="ro-RO"/>
        </w:rPr>
        <w:t>&gt;,</w:t>
      </w:r>
      <w:r w:rsidRPr="00D9058C">
        <w:rPr>
          <w:rFonts w:ascii="Tahoma" w:eastAsia="Calibri" w:hAnsi="Tahoma" w:cs="Tahoma"/>
          <w:color w:val="002060"/>
          <w:spacing w:val="-4"/>
          <w:lang w:val="ro-RO"/>
        </w:rPr>
        <w:t xml:space="preserve"> </w:t>
      </w:r>
      <w:r w:rsidRPr="00D9058C">
        <w:rPr>
          <w:rFonts w:ascii="Tahoma" w:eastAsia="Calibri" w:hAnsi="Tahoma" w:cs="Tahoma"/>
          <w:color w:val="002060"/>
          <w:spacing w:val="-3"/>
          <w:lang w:val="ro-RO"/>
        </w:rPr>
        <w:t>p</w:t>
      </w:r>
      <w:r w:rsidRPr="00D9058C">
        <w:rPr>
          <w:rFonts w:ascii="Tahoma" w:eastAsia="Calibri" w:hAnsi="Tahoma" w:cs="Tahoma"/>
          <w:color w:val="002060"/>
          <w:spacing w:val="1"/>
          <w:lang w:val="ro-RO"/>
        </w:rPr>
        <w:t>o</w:t>
      </w:r>
      <w:r w:rsidRPr="00D9058C">
        <w:rPr>
          <w:rFonts w:ascii="Tahoma" w:eastAsia="Calibri" w:hAnsi="Tahoma" w:cs="Tahoma"/>
          <w:color w:val="002060"/>
          <w:lang w:val="ro-RO"/>
        </w:rPr>
        <w:t>s</w:t>
      </w:r>
      <w:r w:rsidRPr="00D9058C">
        <w:rPr>
          <w:rFonts w:ascii="Tahoma" w:eastAsia="Calibri" w:hAnsi="Tahoma" w:cs="Tahoma"/>
          <w:color w:val="002060"/>
          <w:spacing w:val="-2"/>
          <w:lang w:val="ro-RO"/>
        </w:rPr>
        <w:t>e</w:t>
      </w:r>
      <w:r w:rsidRPr="00D9058C">
        <w:rPr>
          <w:rFonts w:ascii="Tahoma" w:eastAsia="Calibri" w:hAnsi="Tahoma" w:cs="Tahoma"/>
          <w:color w:val="002060"/>
          <w:lang w:val="ro-RO"/>
        </w:rPr>
        <w:t>s</w:t>
      </w:r>
      <w:r w:rsidRPr="00D9058C">
        <w:rPr>
          <w:rFonts w:ascii="Tahoma" w:eastAsia="Calibri" w:hAnsi="Tahoma" w:cs="Tahoma"/>
          <w:color w:val="002060"/>
          <w:spacing w:val="1"/>
          <w:lang w:val="ro-RO"/>
        </w:rPr>
        <w:t>o</w:t>
      </w:r>
      <w:r w:rsidRPr="00D9058C">
        <w:rPr>
          <w:rFonts w:ascii="Tahoma" w:eastAsia="Calibri" w:hAnsi="Tahoma" w:cs="Tahoma"/>
          <w:color w:val="002060"/>
          <w:lang w:val="ro-RO"/>
        </w:rPr>
        <w:t>r</w:t>
      </w:r>
      <w:r w:rsidRPr="00D9058C">
        <w:rPr>
          <w:rFonts w:ascii="Tahoma" w:eastAsia="Calibri" w:hAnsi="Tahoma" w:cs="Tahoma"/>
          <w:color w:val="002060"/>
          <w:spacing w:val="-4"/>
          <w:lang w:val="ro-RO"/>
        </w:rPr>
        <w:t xml:space="preserve"> </w:t>
      </w:r>
      <w:r w:rsidRPr="00D9058C">
        <w:rPr>
          <w:rFonts w:ascii="Tahoma" w:eastAsia="Calibri" w:hAnsi="Tahoma" w:cs="Tahoma"/>
          <w:color w:val="002060"/>
          <w:lang w:val="ro-RO"/>
        </w:rPr>
        <w:t>al</w:t>
      </w:r>
      <w:r w:rsidRPr="00D9058C">
        <w:rPr>
          <w:rFonts w:ascii="Tahoma" w:eastAsia="Calibri" w:hAnsi="Tahoma" w:cs="Tahoma"/>
          <w:color w:val="002060"/>
          <w:spacing w:val="-7"/>
          <w:lang w:val="ro-RO"/>
        </w:rPr>
        <w:t xml:space="preserve"> </w:t>
      </w:r>
      <w:r w:rsidRPr="00D9058C">
        <w:rPr>
          <w:rFonts w:ascii="Tahoma" w:eastAsia="Calibri" w:hAnsi="Tahoma" w:cs="Tahoma"/>
          <w:color w:val="002060"/>
          <w:lang w:val="ro-RO"/>
        </w:rPr>
        <w:t>CI……………………………………..</w:t>
      </w:r>
      <w:r w:rsidRPr="00D9058C">
        <w:rPr>
          <w:rFonts w:ascii="Tahoma" w:eastAsia="Calibri" w:hAnsi="Tahoma" w:cs="Tahoma"/>
          <w:color w:val="002060"/>
          <w:spacing w:val="-5"/>
          <w:lang w:val="ro-RO"/>
        </w:rPr>
        <w:t xml:space="preserve"> </w:t>
      </w:r>
      <w:r w:rsidRPr="00D9058C">
        <w:rPr>
          <w:rFonts w:ascii="Tahoma" w:eastAsia="Calibri" w:hAnsi="Tahoma" w:cs="Tahoma"/>
          <w:color w:val="002060"/>
          <w:spacing w:val="1"/>
          <w:lang w:val="ro-RO"/>
        </w:rPr>
        <w:t>&lt;</w:t>
      </w:r>
      <w:r w:rsidRPr="00D9058C">
        <w:rPr>
          <w:rFonts w:ascii="Tahoma" w:eastAsia="Calibri" w:hAnsi="Tahoma" w:cs="Tahoma"/>
          <w:color w:val="002060"/>
          <w:spacing w:val="-2"/>
          <w:lang w:val="ro-RO"/>
        </w:rPr>
        <w:t>s</w:t>
      </w:r>
      <w:r w:rsidRPr="00D9058C">
        <w:rPr>
          <w:rFonts w:ascii="Tahoma" w:eastAsia="Calibri" w:hAnsi="Tahoma" w:cs="Tahoma"/>
          <w:color w:val="002060"/>
          <w:lang w:val="ro-RO"/>
        </w:rPr>
        <w:t>eria&gt;</w:t>
      </w:r>
      <w:r w:rsidRPr="00D9058C">
        <w:rPr>
          <w:rFonts w:ascii="Tahoma" w:eastAsia="Calibri" w:hAnsi="Tahoma" w:cs="Tahoma"/>
          <w:color w:val="002060"/>
          <w:spacing w:val="-5"/>
          <w:lang w:val="ro-RO"/>
        </w:rPr>
        <w:t xml:space="preserve"> </w:t>
      </w:r>
      <w:r w:rsidRPr="00D9058C">
        <w:rPr>
          <w:rFonts w:ascii="Tahoma" w:eastAsia="Calibri" w:hAnsi="Tahoma" w:cs="Tahoma"/>
          <w:color w:val="002060"/>
          <w:lang w:val="ro-RO"/>
        </w:rPr>
        <w:t>&lt;</w:t>
      </w:r>
      <w:r w:rsidRPr="00D9058C">
        <w:rPr>
          <w:rFonts w:ascii="Tahoma" w:eastAsia="Calibri" w:hAnsi="Tahoma" w:cs="Tahoma"/>
          <w:color w:val="002060"/>
          <w:spacing w:val="-1"/>
          <w:lang w:val="ro-RO"/>
        </w:rPr>
        <w:t>n</w:t>
      </w:r>
      <w:r w:rsidRPr="00D9058C">
        <w:rPr>
          <w:rFonts w:ascii="Tahoma" w:eastAsia="Calibri" w:hAnsi="Tahoma" w:cs="Tahoma"/>
          <w:color w:val="002060"/>
          <w:lang w:val="ro-RO"/>
        </w:rPr>
        <w:t>r</w:t>
      </w:r>
      <w:r w:rsidRPr="00D9058C">
        <w:rPr>
          <w:rFonts w:ascii="Tahoma" w:eastAsia="Calibri" w:hAnsi="Tahoma" w:cs="Tahoma"/>
          <w:color w:val="002060"/>
          <w:spacing w:val="-1"/>
          <w:lang w:val="ro-RO"/>
        </w:rPr>
        <w:t>.</w:t>
      </w:r>
      <w:r w:rsidRPr="00D9058C">
        <w:rPr>
          <w:rFonts w:ascii="Tahoma" w:eastAsia="Calibri" w:hAnsi="Tahoma" w:cs="Tahoma"/>
          <w:color w:val="002060"/>
          <w:lang w:val="ro-RO"/>
        </w:rPr>
        <w:t>&gt;,</w:t>
      </w:r>
      <w:r w:rsidRPr="00D9058C">
        <w:rPr>
          <w:rFonts w:ascii="Tahoma" w:eastAsia="Calibri" w:hAnsi="Tahoma" w:cs="Tahoma"/>
          <w:color w:val="002060"/>
          <w:spacing w:val="-6"/>
          <w:lang w:val="ro-RO"/>
        </w:rPr>
        <w:t xml:space="preserve"> </w:t>
      </w:r>
      <w:r w:rsidRPr="00D9058C">
        <w:rPr>
          <w:rFonts w:ascii="Tahoma" w:eastAsia="Calibri" w:hAnsi="Tahoma" w:cs="Tahoma"/>
          <w:color w:val="002060"/>
          <w:lang w:val="ro-RO"/>
        </w:rPr>
        <w:t>eli</w:t>
      </w:r>
      <w:r w:rsidRPr="00D9058C">
        <w:rPr>
          <w:rFonts w:ascii="Tahoma" w:eastAsia="Calibri" w:hAnsi="Tahoma" w:cs="Tahoma"/>
          <w:color w:val="002060"/>
          <w:spacing w:val="-1"/>
          <w:lang w:val="ro-RO"/>
        </w:rPr>
        <w:t>b</w:t>
      </w:r>
      <w:r w:rsidRPr="00D9058C">
        <w:rPr>
          <w:rFonts w:ascii="Tahoma" w:eastAsia="Calibri" w:hAnsi="Tahoma" w:cs="Tahoma"/>
          <w:color w:val="002060"/>
          <w:lang w:val="ro-RO"/>
        </w:rPr>
        <w:t>erată</w:t>
      </w:r>
      <w:r w:rsidRPr="00D9058C">
        <w:rPr>
          <w:rFonts w:ascii="Tahoma" w:eastAsia="Calibri" w:hAnsi="Tahoma" w:cs="Tahoma"/>
          <w:color w:val="002060"/>
          <w:spacing w:val="-4"/>
          <w:lang w:val="ro-RO"/>
        </w:rPr>
        <w:t xml:space="preserve"> </w:t>
      </w:r>
      <w:r w:rsidRPr="00D9058C">
        <w:rPr>
          <w:rFonts w:ascii="Tahoma" w:eastAsia="Calibri" w:hAnsi="Tahoma" w:cs="Tahoma"/>
          <w:color w:val="002060"/>
          <w:spacing w:val="-3"/>
          <w:lang w:val="ro-RO"/>
        </w:rPr>
        <w:t>d</w:t>
      </w:r>
      <w:r w:rsidRPr="00D9058C">
        <w:rPr>
          <w:rFonts w:ascii="Tahoma" w:eastAsia="Calibri" w:hAnsi="Tahoma" w:cs="Tahoma"/>
          <w:color w:val="002060"/>
          <w:lang w:val="ro-RO"/>
        </w:rPr>
        <w:t>e</w:t>
      </w:r>
      <w:r w:rsidRPr="00D9058C">
        <w:rPr>
          <w:rFonts w:ascii="Tahoma" w:eastAsia="Calibri" w:hAnsi="Tahoma" w:cs="Tahoma"/>
          <w:color w:val="002060"/>
          <w:spacing w:val="-6"/>
          <w:lang w:val="ro-RO"/>
        </w:rPr>
        <w:t xml:space="preserve"> ……………………………………..</w:t>
      </w:r>
      <w:r w:rsidRPr="00D9058C">
        <w:rPr>
          <w:rFonts w:ascii="Tahoma" w:eastAsia="Calibri" w:hAnsi="Tahoma" w:cs="Tahoma"/>
          <w:color w:val="002060"/>
          <w:spacing w:val="1"/>
          <w:lang w:val="ro-RO"/>
        </w:rPr>
        <w:t>&lt;o</w:t>
      </w:r>
      <w:r w:rsidRPr="00D9058C">
        <w:rPr>
          <w:rFonts w:ascii="Tahoma" w:eastAsia="Calibri" w:hAnsi="Tahoma" w:cs="Tahoma"/>
          <w:color w:val="002060"/>
          <w:lang w:val="ro-RO"/>
        </w:rPr>
        <w:t>r</w:t>
      </w:r>
      <w:r w:rsidRPr="00D9058C">
        <w:rPr>
          <w:rFonts w:ascii="Tahoma" w:eastAsia="Calibri" w:hAnsi="Tahoma" w:cs="Tahoma"/>
          <w:color w:val="002060"/>
          <w:spacing w:val="-1"/>
          <w:lang w:val="ro-RO"/>
        </w:rPr>
        <w:t>g</w:t>
      </w:r>
      <w:r w:rsidRPr="00D9058C">
        <w:rPr>
          <w:rFonts w:ascii="Tahoma" w:eastAsia="Calibri" w:hAnsi="Tahoma" w:cs="Tahoma"/>
          <w:color w:val="002060"/>
          <w:lang w:val="ro-RO"/>
        </w:rPr>
        <w:t>a</w:t>
      </w:r>
      <w:r w:rsidRPr="00D9058C">
        <w:rPr>
          <w:rFonts w:ascii="Tahoma" w:eastAsia="Calibri" w:hAnsi="Tahoma" w:cs="Tahoma"/>
          <w:color w:val="002060"/>
          <w:spacing w:val="-1"/>
          <w:lang w:val="ro-RO"/>
        </w:rPr>
        <w:t>n</w:t>
      </w:r>
      <w:r w:rsidRPr="00D9058C">
        <w:rPr>
          <w:rFonts w:ascii="Tahoma" w:eastAsia="Calibri" w:hAnsi="Tahoma" w:cs="Tahoma"/>
          <w:color w:val="002060"/>
          <w:lang w:val="ro-RO"/>
        </w:rPr>
        <w:t>i</w:t>
      </w:r>
      <w:r w:rsidRPr="00D9058C">
        <w:rPr>
          <w:rFonts w:ascii="Tahoma" w:eastAsia="Calibri" w:hAnsi="Tahoma" w:cs="Tahoma"/>
          <w:color w:val="002060"/>
          <w:spacing w:val="-3"/>
          <w:lang w:val="ro-RO"/>
        </w:rPr>
        <w:t>s</w:t>
      </w:r>
      <w:r w:rsidRPr="00D9058C">
        <w:rPr>
          <w:rFonts w:ascii="Tahoma" w:eastAsia="Calibri" w:hAnsi="Tahoma" w:cs="Tahoma"/>
          <w:color w:val="002060"/>
          <w:spacing w:val="1"/>
          <w:lang w:val="ro-RO"/>
        </w:rPr>
        <w:t>m</w:t>
      </w:r>
      <w:r w:rsidRPr="00D9058C">
        <w:rPr>
          <w:rFonts w:ascii="Tahoma" w:eastAsia="Calibri" w:hAnsi="Tahoma" w:cs="Tahoma"/>
          <w:color w:val="002060"/>
          <w:spacing w:val="-1"/>
          <w:lang w:val="ro-RO"/>
        </w:rPr>
        <w:t>u</w:t>
      </w:r>
      <w:r w:rsidRPr="00D9058C">
        <w:rPr>
          <w:rFonts w:ascii="Tahoma" w:eastAsia="Calibri" w:hAnsi="Tahoma" w:cs="Tahoma"/>
          <w:color w:val="002060"/>
          <w:lang w:val="ro-RO"/>
        </w:rPr>
        <w:t>l</w:t>
      </w:r>
      <w:r w:rsidRPr="00D9058C">
        <w:rPr>
          <w:rFonts w:ascii="Tahoma" w:eastAsia="Calibri" w:hAnsi="Tahoma" w:cs="Tahoma"/>
          <w:color w:val="002060"/>
          <w:spacing w:val="-4"/>
          <w:lang w:val="ro-RO"/>
        </w:rPr>
        <w:t xml:space="preserve"> </w:t>
      </w:r>
      <w:r w:rsidRPr="00D9058C">
        <w:rPr>
          <w:rFonts w:ascii="Tahoma" w:eastAsia="Calibri" w:hAnsi="Tahoma" w:cs="Tahoma"/>
          <w:color w:val="002060"/>
          <w:spacing w:val="-2"/>
          <w:lang w:val="ro-RO"/>
        </w:rPr>
        <w:t>e</w:t>
      </w:r>
      <w:r w:rsidRPr="00D9058C">
        <w:rPr>
          <w:rFonts w:ascii="Tahoma" w:eastAsia="Calibri" w:hAnsi="Tahoma" w:cs="Tahoma"/>
          <w:color w:val="002060"/>
          <w:spacing w:val="1"/>
          <w:lang w:val="ro-RO"/>
        </w:rPr>
        <w:t>m</w:t>
      </w:r>
      <w:r w:rsidRPr="00D9058C">
        <w:rPr>
          <w:rFonts w:ascii="Tahoma" w:eastAsia="Calibri" w:hAnsi="Tahoma" w:cs="Tahoma"/>
          <w:color w:val="002060"/>
          <w:lang w:val="ro-RO"/>
        </w:rPr>
        <w:t>ite</w:t>
      </w:r>
      <w:r w:rsidRPr="00D9058C">
        <w:rPr>
          <w:rFonts w:ascii="Tahoma" w:eastAsia="Calibri" w:hAnsi="Tahoma" w:cs="Tahoma"/>
          <w:color w:val="002060"/>
          <w:spacing w:val="-3"/>
          <w:lang w:val="ro-RO"/>
        </w:rPr>
        <w:t>n</w:t>
      </w:r>
      <w:r w:rsidRPr="00D9058C">
        <w:rPr>
          <w:rFonts w:ascii="Tahoma" w:eastAsia="Calibri" w:hAnsi="Tahoma" w:cs="Tahoma"/>
          <w:color w:val="002060"/>
          <w:spacing w:val="1"/>
          <w:lang w:val="ro-RO"/>
        </w:rPr>
        <w:t>t</w:t>
      </w:r>
      <w:r w:rsidRPr="00D9058C">
        <w:rPr>
          <w:rFonts w:ascii="Tahoma" w:eastAsia="Calibri" w:hAnsi="Tahoma" w:cs="Tahoma"/>
          <w:color w:val="002060"/>
          <w:lang w:val="ro-RO"/>
        </w:rPr>
        <w:t>&gt;,</w:t>
      </w:r>
      <w:r w:rsidRPr="00D9058C">
        <w:rPr>
          <w:rFonts w:ascii="Tahoma" w:eastAsia="Calibri" w:hAnsi="Tahoma" w:cs="Tahoma"/>
          <w:color w:val="002060"/>
          <w:spacing w:val="-3"/>
          <w:lang w:val="ro-RO"/>
        </w:rPr>
        <w:t xml:space="preserve"> </w:t>
      </w:r>
      <w:r w:rsidRPr="00D9058C">
        <w:rPr>
          <w:rFonts w:ascii="Tahoma" w:eastAsia="Calibri" w:hAnsi="Tahoma" w:cs="Tahoma"/>
          <w:color w:val="002060"/>
          <w:lang w:val="ro-RO"/>
        </w:rPr>
        <w:t>C</w:t>
      </w:r>
      <w:r w:rsidRPr="00D9058C">
        <w:rPr>
          <w:rFonts w:ascii="Tahoma" w:eastAsia="Calibri" w:hAnsi="Tahoma" w:cs="Tahoma"/>
          <w:color w:val="002060"/>
          <w:spacing w:val="-3"/>
          <w:lang w:val="ro-RO"/>
        </w:rPr>
        <w:t>N</w:t>
      </w:r>
      <w:r w:rsidRPr="00D9058C">
        <w:rPr>
          <w:rFonts w:ascii="Tahoma" w:eastAsia="Calibri" w:hAnsi="Tahoma" w:cs="Tahoma"/>
          <w:color w:val="002060"/>
          <w:lang w:val="ro-RO"/>
        </w:rPr>
        <w:t>P/</w:t>
      </w:r>
      <w:r w:rsidRPr="00D9058C">
        <w:rPr>
          <w:rFonts w:ascii="Tahoma" w:eastAsia="Calibri" w:hAnsi="Tahoma" w:cs="Tahoma"/>
          <w:color w:val="002060"/>
          <w:spacing w:val="4"/>
          <w:lang w:val="ro-RO"/>
        </w:rPr>
        <w:t xml:space="preserve"> </w:t>
      </w:r>
      <w:r w:rsidRPr="00D9058C">
        <w:rPr>
          <w:rFonts w:ascii="Tahoma" w:eastAsia="Calibri" w:hAnsi="Tahoma" w:cs="Tahoma"/>
          <w:color w:val="002060"/>
          <w:spacing w:val="-1"/>
          <w:lang w:val="ro-RO"/>
        </w:rPr>
        <w:t>p</w:t>
      </w:r>
      <w:r w:rsidRPr="00D9058C">
        <w:rPr>
          <w:rFonts w:ascii="Tahoma" w:eastAsia="Calibri" w:hAnsi="Tahoma" w:cs="Tahoma"/>
          <w:color w:val="002060"/>
          <w:lang w:val="ro-RO"/>
        </w:rPr>
        <w:t>aşa</w:t>
      </w:r>
      <w:r w:rsidRPr="00D9058C">
        <w:rPr>
          <w:rFonts w:ascii="Tahoma" w:eastAsia="Calibri" w:hAnsi="Tahoma" w:cs="Tahoma"/>
          <w:color w:val="002060"/>
          <w:spacing w:val="-3"/>
          <w:lang w:val="ro-RO"/>
        </w:rPr>
        <w:t>p</w:t>
      </w:r>
      <w:r w:rsidRPr="00D9058C">
        <w:rPr>
          <w:rFonts w:ascii="Tahoma" w:eastAsia="Calibri" w:hAnsi="Tahoma" w:cs="Tahoma"/>
          <w:color w:val="002060"/>
          <w:spacing w:val="1"/>
          <w:lang w:val="ro-RO"/>
        </w:rPr>
        <w:t>o</w:t>
      </w:r>
      <w:r w:rsidRPr="00D9058C">
        <w:rPr>
          <w:rFonts w:ascii="Tahoma" w:eastAsia="Calibri" w:hAnsi="Tahoma" w:cs="Tahoma"/>
          <w:color w:val="002060"/>
          <w:lang w:val="ro-RO"/>
        </w:rPr>
        <w:t>rt………….</w:t>
      </w:r>
      <w:r w:rsidRPr="00D9058C">
        <w:rPr>
          <w:rFonts w:ascii="Tahoma" w:eastAsia="Calibri" w:hAnsi="Tahoma" w:cs="Tahoma"/>
          <w:color w:val="002060"/>
          <w:spacing w:val="1"/>
          <w:lang w:val="ro-RO"/>
        </w:rPr>
        <w:t xml:space="preserve"> </w:t>
      </w:r>
      <w:r w:rsidRPr="00D9058C">
        <w:rPr>
          <w:rFonts w:ascii="Tahoma" w:eastAsia="Calibri" w:hAnsi="Tahoma" w:cs="Tahoma"/>
          <w:color w:val="002060"/>
          <w:spacing w:val="2"/>
          <w:lang w:val="ro-RO"/>
        </w:rPr>
        <w:t>&lt;</w:t>
      </w:r>
      <w:r w:rsidRPr="00D9058C">
        <w:rPr>
          <w:rFonts w:ascii="Tahoma" w:eastAsia="Calibri" w:hAnsi="Tahoma" w:cs="Tahoma"/>
          <w:color w:val="002060"/>
          <w:spacing w:val="-1"/>
          <w:lang w:val="ro-RO"/>
        </w:rPr>
        <w:t>n</w:t>
      </w:r>
      <w:r w:rsidRPr="00D9058C">
        <w:rPr>
          <w:rFonts w:ascii="Tahoma" w:eastAsia="Calibri" w:hAnsi="Tahoma" w:cs="Tahoma"/>
          <w:color w:val="002060"/>
          <w:lang w:val="ro-RO"/>
        </w:rPr>
        <w:t>r</w:t>
      </w:r>
      <w:r w:rsidRPr="00D9058C">
        <w:rPr>
          <w:rFonts w:ascii="Tahoma" w:eastAsia="Calibri" w:hAnsi="Tahoma" w:cs="Tahoma"/>
          <w:color w:val="002060"/>
          <w:spacing w:val="-1"/>
          <w:lang w:val="ro-RO"/>
        </w:rPr>
        <w:t>.</w:t>
      </w:r>
      <w:r w:rsidRPr="00D9058C">
        <w:rPr>
          <w:rFonts w:ascii="Tahoma" w:eastAsia="Calibri" w:hAnsi="Tahoma" w:cs="Tahoma"/>
          <w:color w:val="002060"/>
          <w:lang w:val="ro-RO"/>
        </w:rPr>
        <w:t>&gt;,</w:t>
      </w:r>
      <w:r w:rsidRPr="00D9058C">
        <w:rPr>
          <w:rFonts w:ascii="Tahoma" w:eastAsia="Calibri" w:hAnsi="Tahoma" w:cs="Tahoma"/>
          <w:color w:val="002060"/>
          <w:spacing w:val="1"/>
          <w:lang w:val="ro-RO"/>
        </w:rPr>
        <w:t xml:space="preserve"> </w:t>
      </w:r>
      <w:r w:rsidRPr="00D9058C">
        <w:rPr>
          <w:rFonts w:ascii="Tahoma" w:eastAsia="Calibri" w:hAnsi="Tahoma" w:cs="Tahoma"/>
          <w:color w:val="002060"/>
          <w:lang w:val="ro-RO"/>
        </w:rPr>
        <w:t>eli</w:t>
      </w:r>
      <w:r w:rsidRPr="00D9058C">
        <w:rPr>
          <w:rFonts w:ascii="Tahoma" w:eastAsia="Calibri" w:hAnsi="Tahoma" w:cs="Tahoma"/>
          <w:color w:val="002060"/>
          <w:spacing w:val="-1"/>
          <w:lang w:val="ro-RO"/>
        </w:rPr>
        <w:t>b</w:t>
      </w:r>
      <w:r w:rsidRPr="00D9058C">
        <w:rPr>
          <w:rFonts w:ascii="Tahoma" w:eastAsia="Calibri" w:hAnsi="Tahoma" w:cs="Tahoma"/>
          <w:color w:val="002060"/>
          <w:lang w:val="ro-RO"/>
        </w:rPr>
        <w:t>e</w:t>
      </w:r>
      <w:r w:rsidRPr="00D9058C">
        <w:rPr>
          <w:rFonts w:ascii="Tahoma" w:eastAsia="Calibri" w:hAnsi="Tahoma" w:cs="Tahoma"/>
          <w:color w:val="002060"/>
          <w:spacing w:val="-2"/>
          <w:lang w:val="ro-RO"/>
        </w:rPr>
        <w:t>r</w:t>
      </w:r>
      <w:r w:rsidRPr="00D9058C">
        <w:rPr>
          <w:rFonts w:ascii="Tahoma" w:eastAsia="Calibri" w:hAnsi="Tahoma" w:cs="Tahoma"/>
          <w:color w:val="002060"/>
          <w:lang w:val="ro-RO"/>
        </w:rPr>
        <w:t>at</w:t>
      </w:r>
      <w:r w:rsidRPr="00D9058C">
        <w:rPr>
          <w:rFonts w:ascii="Tahoma" w:eastAsia="Calibri" w:hAnsi="Tahoma" w:cs="Tahoma"/>
          <w:color w:val="002060"/>
          <w:spacing w:val="3"/>
          <w:lang w:val="ro-RO"/>
        </w:rPr>
        <w:t xml:space="preserve"> </w:t>
      </w:r>
      <w:r w:rsidRPr="00D9058C">
        <w:rPr>
          <w:rFonts w:ascii="Tahoma" w:eastAsia="Calibri" w:hAnsi="Tahoma" w:cs="Tahoma"/>
          <w:color w:val="002060"/>
          <w:spacing w:val="-1"/>
          <w:lang w:val="ro-RO"/>
        </w:rPr>
        <w:t>d</w:t>
      </w:r>
      <w:r w:rsidRPr="00D9058C">
        <w:rPr>
          <w:rFonts w:ascii="Tahoma" w:eastAsia="Calibri" w:hAnsi="Tahoma" w:cs="Tahoma"/>
          <w:color w:val="002060"/>
          <w:lang w:val="ro-RO"/>
        </w:rPr>
        <w:t>e</w:t>
      </w:r>
      <w:r w:rsidRPr="00D9058C">
        <w:rPr>
          <w:rFonts w:ascii="Tahoma" w:eastAsia="Calibri" w:hAnsi="Tahoma" w:cs="Tahoma"/>
          <w:color w:val="002060"/>
          <w:spacing w:val="1"/>
          <w:lang w:val="ro-RO"/>
        </w:rPr>
        <w:t xml:space="preserve"> …………………………….</w:t>
      </w:r>
      <w:r w:rsidRPr="00D9058C">
        <w:rPr>
          <w:rFonts w:ascii="Tahoma" w:eastAsia="Calibri" w:hAnsi="Tahoma" w:cs="Tahoma"/>
          <w:color w:val="002060"/>
          <w:spacing w:val="-1"/>
          <w:lang w:val="ro-RO"/>
        </w:rPr>
        <w:t>&lt;</w:t>
      </w:r>
      <w:r w:rsidRPr="00D9058C">
        <w:rPr>
          <w:rFonts w:ascii="Tahoma" w:eastAsia="Calibri" w:hAnsi="Tahoma" w:cs="Tahoma"/>
          <w:color w:val="002060"/>
          <w:spacing w:val="1"/>
          <w:lang w:val="ro-RO"/>
        </w:rPr>
        <w:t>o</w:t>
      </w:r>
      <w:r w:rsidRPr="00D9058C">
        <w:rPr>
          <w:rFonts w:ascii="Tahoma" w:eastAsia="Calibri" w:hAnsi="Tahoma" w:cs="Tahoma"/>
          <w:color w:val="002060"/>
          <w:lang w:val="ro-RO"/>
        </w:rPr>
        <w:t>r</w:t>
      </w:r>
      <w:r w:rsidRPr="00D9058C">
        <w:rPr>
          <w:rFonts w:ascii="Tahoma" w:eastAsia="Calibri" w:hAnsi="Tahoma" w:cs="Tahoma"/>
          <w:color w:val="002060"/>
          <w:spacing w:val="-1"/>
          <w:lang w:val="ro-RO"/>
        </w:rPr>
        <w:t>g</w:t>
      </w:r>
      <w:r w:rsidRPr="00D9058C">
        <w:rPr>
          <w:rFonts w:ascii="Tahoma" w:eastAsia="Calibri" w:hAnsi="Tahoma" w:cs="Tahoma"/>
          <w:color w:val="002060"/>
          <w:lang w:val="ro-RO"/>
        </w:rPr>
        <w:t>a</w:t>
      </w:r>
      <w:r w:rsidRPr="00D9058C">
        <w:rPr>
          <w:rFonts w:ascii="Tahoma" w:eastAsia="Calibri" w:hAnsi="Tahoma" w:cs="Tahoma"/>
          <w:color w:val="002060"/>
          <w:spacing w:val="-1"/>
          <w:lang w:val="ro-RO"/>
        </w:rPr>
        <w:t>n</w:t>
      </w:r>
      <w:r w:rsidRPr="00D9058C">
        <w:rPr>
          <w:rFonts w:ascii="Tahoma" w:eastAsia="Calibri" w:hAnsi="Tahoma" w:cs="Tahoma"/>
          <w:color w:val="002060"/>
          <w:lang w:val="ro-RO"/>
        </w:rPr>
        <w:t>i</w:t>
      </w:r>
      <w:r w:rsidRPr="00D9058C">
        <w:rPr>
          <w:rFonts w:ascii="Tahoma" w:eastAsia="Calibri" w:hAnsi="Tahoma" w:cs="Tahoma"/>
          <w:color w:val="002060"/>
          <w:spacing w:val="-3"/>
          <w:lang w:val="ro-RO"/>
        </w:rPr>
        <w:t>s</w:t>
      </w:r>
      <w:r w:rsidRPr="00D9058C">
        <w:rPr>
          <w:rFonts w:ascii="Tahoma" w:eastAsia="Calibri" w:hAnsi="Tahoma" w:cs="Tahoma"/>
          <w:color w:val="002060"/>
          <w:spacing w:val="1"/>
          <w:lang w:val="ro-RO"/>
        </w:rPr>
        <w:t>m</w:t>
      </w:r>
      <w:r w:rsidRPr="00D9058C">
        <w:rPr>
          <w:rFonts w:ascii="Tahoma" w:eastAsia="Calibri" w:hAnsi="Tahoma" w:cs="Tahoma"/>
          <w:color w:val="002060"/>
          <w:spacing w:val="-1"/>
          <w:lang w:val="ro-RO"/>
        </w:rPr>
        <w:t>u</w:t>
      </w:r>
      <w:r w:rsidRPr="00D9058C">
        <w:rPr>
          <w:rFonts w:ascii="Tahoma" w:eastAsia="Calibri" w:hAnsi="Tahoma" w:cs="Tahoma"/>
          <w:color w:val="002060"/>
          <w:lang w:val="ro-RO"/>
        </w:rPr>
        <w:t>l e</w:t>
      </w:r>
      <w:r w:rsidRPr="00D9058C">
        <w:rPr>
          <w:rFonts w:ascii="Tahoma" w:eastAsia="Calibri" w:hAnsi="Tahoma" w:cs="Tahoma"/>
          <w:color w:val="002060"/>
          <w:spacing w:val="1"/>
          <w:lang w:val="ro-RO"/>
        </w:rPr>
        <w:t>m</w:t>
      </w:r>
      <w:r w:rsidRPr="00D9058C">
        <w:rPr>
          <w:rFonts w:ascii="Tahoma" w:eastAsia="Calibri" w:hAnsi="Tahoma" w:cs="Tahoma"/>
          <w:color w:val="002060"/>
          <w:spacing w:val="-3"/>
          <w:lang w:val="ro-RO"/>
        </w:rPr>
        <w:t>i</w:t>
      </w:r>
      <w:r w:rsidRPr="00D9058C">
        <w:rPr>
          <w:rFonts w:ascii="Tahoma" w:eastAsia="Calibri" w:hAnsi="Tahoma" w:cs="Tahoma"/>
          <w:color w:val="002060"/>
          <w:lang w:val="ro-RO"/>
        </w:rPr>
        <w:t>t</w:t>
      </w:r>
      <w:r w:rsidRPr="00D9058C">
        <w:rPr>
          <w:rFonts w:ascii="Tahoma" w:eastAsia="Calibri" w:hAnsi="Tahoma" w:cs="Tahoma"/>
          <w:color w:val="002060"/>
          <w:spacing w:val="1"/>
          <w:lang w:val="ro-RO"/>
        </w:rPr>
        <w:t>e</w:t>
      </w:r>
      <w:r w:rsidRPr="00D9058C">
        <w:rPr>
          <w:rFonts w:ascii="Tahoma" w:eastAsia="Calibri" w:hAnsi="Tahoma" w:cs="Tahoma"/>
          <w:color w:val="002060"/>
          <w:spacing w:val="-1"/>
          <w:lang w:val="ro-RO"/>
        </w:rPr>
        <w:t>nt</w:t>
      </w:r>
      <w:r w:rsidRPr="00D9058C">
        <w:rPr>
          <w:rFonts w:ascii="Tahoma" w:eastAsia="Calibri" w:hAnsi="Tahoma" w:cs="Tahoma"/>
          <w:color w:val="002060"/>
          <w:lang w:val="ro-RO"/>
        </w:rPr>
        <w:t>&gt;,</w:t>
      </w:r>
      <w:r w:rsidRPr="00D9058C">
        <w:rPr>
          <w:rFonts w:ascii="Tahoma" w:eastAsia="Calibri" w:hAnsi="Tahoma" w:cs="Tahoma"/>
          <w:color w:val="002060"/>
          <w:spacing w:val="3"/>
          <w:lang w:val="ro-RO"/>
        </w:rPr>
        <w:t xml:space="preserve"> </w:t>
      </w:r>
      <w:r w:rsidRPr="00D9058C">
        <w:rPr>
          <w:rFonts w:ascii="Tahoma" w:eastAsia="Calibri" w:hAnsi="Tahoma" w:cs="Tahoma"/>
          <w:color w:val="002060"/>
          <w:lang w:val="ro-RO"/>
        </w:rPr>
        <w:t>în calit</w:t>
      </w:r>
      <w:r w:rsidRPr="00D9058C">
        <w:rPr>
          <w:rFonts w:ascii="Tahoma" w:eastAsia="Calibri" w:hAnsi="Tahoma" w:cs="Tahoma"/>
          <w:color w:val="002060"/>
          <w:spacing w:val="-2"/>
          <w:lang w:val="ro-RO"/>
        </w:rPr>
        <w:t>a</w:t>
      </w:r>
      <w:r w:rsidRPr="00D9058C">
        <w:rPr>
          <w:rFonts w:ascii="Tahoma" w:eastAsia="Calibri" w:hAnsi="Tahoma" w:cs="Tahoma"/>
          <w:color w:val="002060"/>
          <w:lang w:val="ro-RO"/>
        </w:rPr>
        <w:t>te</w:t>
      </w:r>
      <w:r w:rsidRPr="00D9058C">
        <w:rPr>
          <w:rFonts w:ascii="Tahoma" w:eastAsia="Calibri" w:hAnsi="Tahoma" w:cs="Tahoma"/>
          <w:color w:val="002060"/>
          <w:spacing w:val="1"/>
          <w:lang w:val="ro-RO"/>
        </w:rPr>
        <w:t xml:space="preserve"> </w:t>
      </w:r>
      <w:r w:rsidRPr="00D9058C">
        <w:rPr>
          <w:rFonts w:ascii="Tahoma" w:eastAsia="Calibri" w:hAnsi="Tahoma" w:cs="Tahoma"/>
          <w:color w:val="002060"/>
          <w:spacing w:val="-1"/>
          <w:lang w:val="ro-RO"/>
        </w:rPr>
        <w:t>d</w:t>
      </w:r>
      <w:r w:rsidRPr="00D9058C">
        <w:rPr>
          <w:rFonts w:ascii="Tahoma" w:eastAsia="Calibri" w:hAnsi="Tahoma" w:cs="Tahoma"/>
          <w:color w:val="002060"/>
          <w:lang w:val="ro-RO"/>
        </w:rPr>
        <w:t>e</w:t>
      </w:r>
      <w:r w:rsidRPr="00D9058C">
        <w:rPr>
          <w:rFonts w:ascii="Tahoma" w:eastAsia="Calibri" w:hAnsi="Tahoma" w:cs="Tahoma"/>
          <w:color w:val="002060"/>
          <w:spacing w:val="2"/>
          <w:lang w:val="ro-RO"/>
        </w:rPr>
        <w:t xml:space="preserve"> </w:t>
      </w:r>
      <w:r w:rsidRPr="00D9058C">
        <w:rPr>
          <w:rFonts w:ascii="Tahoma" w:eastAsia="Calibri" w:hAnsi="Tahoma" w:cs="Tahoma"/>
          <w:color w:val="002060"/>
          <w:lang w:val="ro-RO"/>
        </w:rPr>
        <w:t>rep</w:t>
      </w:r>
      <w:r w:rsidRPr="00D9058C">
        <w:rPr>
          <w:rFonts w:ascii="Tahoma" w:eastAsia="Calibri" w:hAnsi="Tahoma" w:cs="Tahoma"/>
          <w:color w:val="002060"/>
          <w:spacing w:val="-1"/>
          <w:lang w:val="ro-RO"/>
        </w:rPr>
        <w:t>r</w:t>
      </w:r>
      <w:r w:rsidRPr="00D9058C">
        <w:rPr>
          <w:rFonts w:ascii="Tahoma" w:eastAsia="Calibri" w:hAnsi="Tahoma" w:cs="Tahoma"/>
          <w:color w:val="002060"/>
          <w:spacing w:val="1"/>
          <w:lang w:val="ro-RO"/>
        </w:rPr>
        <w:t>e</w:t>
      </w:r>
      <w:r w:rsidRPr="00D9058C">
        <w:rPr>
          <w:rFonts w:ascii="Tahoma" w:eastAsia="Calibri" w:hAnsi="Tahoma" w:cs="Tahoma"/>
          <w:color w:val="002060"/>
          <w:spacing w:val="-3"/>
          <w:lang w:val="ro-RO"/>
        </w:rPr>
        <w:t>z</w:t>
      </w:r>
      <w:r w:rsidRPr="00D9058C">
        <w:rPr>
          <w:rFonts w:ascii="Tahoma" w:eastAsia="Calibri" w:hAnsi="Tahoma" w:cs="Tahoma"/>
          <w:color w:val="002060"/>
          <w:lang w:val="ro-RO"/>
        </w:rPr>
        <w:t>ent</w:t>
      </w:r>
      <w:r w:rsidRPr="00D9058C">
        <w:rPr>
          <w:rFonts w:ascii="Tahoma" w:eastAsia="Calibri" w:hAnsi="Tahoma" w:cs="Tahoma"/>
          <w:color w:val="002060"/>
          <w:spacing w:val="-2"/>
          <w:lang w:val="ro-RO"/>
        </w:rPr>
        <w:t>a</w:t>
      </w:r>
      <w:r w:rsidRPr="00D9058C">
        <w:rPr>
          <w:rFonts w:ascii="Tahoma" w:eastAsia="Calibri" w:hAnsi="Tahoma" w:cs="Tahoma"/>
          <w:color w:val="002060"/>
          <w:spacing w:val="-1"/>
          <w:lang w:val="ro-RO"/>
        </w:rPr>
        <w:t>n</w:t>
      </w:r>
      <w:r w:rsidRPr="00D9058C">
        <w:rPr>
          <w:rFonts w:ascii="Tahoma" w:eastAsia="Calibri" w:hAnsi="Tahoma" w:cs="Tahoma"/>
          <w:color w:val="002060"/>
          <w:lang w:val="ro-RO"/>
        </w:rPr>
        <w:t>t</w:t>
      </w:r>
      <w:r w:rsidRPr="00D9058C">
        <w:rPr>
          <w:rFonts w:ascii="Tahoma" w:eastAsia="Calibri" w:hAnsi="Tahoma" w:cs="Tahoma"/>
          <w:color w:val="002060"/>
          <w:spacing w:val="4"/>
          <w:lang w:val="ro-RO"/>
        </w:rPr>
        <w:t xml:space="preserve"> </w:t>
      </w:r>
      <w:r w:rsidRPr="00D9058C">
        <w:rPr>
          <w:rFonts w:ascii="Tahoma" w:eastAsia="Calibri" w:hAnsi="Tahoma" w:cs="Tahoma"/>
          <w:color w:val="002060"/>
          <w:lang w:val="ro-RO"/>
        </w:rPr>
        <w:t>legal al ……………………………………………………., cu</w:t>
      </w:r>
      <w:r w:rsidRPr="00D9058C">
        <w:rPr>
          <w:rFonts w:ascii="Tahoma" w:eastAsia="Calibri" w:hAnsi="Tahoma" w:cs="Tahoma"/>
          <w:color w:val="002060"/>
          <w:spacing w:val="-1"/>
          <w:lang w:val="ro-RO"/>
        </w:rPr>
        <w:t>n</w:t>
      </w:r>
      <w:r w:rsidRPr="00D9058C">
        <w:rPr>
          <w:rFonts w:ascii="Tahoma" w:eastAsia="Calibri" w:hAnsi="Tahoma" w:cs="Tahoma"/>
          <w:color w:val="002060"/>
          <w:spacing w:val="1"/>
          <w:lang w:val="ro-RO"/>
        </w:rPr>
        <w:t>o</w:t>
      </w:r>
      <w:r w:rsidRPr="00D9058C">
        <w:rPr>
          <w:rFonts w:ascii="Tahoma" w:eastAsia="Calibri" w:hAnsi="Tahoma" w:cs="Tahoma"/>
          <w:color w:val="002060"/>
          <w:lang w:val="ro-RO"/>
        </w:rPr>
        <w:t>scând</w:t>
      </w:r>
      <w:r w:rsidRPr="00D9058C">
        <w:rPr>
          <w:rFonts w:ascii="Tahoma" w:eastAsia="Calibri" w:hAnsi="Tahoma" w:cs="Tahoma"/>
          <w:color w:val="002060"/>
          <w:spacing w:val="1"/>
          <w:lang w:val="ro-RO"/>
        </w:rPr>
        <w:t xml:space="preserve"> </w:t>
      </w:r>
      <w:r w:rsidRPr="00D9058C">
        <w:rPr>
          <w:rFonts w:ascii="Tahoma" w:eastAsia="Calibri" w:hAnsi="Tahoma" w:cs="Tahoma"/>
          <w:color w:val="002060"/>
          <w:lang w:val="ro-RO"/>
        </w:rPr>
        <w:t>că</w:t>
      </w:r>
      <w:r w:rsidRPr="00D9058C">
        <w:rPr>
          <w:rFonts w:ascii="Tahoma" w:eastAsia="Calibri" w:hAnsi="Tahoma" w:cs="Tahoma"/>
          <w:color w:val="002060"/>
          <w:spacing w:val="2"/>
          <w:lang w:val="ro-RO"/>
        </w:rPr>
        <w:t xml:space="preserve"> </w:t>
      </w:r>
      <w:r w:rsidRPr="00D9058C">
        <w:rPr>
          <w:rFonts w:ascii="Tahoma" w:eastAsia="Calibri" w:hAnsi="Tahoma" w:cs="Tahoma"/>
          <w:color w:val="002060"/>
          <w:spacing w:val="-1"/>
          <w:lang w:val="ro-RO"/>
        </w:rPr>
        <w:t>d</w:t>
      </w:r>
      <w:r w:rsidRPr="00D9058C">
        <w:rPr>
          <w:rFonts w:ascii="Tahoma" w:eastAsia="Calibri" w:hAnsi="Tahoma" w:cs="Tahoma"/>
          <w:color w:val="002060"/>
          <w:spacing w:val="-2"/>
          <w:lang w:val="ro-RO"/>
        </w:rPr>
        <w:t>e</w:t>
      </w:r>
      <w:r w:rsidRPr="00D9058C">
        <w:rPr>
          <w:rFonts w:ascii="Tahoma" w:eastAsia="Calibri" w:hAnsi="Tahoma" w:cs="Tahoma"/>
          <w:color w:val="002060"/>
          <w:lang w:val="ro-RO"/>
        </w:rPr>
        <w:t>clar</w:t>
      </w:r>
      <w:r w:rsidRPr="00D9058C">
        <w:rPr>
          <w:rFonts w:ascii="Tahoma" w:eastAsia="Calibri" w:hAnsi="Tahoma" w:cs="Tahoma"/>
          <w:color w:val="002060"/>
          <w:spacing w:val="-1"/>
          <w:lang w:val="ro-RO"/>
        </w:rPr>
        <w:t>a</w:t>
      </w:r>
      <w:r w:rsidRPr="00D9058C">
        <w:rPr>
          <w:rFonts w:ascii="Tahoma" w:eastAsia="Calibri" w:hAnsi="Tahoma" w:cs="Tahoma"/>
          <w:color w:val="002060"/>
          <w:lang w:val="ro-RO"/>
        </w:rPr>
        <w:t xml:space="preserve">rea </w:t>
      </w:r>
      <w:r w:rsidRPr="00D9058C">
        <w:rPr>
          <w:rFonts w:ascii="Tahoma" w:eastAsia="Calibri" w:hAnsi="Tahoma" w:cs="Tahoma"/>
          <w:color w:val="002060"/>
          <w:spacing w:val="-1"/>
          <w:lang w:val="ro-RO"/>
        </w:rPr>
        <w:t>n</w:t>
      </w:r>
      <w:r w:rsidRPr="00D9058C">
        <w:rPr>
          <w:rFonts w:ascii="Tahoma" w:eastAsia="Calibri" w:hAnsi="Tahoma" w:cs="Tahoma"/>
          <w:color w:val="002060"/>
          <w:lang w:val="ro-RO"/>
        </w:rPr>
        <w:t>ec</w:t>
      </w:r>
      <w:r w:rsidRPr="00D9058C">
        <w:rPr>
          <w:rFonts w:ascii="Tahoma" w:eastAsia="Calibri" w:hAnsi="Tahoma" w:cs="Tahoma"/>
          <w:color w:val="002060"/>
          <w:spacing w:val="2"/>
          <w:lang w:val="ro-RO"/>
        </w:rPr>
        <w:t>o</w:t>
      </w:r>
      <w:r w:rsidRPr="00D9058C">
        <w:rPr>
          <w:rFonts w:ascii="Tahoma" w:eastAsia="Calibri" w:hAnsi="Tahoma" w:cs="Tahoma"/>
          <w:color w:val="002060"/>
          <w:spacing w:val="-3"/>
          <w:lang w:val="ro-RO"/>
        </w:rPr>
        <w:t>r</w:t>
      </w:r>
      <w:r w:rsidRPr="00D9058C">
        <w:rPr>
          <w:rFonts w:ascii="Tahoma" w:eastAsia="Calibri" w:hAnsi="Tahoma" w:cs="Tahoma"/>
          <w:color w:val="002060"/>
          <w:lang w:val="ro-RO"/>
        </w:rPr>
        <w:t>esp</w:t>
      </w:r>
      <w:r w:rsidRPr="00D9058C">
        <w:rPr>
          <w:rFonts w:ascii="Tahoma" w:eastAsia="Calibri" w:hAnsi="Tahoma" w:cs="Tahoma"/>
          <w:color w:val="002060"/>
          <w:spacing w:val="-1"/>
          <w:lang w:val="ro-RO"/>
        </w:rPr>
        <w:t>unz</w:t>
      </w:r>
      <w:r w:rsidRPr="00D9058C">
        <w:rPr>
          <w:rFonts w:ascii="Tahoma" w:eastAsia="Calibri" w:hAnsi="Tahoma" w:cs="Tahoma"/>
          <w:color w:val="002060"/>
          <w:lang w:val="ro-RO"/>
        </w:rPr>
        <w:t>ăt</w:t>
      </w:r>
      <w:r w:rsidRPr="00D9058C">
        <w:rPr>
          <w:rFonts w:ascii="Tahoma" w:eastAsia="Calibri" w:hAnsi="Tahoma" w:cs="Tahoma"/>
          <w:color w:val="002060"/>
          <w:spacing w:val="1"/>
          <w:lang w:val="ro-RO"/>
        </w:rPr>
        <w:t>o</w:t>
      </w:r>
      <w:r w:rsidRPr="00D9058C">
        <w:rPr>
          <w:rFonts w:ascii="Tahoma" w:eastAsia="Calibri" w:hAnsi="Tahoma" w:cs="Tahoma"/>
          <w:color w:val="002060"/>
          <w:lang w:val="ro-RO"/>
        </w:rPr>
        <w:t>a</w:t>
      </w:r>
      <w:r w:rsidRPr="00D9058C">
        <w:rPr>
          <w:rFonts w:ascii="Tahoma" w:eastAsia="Calibri" w:hAnsi="Tahoma" w:cs="Tahoma"/>
          <w:color w:val="002060"/>
          <w:spacing w:val="-3"/>
          <w:lang w:val="ro-RO"/>
        </w:rPr>
        <w:t>r</w:t>
      </w:r>
      <w:r w:rsidRPr="00D9058C">
        <w:rPr>
          <w:rFonts w:ascii="Tahoma" w:eastAsia="Calibri" w:hAnsi="Tahoma" w:cs="Tahoma"/>
          <w:color w:val="002060"/>
          <w:lang w:val="ro-RO"/>
        </w:rPr>
        <w:t>e</w:t>
      </w:r>
      <w:r w:rsidRPr="00D9058C">
        <w:rPr>
          <w:rFonts w:ascii="Tahoma" w:eastAsia="Calibri" w:hAnsi="Tahoma" w:cs="Tahoma"/>
          <w:color w:val="002060"/>
          <w:spacing w:val="3"/>
          <w:lang w:val="ro-RO"/>
        </w:rPr>
        <w:t xml:space="preserve"> </w:t>
      </w:r>
      <w:r w:rsidRPr="00D9058C">
        <w:rPr>
          <w:rFonts w:ascii="Tahoma" w:eastAsia="Calibri" w:hAnsi="Tahoma" w:cs="Tahoma"/>
          <w:color w:val="002060"/>
          <w:lang w:val="ro-RO"/>
        </w:rPr>
        <w:t>a</w:t>
      </w:r>
      <w:r w:rsidRPr="00D9058C">
        <w:rPr>
          <w:rFonts w:ascii="Tahoma" w:eastAsia="Calibri" w:hAnsi="Tahoma" w:cs="Tahoma"/>
          <w:color w:val="002060"/>
          <w:spacing w:val="2"/>
          <w:lang w:val="ro-RO"/>
        </w:rPr>
        <w:t xml:space="preserve"> </w:t>
      </w:r>
      <w:r w:rsidRPr="00D9058C">
        <w:rPr>
          <w:rFonts w:ascii="Tahoma" w:eastAsia="Calibri" w:hAnsi="Tahoma" w:cs="Tahoma"/>
          <w:color w:val="002060"/>
          <w:lang w:val="ro-RO"/>
        </w:rPr>
        <w:t>a</w:t>
      </w:r>
      <w:r w:rsidRPr="00D9058C">
        <w:rPr>
          <w:rFonts w:ascii="Tahoma" w:eastAsia="Calibri" w:hAnsi="Tahoma" w:cs="Tahoma"/>
          <w:color w:val="002060"/>
          <w:spacing w:val="-1"/>
          <w:lang w:val="ro-RO"/>
        </w:rPr>
        <w:t>d</w:t>
      </w:r>
      <w:r w:rsidRPr="00D9058C">
        <w:rPr>
          <w:rFonts w:ascii="Tahoma" w:eastAsia="Calibri" w:hAnsi="Tahoma" w:cs="Tahoma"/>
          <w:color w:val="002060"/>
          <w:spacing w:val="-2"/>
          <w:lang w:val="ro-RO"/>
        </w:rPr>
        <w:t>e</w:t>
      </w:r>
      <w:r w:rsidRPr="00D9058C">
        <w:rPr>
          <w:rFonts w:ascii="Tahoma" w:eastAsia="Calibri" w:hAnsi="Tahoma" w:cs="Tahoma"/>
          <w:color w:val="002060"/>
          <w:spacing w:val="-1"/>
          <w:lang w:val="ro-RO"/>
        </w:rPr>
        <w:t>v</w:t>
      </w:r>
      <w:r w:rsidRPr="00D9058C">
        <w:rPr>
          <w:rFonts w:ascii="Tahoma" w:eastAsia="Calibri" w:hAnsi="Tahoma" w:cs="Tahoma"/>
          <w:color w:val="002060"/>
          <w:lang w:val="ro-RO"/>
        </w:rPr>
        <w:t>ǎr</w:t>
      </w:r>
      <w:r w:rsidRPr="00D9058C">
        <w:rPr>
          <w:rFonts w:ascii="Tahoma" w:eastAsia="Calibri" w:hAnsi="Tahoma" w:cs="Tahoma"/>
          <w:color w:val="002060"/>
          <w:spacing w:val="-1"/>
          <w:lang w:val="ro-RO"/>
        </w:rPr>
        <w:t>u</w:t>
      </w:r>
      <w:r w:rsidRPr="00D9058C">
        <w:rPr>
          <w:rFonts w:ascii="Tahoma" w:eastAsia="Calibri" w:hAnsi="Tahoma" w:cs="Tahoma"/>
          <w:color w:val="002060"/>
          <w:lang w:val="ro-RO"/>
        </w:rPr>
        <w:t>l</w:t>
      </w:r>
      <w:r w:rsidRPr="00D9058C">
        <w:rPr>
          <w:rFonts w:ascii="Tahoma" w:eastAsia="Calibri" w:hAnsi="Tahoma" w:cs="Tahoma"/>
          <w:color w:val="002060"/>
          <w:spacing w:val="-1"/>
          <w:lang w:val="ro-RO"/>
        </w:rPr>
        <w:t>u</w:t>
      </w:r>
      <w:r w:rsidRPr="00D9058C">
        <w:rPr>
          <w:rFonts w:ascii="Tahoma" w:eastAsia="Calibri" w:hAnsi="Tahoma" w:cs="Tahoma"/>
          <w:color w:val="002060"/>
          <w:lang w:val="ro-RO"/>
        </w:rPr>
        <w:t>i,</w:t>
      </w:r>
      <w:r w:rsidRPr="00D9058C">
        <w:rPr>
          <w:rFonts w:ascii="Tahoma" w:eastAsia="Calibri" w:hAnsi="Tahoma" w:cs="Tahoma"/>
          <w:color w:val="002060"/>
          <w:spacing w:val="2"/>
          <w:lang w:val="ro-RO"/>
        </w:rPr>
        <w:t xml:space="preserve"> </w:t>
      </w:r>
      <w:r w:rsidRPr="00D9058C">
        <w:rPr>
          <w:rFonts w:ascii="Tahoma" w:eastAsia="Calibri" w:hAnsi="Tahoma" w:cs="Tahoma"/>
          <w:color w:val="002060"/>
          <w:lang w:val="ro-RO"/>
        </w:rPr>
        <w:t>i</w:t>
      </w:r>
      <w:r w:rsidRPr="00D9058C">
        <w:rPr>
          <w:rFonts w:ascii="Tahoma" w:eastAsia="Calibri" w:hAnsi="Tahoma" w:cs="Tahoma"/>
          <w:color w:val="002060"/>
          <w:spacing w:val="-1"/>
          <w:lang w:val="ro-RO"/>
        </w:rPr>
        <w:t>n</w:t>
      </w:r>
      <w:r w:rsidRPr="00D9058C">
        <w:rPr>
          <w:rFonts w:ascii="Tahoma" w:eastAsia="Calibri" w:hAnsi="Tahoma" w:cs="Tahoma"/>
          <w:color w:val="002060"/>
          <w:lang w:val="ro-RO"/>
        </w:rPr>
        <w:t>cl</w:t>
      </w:r>
      <w:r w:rsidRPr="00D9058C">
        <w:rPr>
          <w:rFonts w:ascii="Tahoma" w:eastAsia="Calibri" w:hAnsi="Tahoma" w:cs="Tahoma"/>
          <w:color w:val="002060"/>
          <w:spacing w:val="-1"/>
          <w:lang w:val="ro-RO"/>
        </w:rPr>
        <w:t>u</w:t>
      </w:r>
      <w:r w:rsidRPr="00D9058C">
        <w:rPr>
          <w:rFonts w:ascii="Tahoma" w:eastAsia="Calibri" w:hAnsi="Tahoma" w:cs="Tahoma"/>
          <w:color w:val="002060"/>
          <w:lang w:val="ro-RO"/>
        </w:rPr>
        <w:t>siv</w:t>
      </w:r>
      <w:r w:rsidRPr="00D9058C">
        <w:rPr>
          <w:rFonts w:ascii="Tahoma" w:eastAsia="Calibri" w:hAnsi="Tahoma" w:cs="Tahoma"/>
          <w:color w:val="002060"/>
          <w:spacing w:val="3"/>
          <w:lang w:val="ro-RO"/>
        </w:rPr>
        <w:t xml:space="preserve"> </w:t>
      </w:r>
      <w:r w:rsidRPr="00D9058C">
        <w:rPr>
          <w:rFonts w:ascii="Tahoma" w:eastAsia="Calibri" w:hAnsi="Tahoma" w:cs="Tahoma"/>
          <w:color w:val="002060"/>
          <w:spacing w:val="-1"/>
          <w:lang w:val="ro-RO"/>
        </w:rPr>
        <w:t>p</w:t>
      </w:r>
      <w:r w:rsidRPr="00D9058C">
        <w:rPr>
          <w:rFonts w:ascii="Tahoma" w:eastAsia="Calibri" w:hAnsi="Tahoma" w:cs="Tahoma"/>
          <w:color w:val="002060"/>
          <w:lang w:val="ro-RO"/>
        </w:rPr>
        <w:t>rin</w:t>
      </w:r>
      <w:r w:rsidRPr="00D9058C">
        <w:rPr>
          <w:rFonts w:ascii="Tahoma" w:eastAsia="Calibri" w:hAnsi="Tahoma" w:cs="Tahoma"/>
          <w:color w:val="002060"/>
          <w:spacing w:val="1"/>
          <w:lang w:val="ro-RO"/>
        </w:rPr>
        <w:t xml:space="preserve"> </w:t>
      </w:r>
      <w:r w:rsidRPr="00D9058C">
        <w:rPr>
          <w:rFonts w:ascii="Tahoma" w:eastAsia="Calibri" w:hAnsi="Tahoma" w:cs="Tahoma"/>
          <w:color w:val="002060"/>
          <w:spacing w:val="-1"/>
          <w:lang w:val="ro-RO"/>
        </w:rPr>
        <w:t>o</w:t>
      </w:r>
      <w:r w:rsidRPr="00D9058C">
        <w:rPr>
          <w:rFonts w:ascii="Tahoma" w:eastAsia="Calibri" w:hAnsi="Tahoma" w:cs="Tahoma"/>
          <w:color w:val="002060"/>
          <w:spacing w:val="1"/>
          <w:lang w:val="ro-RO"/>
        </w:rPr>
        <w:t>m</w:t>
      </w:r>
      <w:r w:rsidRPr="00D9058C">
        <w:rPr>
          <w:rFonts w:ascii="Tahoma" w:eastAsia="Calibri" w:hAnsi="Tahoma" w:cs="Tahoma"/>
          <w:color w:val="002060"/>
          <w:lang w:val="ro-RO"/>
        </w:rPr>
        <w:t>is</w:t>
      </w:r>
      <w:r w:rsidRPr="00D9058C">
        <w:rPr>
          <w:rFonts w:ascii="Tahoma" w:eastAsia="Calibri" w:hAnsi="Tahoma" w:cs="Tahoma"/>
          <w:color w:val="002060"/>
          <w:spacing w:val="-3"/>
          <w:lang w:val="ro-RO"/>
        </w:rPr>
        <w:t>i</w:t>
      </w:r>
      <w:r w:rsidRPr="00D9058C">
        <w:rPr>
          <w:rFonts w:ascii="Tahoma" w:eastAsia="Calibri" w:hAnsi="Tahoma" w:cs="Tahoma"/>
          <w:color w:val="002060"/>
          <w:spacing w:val="-1"/>
          <w:lang w:val="ro-RO"/>
        </w:rPr>
        <w:t>un</w:t>
      </w:r>
      <w:r w:rsidRPr="00D9058C">
        <w:rPr>
          <w:rFonts w:ascii="Tahoma" w:eastAsia="Calibri" w:hAnsi="Tahoma" w:cs="Tahoma"/>
          <w:color w:val="002060"/>
          <w:lang w:val="ro-RO"/>
        </w:rPr>
        <w:t>e,</w:t>
      </w:r>
      <w:r w:rsidRPr="00D9058C">
        <w:rPr>
          <w:rFonts w:ascii="Tahoma" w:eastAsia="Calibri" w:hAnsi="Tahoma" w:cs="Tahoma"/>
          <w:color w:val="002060"/>
          <w:spacing w:val="3"/>
          <w:lang w:val="ro-RO"/>
        </w:rPr>
        <w:t xml:space="preserve"> </w:t>
      </w:r>
      <w:r w:rsidRPr="00D9058C">
        <w:rPr>
          <w:rFonts w:ascii="Tahoma" w:eastAsia="Calibri" w:hAnsi="Tahoma" w:cs="Tahoma"/>
          <w:color w:val="002060"/>
          <w:lang w:val="ro-RO"/>
        </w:rPr>
        <w:t>c</w:t>
      </w:r>
      <w:r w:rsidRPr="00D9058C">
        <w:rPr>
          <w:rFonts w:ascii="Tahoma" w:eastAsia="Calibri" w:hAnsi="Tahoma" w:cs="Tahoma"/>
          <w:color w:val="002060"/>
          <w:spacing w:val="1"/>
          <w:lang w:val="ro-RO"/>
        </w:rPr>
        <w:t>o</w:t>
      </w:r>
      <w:r w:rsidRPr="00D9058C">
        <w:rPr>
          <w:rFonts w:ascii="Tahoma" w:eastAsia="Calibri" w:hAnsi="Tahoma" w:cs="Tahoma"/>
          <w:color w:val="002060"/>
          <w:spacing w:val="-1"/>
          <w:lang w:val="ro-RO"/>
        </w:rPr>
        <w:t>n</w:t>
      </w:r>
      <w:r w:rsidRPr="00D9058C">
        <w:rPr>
          <w:rFonts w:ascii="Tahoma" w:eastAsia="Calibri" w:hAnsi="Tahoma" w:cs="Tahoma"/>
          <w:color w:val="002060"/>
          <w:lang w:val="ro-RO"/>
        </w:rPr>
        <w:t>st</w:t>
      </w:r>
      <w:r w:rsidRPr="00D9058C">
        <w:rPr>
          <w:rFonts w:ascii="Tahoma" w:eastAsia="Calibri" w:hAnsi="Tahoma" w:cs="Tahoma"/>
          <w:color w:val="002060"/>
          <w:spacing w:val="-2"/>
          <w:lang w:val="ro-RO"/>
        </w:rPr>
        <w:t>i</w:t>
      </w:r>
      <w:r w:rsidRPr="00D9058C">
        <w:rPr>
          <w:rFonts w:ascii="Tahoma" w:eastAsia="Calibri" w:hAnsi="Tahoma" w:cs="Tahoma"/>
          <w:color w:val="002060"/>
          <w:lang w:val="ro-RO"/>
        </w:rPr>
        <w:t>tu</w:t>
      </w:r>
      <w:r w:rsidRPr="00D9058C">
        <w:rPr>
          <w:rFonts w:ascii="Tahoma" w:eastAsia="Calibri" w:hAnsi="Tahoma" w:cs="Tahoma"/>
          <w:color w:val="002060"/>
          <w:spacing w:val="-1"/>
          <w:lang w:val="ro-RO"/>
        </w:rPr>
        <w:t>i</w:t>
      </w:r>
      <w:r w:rsidRPr="00D9058C">
        <w:rPr>
          <w:rFonts w:ascii="Tahoma" w:eastAsia="Calibri" w:hAnsi="Tahoma" w:cs="Tahoma"/>
          <w:color w:val="002060"/>
          <w:lang w:val="ro-RO"/>
        </w:rPr>
        <w:t>e</w:t>
      </w:r>
      <w:r w:rsidRPr="00D9058C">
        <w:rPr>
          <w:rFonts w:ascii="Tahoma" w:eastAsia="Calibri" w:hAnsi="Tahoma" w:cs="Tahoma"/>
          <w:color w:val="002060"/>
          <w:spacing w:val="3"/>
          <w:lang w:val="ro-RO"/>
        </w:rPr>
        <w:t xml:space="preserve"> </w:t>
      </w:r>
      <w:r w:rsidRPr="00D9058C">
        <w:rPr>
          <w:rFonts w:ascii="Tahoma" w:eastAsia="Calibri" w:hAnsi="Tahoma" w:cs="Tahoma"/>
          <w:color w:val="002060"/>
          <w:lang w:val="ro-RO"/>
        </w:rPr>
        <w:t>i</w:t>
      </w:r>
      <w:r w:rsidRPr="00D9058C">
        <w:rPr>
          <w:rFonts w:ascii="Tahoma" w:eastAsia="Calibri" w:hAnsi="Tahoma" w:cs="Tahoma"/>
          <w:color w:val="002060"/>
          <w:spacing w:val="-1"/>
          <w:lang w:val="ro-RO"/>
        </w:rPr>
        <w:t>n</w:t>
      </w:r>
      <w:r w:rsidRPr="00D9058C">
        <w:rPr>
          <w:rFonts w:ascii="Tahoma" w:eastAsia="Calibri" w:hAnsi="Tahoma" w:cs="Tahoma"/>
          <w:color w:val="002060"/>
          <w:lang w:val="ro-RO"/>
        </w:rPr>
        <w:t>fracţi</w:t>
      </w:r>
      <w:r w:rsidRPr="00D9058C">
        <w:rPr>
          <w:rFonts w:ascii="Tahoma" w:eastAsia="Calibri" w:hAnsi="Tahoma" w:cs="Tahoma"/>
          <w:color w:val="002060"/>
          <w:spacing w:val="-1"/>
          <w:lang w:val="ro-RO"/>
        </w:rPr>
        <w:t>un</w:t>
      </w:r>
      <w:r w:rsidRPr="00D9058C">
        <w:rPr>
          <w:rFonts w:ascii="Tahoma" w:eastAsia="Calibri" w:hAnsi="Tahoma" w:cs="Tahoma"/>
          <w:color w:val="002060"/>
          <w:lang w:val="ro-RO"/>
        </w:rPr>
        <w:t>e şi</w:t>
      </w:r>
      <w:r w:rsidRPr="00D9058C">
        <w:rPr>
          <w:rFonts w:ascii="Tahoma" w:eastAsia="Calibri" w:hAnsi="Tahoma" w:cs="Tahoma"/>
          <w:color w:val="002060"/>
          <w:spacing w:val="2"/>
          <w:lang w:val="ro-RO"/>
        </w:rPr>
        <w:t xml:space="preserve"> </w:t>
      </w:r>
      <w:r w:rsidRPr="00D9058C">
        <w:rPr>
          <w:rFonts w:ascii="Tahoma" w:eastAsia="Calibri" w:hAnsi="Tahoma" w:cs="Tahoma"/>
          <w:color w:val="002060"/>
          <w:lang w:val="ro-RO"/>
        </w:rPr>
        <w:t>es</w:t>
      </w:r>
      <w:r w:rsidRPr="00D9058C">
        <w:rPr>
          <w:rFonts w:ascii="Tahoma" w:eastAsia="Calibri" w:hAnsi="Tahoma" w:cs="Tahoma"/>
          <w:color w:val="002060"/>
          <w:spacing w:val="-2"/>
          <w:lang w:val="ro-RO"/>
        </w:rPr>
        <w:t>t</w:t>
      </w:r>
      <w:r w:rsidRPr="00D9058C">
        <w:rPr>
          <w:rFonts w:ascii="Tahoma" w:eastAsia="Calibri" w:hAnsi="Tahoma" w:cs="Tahoma"/>
          <w:color w:val="002060"/>
          <w:lang w:val="ro-RO"/>
        </w:rPr>
        <w:t xml:space="preserve">e </w:t>
      </w:r>
      <w:r w:rsidRPr="00D9058C">
        <w:rPr>
          <w:rFonts w:ascii="Tahoma" w:eastAsia="Calibri" w:hAnsi="Tahoma" w:cs="Tahoma"/>
          <w:color w:val="002060"/>
          <w:spacing w:val="-1"/>
          <w:lang w:val="ro-RO"/>
        </w:rPr>
        <w:t>p</w:t>
      </w:r>
      <w:r w:rsidRPr="00D9058C">
        <w:rPr>
          <w:rFonts w:ascii="Tahoma" w:eastAsia="Calibri" w:hAnsi="Tahoma" w:cs="Tahoma"/>
          <w:color w:val="002060"/>
          <w:lang w:val="ro-RO"/>
        </w:rPr>
        <w:t>edeps</w:t>
      </w:r>
      <w:r w:rsidRPr="00D9058C">
        <w:rPr>
          <w:rFonts w:ascii="Tahoma" w:eastAsia="Calibri" w:hAnsi="Tahoma" w:cs="Tahoma"/>
          <w:color w:val="002060"/>
          <w:spacing w:val="-1"/>
          <w:lang w:val="ro-RO"/>
        </w:rPr>
        <w:t>i</w:t>
      </w:r>
      <w:r w:rsidRPr="00D9058C">
        <w:rPr>
          <w:rFonts w:ascii="Tahoma" w:eastAsia="Calibri" w:hAnsi="Tahoma" w:cs="Tahoma"/>
          <w:color w:val="002060"/>
          <w:lang w:val="ro-RO"/>
        </w:rPr>
        <w:t>tă</w:t>
      </w:r>
      <w:r w:rsidRPr="00D9058C">
        <w:rPr>
          <w:rFonts w:ascii="Tahoma" w:eastAsia="Calibri" w:hAnsi="Tahoma" w:cs="Tahoma"/>
          <w:color w:val="002060"/>
          <w:spacing w:val="1"/>
          <w:lang w:val="ro-RO"/>
        </w:rPr>
        <w:t xml:space="preserve"> </w:t>
      </w:r>
      <w:r w:rsidRPr="00D9058C">
        <w:rPr>
          <w:rFonts w:ascii="Tahoma" w:eastAsia="Calibri" w:hAnsi="Tahoma" w:cs="Tahoma"/>
          <w:color w:val="002060"/>
          <w:spacing w:val="-1"/>
          <w:lang w:val="ro-RO"/>
        </w:rPr>
        <w:t>d</w:t>
      </w:r>
      <w:r w:rsidRPr="00D9058C">
        <w:rPr>
          <w:rFonts w:ascii="Tahoma" w:eastAsia="Calibri" w:hAnsi="Tahoma" w:cs="Tahoma"/>
          <w:color w:val="002060"/>
          <w:lang w:val="ro-RO"/>
        </w:rPr>
        <w:t>e</w:t>
      </w:r>
      <w:r w:rsidRPr="00D9058C">
        <w:rPr>
          <w:rFonts w:ascii="Tahoma" w:eastAsia="Calibri" w:hAnsi="Tahoma" w:cs="Tahoma"/>
          <w:color w:val="002060"/>
          <w:spacing w:val="-2"/>
          <w:lang w:val="ro-RO"/>
        </w:rPr>
        <w:t xml:space="preserve"> </w:t>
      </w:r>
      <w:r w:rsidRPr="00D9058C">
        <w:rPr>
          <w:rFonts w:ascii="Tahoma" w:eastAsia="Calibri" w:hAnsi="Tahoma" w:cs="Tahoma"/>
          <w:color w:val="002060"/>
          <w:lang w:val="ro-RO"/>
        </w:rPr>
        <w:t xml:space="preserve">legea </w:t>
      </w:r>
      <w:r w:rsidRPr="00D9058C">
        <w:rPr>
          <w:rFonts w:ascii="Tahoma" w:eastAsia="Calibri" w:hAnsi="Tahoma" w:cs="Tahoma"/>
          <w:color w:val="002060"/>
          <w:spacing w:val="-3"/>
          <w:lang w:val="ro-RO"/>
        </w:rPr>
        <w:t>p</w:t>
      </w:r>
      <w:r w:rsidRPr="00D9058C">
        <w:rPr>
          <w:rFonts w:ascii="Tahoma" w:eastAsia="Calibri" w:hAnsi="Tahoma" w:cs="Tahoma"/>
          <w:color w:val="002060"/>
          <w:lang w:val="ro-RO"/>
        </w:rPr>
        <w:t>ena</w:t>
      </w:r>
      <w:r w:rsidRPr="00D9058C">
        <w:rPr>
          <w:rFonts w:ascii="Tahoma" w:eastAsia="Calibri" w:hAnsi="Tahoma" w:cs="Tahoma"/>
          <w:color w:val="002060"/>
          <w:spacing w:val="-1"/>
          <w:lang w:val="ro-RO"/>
        </w:rPr>
        <w:t>l</w:t>
      </w:r>
      <w:r w:rsidRPr="00D9058C">
        <w:rPr>
          <w:rFonts w:ascii="Tahoma" w:eastAsia="Calibri" w:hAnsi="Tahoma" w:cs="Tahoma"/>
          <w:color w:val="002060"/>
          <w:spacing w:val="1"/>
          <w:lang w:val="ro-RO"/>
        </w:rPr>
        <w:t>ă</w:t>
      </w:r>
      <w:r w:rsidRPr="00D9058C">
        <w:rPr>
          <w:rFonts w:ascii="Tahoma" w:eastAsia="Calibri" w:hAnsi="Tahoma" w:cs="Tahoma"/>
          <w:color w:val="002060"/>
          <w:lang w:val="ro-RO"/>
        </w:rPr>
        <w:t>,</w:t>
      </w:r>
      <w:r w:rsidRPr="00D9058C">
        <w:rPr>
          <w:rFonts w:ascii="Tahoma" w:eastAsia="Calibri" w:hAnsi="Tahoma" w:cs="Tahoma"/>
          <w:color w:val="002060"/>
          <w:spacing w:val="-2"/>
          <w:lang w:val="ro-RO"/>
        </w:rPr>
        <w:t xml:space="preserve"> </w:t>
      </w:r>
      <w:r w:rsidRPr="00D9058C">
        <w:rPr>
          <w:rFonts w:ascii="Tahoma" w:eastAsia="Calibri" w:hAnsi="Tahoma" w:cs="Tahoma"/>
          <w:color w:val="002060"/>
          <w:spacing w:val="-1"/>
          <w:lang w:val="ro-RO"/>
        </w:rPr>
        <w:t>d</w:t>
      </w:r>
      <w:r w:rsidRPr="00D9058C">
        <w:rPr>
          <w:rFonts w:ascii="Tahoma" w:eastAsia="Calibri" w:hAnsi="Tahoma" w:cs="Tahoma"/>
          <w:color w:val="002060"/>
          <w:lang w:val="ro-RO"/>
        </w:rPr>
        <w:t>eclar pe p</w:t>
      </w:r>
      <w:r w:rsidRPr="00D9058C">
        <w:rPr>
          <w:rFonts w:ascii="Tahoma" w:eastAsia="Calibri" w:hAnsi="Tahoma" w:cs="Tahoma"/>
          <w:color w:val="002060"/>
          <w:spacing w:val="-3"/>
          <w:lang w:val="ro-RO"/>
        </w:rPr>
        <w:t>r</w:t>
      </w:r>
      <w:r w:rsidRPr="00D9058C">
        <w:rPr>
          <w:rFonts w:ascii="Tahoma" w:eastAsia="Calibri" w:hAnsi="Tahoma" w:cs="Tahoma"/>
          <w:color w:val="002060"/>
          <w:spacing w:val="1"/>
          <w:lang w:val="ro-RO"/>
        </w:rPr>
        <w:t>o</w:t>
      </w:r>
      <w:r w:rsidRPr="00D9058C">
        <w:rPr>
          <w:rFonts w:ascii="Tahoma" w:eastAsia="Calibri" w:hAnsi="Tahoma" w:cs="Tahoma"/>
          <w:color w:val="002060"/>
          <w:spacing w:val="-1"/>
          <w:lang w:val="ro-RO"/>
        </w:rPr>
        <w:t>p</w:t>
      </w:r>
      <w:r w:rsidRPr="00D9058C">
        <w:rPr>
          <w:rFonts w:ascii="Tahoma" w:eastAsia="Calibri" w:hAnsi="Tahoma" w:cs="Tahoma"/>
          <w:color w:val="002060"/>
          <w:lang w:val="ro-RO"/>
        </w:rPr>
        <w:t>ria</w:t>
      </w:r>
      <w:r w:rsidRPr="00D9058C">
        <w:rPr>
          <w:rFonts w:ascii="Tahoma" w:eastAsia="Calibri" w:hAnsi="Tahoma" w:cs="Tahoma"/>
          <w:color w:val="002060"/>
          <w:spacing w:val="-1"/>
          <w:lang w:val="ro-RO"/>
        </w:rPr>
        <w:t xml:space="preserve"> </w:t>
      </w:r>
      <w:r w:rsidRPr="00D9058C">
        <w:rPr>
          <w:rFonts w:ascii="Tahoma" w:eastAsia="Calibri" w:hAnsi="Tahoma" w:cs="Tahoma"/>
          <w:color w:val="002060"/>
          <w:lang w:val="ro-RO"/>
        </w:rPr>
        <w:t>răsp</w:t>
      </w:r>
      <w:r w:rsidRPr="00D9058C">
        <w:rPr>
          <w:rFonts w:ascii="Tahoma" w:eastAsia="Calibri" w:hAnsi="Tahoma" w:cs="Tahoma"/>
          <w:color w:val="002060"/>
          <w:spacing w:val="-1"/>
          <w:lang w:val="ro-RO"/>
        </w:rPr>
        <w:t>und</w:t>
      </w:r>
      <w:r w:rsidRPr="00D9058C">
        <w:rPr>
          <w:rFonts w:ascii="Tahoma" w:eastAsia="Calibri" w:hAnsi="Tahoma" w:cs="Tahoma"/>
          <w:color w:val="002060"/>
          <w:spacing w:val="-2"/>
          <w:lang w:val="ro-RO"/>
        </w:rPr>
        <w:t>e</w:t>
      </w:r>
      <w:r w:rsidRPr="00D9058C">
        <w:rPr>
          <w:rFonts w:ascii="Tahoma" w:eastAsia="Calibri" w:hAnsi="Tahoma" w:cs="Tahoma"/>
          <w:color w:val="002060"/>
          <w:lang w:val="ro-RO"/>
        </w:rPr>
        <w:t>re</w:t>
      </w:r>
      <w:r w:rsidRPr="00D9058C">
        <w:rPr>
          <w:rFonts w:ascii="Tahoma" w:eastAsia="Calibri" w:hAnsi="Tahoma" w:cs="Tahoma"/>
          <w:color w:val="002060"/>
          <w:spacing w:val="1"/>
          <w:lang w:val="ro-RO"/>
        </w:rPr>
        <w:t xml:space="preserve"> </w:t>
      </w:r>
      <w:r w:rsidRPr="00D9058C">
        <w:rPr>
          <w:rFonts w:ascii="Tahoma" w:eastAsia="Calibri" w:hAnsi="Tahoma" w:cs="Tahoma"/>
          <w:color w:val="002060"/>
          <w:lang w:val="ro-RO"/>
        </w:rPr>
        <w:t>c</w:t>
      </w:r>
      <w:r w:rsidRPr="00D9058C">
        <w:rPr>
          <w:rFonts w:ascii="Tahoma" w:eastAsia="Calibri" w:hAnsi="Tahoma" w:cs="Tahoma"/>
          <w:color w:val="002060"/>
          <w:spacing w:val="1"/>
          <w:lang w:val="ro-RO"/>
        </w:rPr>
        <w:t>ă</w:t>
      </w:r>
      <w:r w:rsidRPr="00D9058C">
        <w:rPr>
          <w:rFonts w:ascii="Tahoma" w:eastAsia="Calibri" w:hAnsi="Tahoma" w:cs="Tahoma"/>
          <w:color w:val="002060"/>
          <w:lang w:val="ro-RO"/>
        </w:rPr>
        <w:t>:</w:t>
      </w:r>
    </w:p>
    <w:p w14:paraId="0F67032F" w14:textId="5249F341" w:rsidR="005869F1" w:rsidRPr="00D9058C" w:rsidRDefault="005869F1" w:rsidP="005717E5">
      <w:pPr>
        <w:pStyle w:val="ListParagraph"/>
        <w:numPr>
          <w:ilvl w:val="0"/>
          <w:numId w:val="3"/>
        </w:numPr>
        <w:ind w:right="96" w:hanging="576"/>
        <w:jc w:val="both"/>
        <w:rPr>
          <w:rFonts w:ascii="Tahoma" w:eastAsia="Calibri" w:hAnsi="Tahoma" w:cs="Tahoma"/>
          <w:color w:val="002060"/>
          <w:lang w:val="ro-RO"/>
        </w:rPr>
      </w:pPr>
      <w:r w:rsidRPr="00D9058C">
        <w:rPr>
          <w:rFonts w:ascii="Tahoma" w:eastAsia="Calibri" w:hAnsi="Tahoma" w:cs="Tahoma"/>
          <w:color w:val="002060"/>
          <w:lang w:val="ro-RO"/>
        </w:rPr>
        <w:t>Proiectul având codul .........................., respectă</w:t>
      </w:r>
      <w:r w:rsidRPr="00D9058C">
        <w:rPr>
          <w:rFonts w:ascii="Tahoma" w:eastAsia="Calibri" w:hAnsi="Tahoma" w:cs="Tahoma"/>
          <w:color w:val="002060"/>
          <w:spacing w:val="2"/>
          <w:lang w:val="ro-RO"/>
        </w:rPr>
        <w:t xml:space="preserve"> </w:t>
      </w:r>
      <w:r w:rsidRPr="00D9058C">
        <w:rPr>
          <w:rFonts w:ascii="Tahoma" w:eastAsia="Calibri" w:hAnsi="Tahoma" w:cs="Tahoma"/>
          <w:color w:val="002060"/>
          <w:lang w:val="ro-RO"/>
        </w:rPr>
        <w:t>în i</w:t>
      </w:r>
      <w:r w:rsidRPr="00D9058C">
        <w:rPr>
          <w:rFonts w:ascii="Tahoma" w:eastAsia="Calibri" w:hAnsi="Tahoma" w:cs="Tahoma"/>
          <w:color w:val="002060"/>
          <w:spacing w:val="-1"/>
          <w:lang w:val="ro-RO"/>
        </w:rPr>
        <w:t>n</w:t>
      </w:r>
      <w:r w:rsidRPr="00D9058C">
        <w:rPr>
          <w:rFonts w:ascii="Tahoma" w:eastAsia="Calibri" w:hAnsi="Tahoma" w:cs="Tahoma"/>
          <w:color w:val="002060"/>
          <w:spacing w:val="-2"/>
          <w:lang w:val="ro-RO"/>
        </w:rPr>
        <w:t>t</w:t>
      </w:r>
      <w:r w:rsidRPr="00D9058C">
        <w:rPr>
          <w:rFonts w:ascii="Tahoma" w:eastAsia="Calibri" w:hAnsi="Tahoma" w:cs="Tahoma"/>
          <w:color w:val="002060"/>
          <w:lang w:val="ro-RO"/>
        </w:rPr>
        <w:t>egr</w:t>
      </w:r>
      <w:r w:rsidRPr="00D9058C">
        <w:rPr>
          <w:rFonts w:ascii="Tahoma" w:eastAsia="Calibri" w:hAnsi="Tahoma" w:cs="Tahoma"/>
          <w:color w:val="002060"/>
          <w:spacing w:val="-1"/>
          <w:lang w:val="ro-RO"/>
        </w:rPr>
        <w:t>a</w:t>
      </w:r>
      <w:r w:rsidRPr="00D9058C">
        <w:rPr>
          <w:rFonts w:ascii="Tahoma" w:eastAsia="Calibri" w:hAnsi="Tahoma" w:cs="Tahoma"/>
          <w:color w:val="002060"/>
          <w:lang w:val="ro-RO"/>
        </w:rPr>
        <w:t>lita</w:t>
      </w:r>
      <w:r w:rsidRPr="00D9058C">
        <w:rPr>
          <w:rFonts w:ascii="Tahoma" w:eastAsia="Calibri" w:hAnsi="Tahoma" w:cs="Tahoma"/>
          <w:color w:val="002060"/>
          <w:spacing w:val="-2"/>
          <w:lang w:val="ro-RO"/>
        </w:rPr>
        <w:t>t</w:t>
      </w:r>
      <w:r w:rsidRPr="00D9058C">
        <w:rPr>
          <w:rFonts w:ascii="Tahoma" w:eastAsia="Calibri" w:hAnsi="Tahoma" w:cs="Tahoma"/>
          <w:color w:val="002060"/>
          <w:lang w:val="ro-RO"/>
        </w:rPr>
        <w:t>e</w:t>
      </w:r>
      <w:r w:rsidRPr="00D9058C">
        <w:rPr>
          <w:rFonts w:ascii="Tahoma" w:eastAsia="Calibri" w:hAnsi="Tahoma" w:cs="Tahoma"/>
          <w:color w:val="002060"/>
          <w:spacing w:val="3"/>
          <w:lang w:val="ro-RO"/>
        </w:rPr>
        <w:t xml:space="preserve"> </w:t>
      </w:r>
      <w:r w:rsidRPr="00D9058C">
        <w:rPr>
          <w:rFonts w:ascii="Tahoma" w:eastAsia="Calibri" w:hAnsi="Tahoma" w:cs="Tahoma"/>
          <w:color w:val="002060"/>
          <w:spacing w:val="-1"/>
          <w:lang w:val="ro-RO"/>
        </w:rPr>
        <w:t>p</w:t>
      </w:r>
      <w:r w:rsidRPr="00D9058C">
        <w:rPr>
          <w:rFonts w:ascii="Tahoma" w:eastAsia="Calibri" w:hAnsi="Tahoma" w:cs="Tahoma"/>
          <w:color w:val="002060"/>
          <w:lang w:val="ro-RO"/>
        </w:rPr>
        <w:t>ri</w:t>
      </w:r>
      <w:r w:rsidRPr="00D9058C">
        <w:rPr>
          <w:rFonts w:ascii="Tahoma" w:eastAsia="Calibri" w:hAnsi="Tahoma" w:cs="Tahoma"/>
          <w:color w:val="002060"/>
          <w:spacing w:val="-1"/>
          <w:lang w:val="ro-RO"/>
        </w:rPr>
        <w:t>n</w:t>
      </w:r>
      <w:r w:rsidRPr="00D9058C">
        <w:rPr>
          <w:rFonts w:ascii="Tahoma" w:eastAsia="Calibri" w:hAnsi="Tahoma" w:cs="Tahoma"/>
          <w:color w:val="002060"/>
          <w:lang w:val="ro-RO"/>
        </w:rPr>
        <w:t>ci</w:t>
      </w:r>
      <w:r w:rsidRPr="00D9058C">
        <w:rPr>
          <w:rFonts w:ascii="Tahoma" w:eastAsia="Calibri" w:hAnsi="Tahoma" w:cs="Tahoma"/>
          <w:color w:val="002060"/>
          <w:spacing w:val="-1"/>
          <w:lang w:val="ro-RO"/>
        </w:rPr>
        <w:t>p</w:t>
      </w:r>
      <w:r w:rsidRPr="00D9058C">
        <w:rPr>
          <w:rFonts w:ascii="Tahoma" w:eastAsia="Calibri" w:hAnsi="Tahoma" w:cs="Tahoma"/>
          <w:color w:val="002060"/>
          <w:lang w:val="ro-RO"/>
        </w:rPr>
        <w:t>i</w:t>
      </w:r>
      <w:r w:rsidRPr="00D9058C">
        <w:rPr>
          <w:rFonts w:ascii="Tahoma" w:eastAsia="Calibri" w:hAnsi="Tahoma" w:cs="Tahoma"/>
          <w:color w:val="002060"/>
          <w:spacing w:val="-1"/>
          <w:lang w:val="ro-RO"/>
        </w:rPr>
        <w:t>u</w:t>
      </w:r>
      <w:r w:rsidRPr="00D9058C">
        <w:rPr>
          <w:rFonts w:ascii="Tahoma" w:eastAsia="Calibri" w:hAnsi="Tahoma" w:cs="Tahoma"/>
          <w:color w:val="002060"/>
          <w:lang w:val="ro-RO"/>
        </w:rPr>
        <w:t>l</w:t>
      </w:r>
      <w:r w:rsidRPr="00D9058C">
        <w:rPr>
          <w:rFonts w:ascii="Tahoma" w:eastAsia="Calibri" w:hAnsi="Tahoma" w:cs="Tahoma"/>
          <w:color w:val="002060"/>
          <w:spacing w:val="1"/>
          <w:lang w:val="ro-RO"/>
        </w:rPr>
        <w:t xml:space="preserve"> </w:t>
      </w:r>
      <w:r w:rsidRPr="00D9058C">
        <w:rPr>
          <w:rFonts w:ascii="Tahoma" w:eastAsia="Calibri" w:hAnsi="Tahoma" w:cs="Tahoma"/>
          <w:color w:val="002060"/>
          <w:spacing w:val="-1"/>
          <w:lang w:val="ro-RO"/>
        </w:rPr>
        <w:t>d</w:t>
      </w:r>
      <w:r w:rsidRPr="00D9058C">
        <w:rPr>
          <w:rFonts w:ascii="Tahoma" w:eastAsia="Calibri" w:hAnsi="Tahoma" w:cs="Tahoma"/>
          <w:color w:val="002060"/>
          <w:lang w:val="ro-RO"/>
        </w:rPr>
        <w:t>e</w:t>
      </w:r>
      <w:r w:rsidRPr="00D9058C">
        <w:rPr>
          <w:rFonts w:ascii="Tahoma" w:eastAsia="Calibri" w:hAnsi="Tahoma" w:cs="Tahoma"/>
          <w:color w:val="002060"/>
          <w:spacing w:val="2"/>
          <w:lang w:val="ro-RO"/>
        </w:rPr>
        <w:t xml:space="preserve"> </w:t>
      </w:r>
      <w:r w:rsidRPr="00D9058C">
        <w:rPr>
          <w:rFonts w:ascii="Tahoma" w:eastAsia="Calibri" w:hAnsi="Tahoma" w:cs="Tahoma"/>
          <w:color w:val="002060"/>
          <w:spacing w:val="1"/>
          <w:lang w:val="ro-RO"/>
        </w:rPr>
        <w:t>„</w:t>
      </w:r>
      <w:r w:rsidRPr="00D9058C">
        <w:rPr>
          <w:rFonts w:ascii="Tahoma" w:eastAsia="Calibri" w:hAnsi="Tahoma" w:cs="Tahoma"/>
          <w:color w:val="002060"/>
          <w:lang w:val="ro-RO"/>
        </w:rPr>
        <w:t>a</w:t>
      </w:r>
      <w:r w:rsidRPr="00D9058C">
        <w:rPr>
          <w:rFonts w:ascii="Tahoma" w:eastAsia="Calibri" w:hAnsi="Tahoma" w:cs="Tahoma"/>
          <w:color w:val="002060"/>
          <w:spacing w:val="1"/>
          <w:lang w:val="ro-RO"/>
        </w:rPr>
        <w:t xml:space="preserve"> </w:t>
      </w:r>
      <w:r w:rsidRPr="00D9058C">
        <w:rPr>
          <w:rFonts w:ascii="Tahoma" w:eastAsia="Calibri" w:hAnsi="Tahoma" w:cs="Tahoma"/>
          <w:color w:val="002060"/>
          <w:spacing w:val="-1"/>
          <w:lang w:val="ro-RO"/>
        </w:rPr>
        <w:t>n</w:t>
      </w:r>
      <w:r w:rsidRPr="00D9058C">
        <w:rPr>
          <w:rFonts w:ascii="Tahoma" w:eastAsia="Calibri" w:hAnsi="Tahoma" w:cs="Tahoma"/>
          <w:color w:val="002060"/>
          <w:lang w:val="ro-RO"/>
        </w:rPr>
        <w:t>u</w:t>
      </w:r>
      <w:r w:rsidRPr="00D9058C">
        <w:rPr>
          <w:rFonts w:ascii="Tahoma" w:eastAsia="Calibri" w:hAnsi="Tahoma" w:cs="Tahoma"/>
          <w:color w:val="002060"/>
          <w:spacing w:val="1"/>
          <w:lang w:val="ro-RO"/>
        </w:rPr>
        <w:t xml:space="preserve"> </w:t>
      </w:r>
      <w:r w:rsidRPr="00D9058C">
        <w:rPr>
          <w:rFonts w:ascii="Tahoma" w:eastAsia="Calibri" w:hAnsi="Tahoma" w:cs="Tahoma"/>
          <w:color w:val="002060"/>
          <w:spacing w:val="-1"/>
          <w:lang w:val="ro-RO"/>
        </w:rPr>
        <w:t>p</w:t>
      </w:r>
      <w:r w:rsidRPr="00D9058C">
        <w:rPr>
          <w:rFonts w:ascii="Tahoma" w:eastAsia="Calibri" w:hAnsi="Tahoma" w:cs="Tahoma"/>
          <w:color w:val="002060"/>
          <w:lang w:val="ro-RO"/>
        </w:rPr>
        <w:t>reju</w:t>
      </w:r>
      <w:r w:rsidRPr="00D9058C">
        <w:rPr>
          <w:rFonts w:ascii="Tahoma" w:eastAsia="Calibri" w:hAnsi="Tahoma" w:cs="Tahoma"/>
          <w:color w:val="002060"/>
          <w:spacing w:val="-1"/>
          <w:lang w:val="ro-RO"/>
        </w:rPr>
        <w:t>d</w:t>
      </w:r>
      <w:r w:rsidRPr="00D9058C">
        <w:rPr>
          <w:rFonts w:ascii="Tahoma" w:eastAsia="Calibri" w:hAnsi="Tahoma" w:cs="Tahoma"/>
          <w:color w:val="002060"/>
          <w:lang w:val="ro-RO"/>
        </w:rPr>
        <w:t>icia</w:t>
      </w:r>
      <w:r w:rsidRPr="00D9058C">
        <w:rPr>
          <w:rFonts w:ascii="Tahoma" w:eastAsia="Calibri" w:hAnsi="Tahoma" w:cs="Tahoma"/>
          <w:color w:val="002060"/>
          <w:spacing w:val="1"/>
          <w:lang w:val="ro-RO"/>
        </w:rPr>
        <w:t xml:space="preserve"> </w:t>
      </w:r>
      <w:r w:rsidRPr="00D9058C">
        <w:rPr>
          <w:rFonts w:ascii="Tahoma" w:eastAsia="Calibri" w:hAnsi="Tahoma" w:cs="Tahoma"/>
          <w:color w:val="002060"/>
          <w:lang w:val="ro-RO"/>
        </w:rPr>
        <w:t xml:space="preserve">în </w:t>
      </w:r>
      <w:r w:rsidRPr="00D9058C">
        <w:rPr>
          <w:rFonts w:ascii="Tahoma" w:eastAsia="Calibri" w:hAnsi="Tahoma" w:cs="Tahoma"/>
          <w:color w:val="002060"/>
          <w:spacing w:val="1"/>
          <w:lang w:val="ro-RO"/>
        </w:rPr>
        <w:t>mo</w:t>
      </w:r>
      <w:r w:rsidRPr="00D9058C">
        <w:rPr>
          <w:rFonts w:ascii="Tahoma" w:eastAsia="Calibri" w:hAnsi="Tahoma" w:cs="Tahoma"/>
          <w:color w:val="002060"/>
          <w:lang w:val="ro-RO"/>
        </w:rPr>
        <w:t>d</w:t>
      </w:r>
      <w:r w:rsidRPr="00D9058C">
        <w:rPr>
          <w:rFonts w:ascii="Tahoma" w:eastAsia="Calibri" w:hAnsi="Tahoma" w:cs="Tahoma"/>
          <w:color w:val="002060"/>
          <w:spacing w:val="1"/>
          <w:lang w:val="ro-RO"/>
        </w:rPr>
        <w:t xml:space="preserve"> </w:t>
      </w:r>
      <w:r w:rsidRPr="00D9058C">
        <w:rPr>
          <w:rFonts w:ascii="Tahoma" w:eastAsia="Calibri" w:hAnsi="Tahoma" w:cs="Tahoma"/>
          <w:color w:val="002060"/>
          <w:spacing w:val="-2"/>
          <w:lang w:val="ro-RO"/>
        </w:rPr>
        <w:t>s</w:t>
      </w:r>
      <w:r w:rsidRPr="00D9058C">
        <w:rPr>
          <w:rFonts w:ascii="Tahoma" w:eastAsia="Calibri" w:hAnsi="Tahoma" w:cs="Tahoma"/>
          <w:color w:val="002060"/>
          <w:lang w:val="ro-RO"/>
        </w:rPr>
        <w:t>e</w:t>
      </w:r>
      <w:r w:rsidRPr="00D9058C">
        <w:rPr>
          <w:rFonts w:ascii="Tahoma" w:eastAsia="Calibri" w:hAnsi="Tahoma" w:cs="Tahoma"/>
          <w:color w:val="002060"/>
          <w:spacing w:val="1"/>
          <w:lang w:val="ro-RO"/>
        </w:rPr>
        <w:t>m</w:t>
      </w:r>
      <w:r w:rsidRPr="00D9058C">
        <w:rPr>
          <w:rFonts w:ascii="Tahoma" w:eastAsia="Calibri" w:hAnsi="Tahoma" w:cs="Tahoma"/>
          <w:color w:val="002060"/>
          <w:spacing w:val="-1"/>
          <w:lang w:val="ro-RO"/>
        </w:rPr>
        <w:t>n</w:t>
      </w:r>
      <w:r w:rsidRPr="00D9058C">
        <w:rPr>
          <w:rFonts w:ascii="Tahoma" w:eastAsia="Calibri" w:hAnsi="Tahoma" w:cs="Tahoma"/>
          <w:color w:val="002060"/>
          <w:lang w:val="ro-RO"/>
        </w:rPr>
        <w:t>if</w:t>
      </w:r>
      <w:r w:rsidRPr="00D9058C">
        <w:rPr>
          <w:rFonts w:ascii="Tahoma" w:eastAsia="Calibri" w:hAnsi="Tahoma" w:cs="Tahoma"/>
          <w:color w:val="002060"/>
          <w:spacing w:val="-1"/>
          <w:lang w:val="ro-RO"/>
        </w:rPr>
        <w:t>i</w:t>
      </w:r>
      <w:r w:rsidRPr="00D9058C">
        <w:rPr>
          <w:rFonts w:ascii="Tahoma" w:eastAsia="Calibri" w:hAnsi="Tahoma" w:cs="Tahoma"/>
          <w:color w:val="002060"/>
          <w:spacing w:val="-2"/>
          <w:lang w:val="ro-RO"/>
        </w:rPr>
        <w:t>c</w:t>
      </w:r>
      <w:r w:rsidRPr="00D9058C">
        <w:rPr>
          <w:rFonts w:ascii="Tahoma" w:eastAsia="Calibri" w:hAnsi="Tahoma" w:cs="Tahoma"/>
          <w:color w:val="002060"/>
          <w:lang w:val="ro-RO"/>
        </w:rPr>
        <w:t>ati</w:t>
      </w:r>
      <w:r w:rsidRPr="00D9058C">
        <w:rPr>
          <w:rFonts w:ascii="Tahoma" w:eastAsia="Calibri" w:hAnsi="Tahoma" w:cs="Tahoma"/>
          <w:color w:val="002060"/>
          <w:spacing w:val="-2"/>
          <w:lang w:val="ro-RO"/>
        </w:rPr>
        <w:t>v</w:t>
      </w:r>
      <w:r w:rsidRPr="00D9058C">
        <w:rPr>
          <w:rFonts w:ascii="Tahoma" w:eastAsia="Calibri" w:hAnsi="Tahoma" w:cs="Tahoma"/>
          <w:color w:val="002060"/>
          <w:lang w:val="ro-RO"/>
        </w:rPr>
        <w:t>”</w:t>
      </w:r>
      <w:r w:rsidRPr="00D9058C">
        <w:rPr>
          <w:rFonts w:ascii="Tahoma" w:eastAsia="Calibri" w:hAnsi="Tahoma" w:cs="Tahoma"/>
          <w:color w:val="002060"/>
          <w:spacing w:val="6"/>
          <w:lang w:val="ro-RO"/>
        </w:rPr>
        <w:t xml:space="preserve"> </w:t>
      </w:r>
      <w:r w:rsidRPr="00D9058C">
        <w:rPr>
          <w:rFonts w:ascii="Tahoma" w:eastAsia="Calibri" w:hAnsi="Tahoma" w:cs="Tahoma"/>
          <w:color w:val="002060"/>
          <w:spacing w:val="-2"/>
          <w:lang w:val="ro-RO"/>
        </w:rPr>
        <w:t>(</w:t>
      </w:r>
      <w:r w:rsidRPr="00D9058C">
        <w:rPr>
          <w:rFonts w:ascii="Tahoma" w:eastAsia="Calibri" w:hAnsi="Tahoma" w:cs="Tahoma"/>
          <w:color w:val="002060"/>
          <w:spacing w:val="-1"/>
          <w:lang w:val="ro-RO"/>
        </w:rPr>
        <w:t>DN</w:t>
      </w:r>
      <w:r w:rsidRPr="00D9058C">
        <w:rPr>
          <w:rFonts w:ascii="Tahoma" w:eastAsia="Calibri" w:hAnsi="Tahoma" w:cs="Tahoma"/>
          <w:color w:val="002060"/>
          <w:lang w:val="ro-RO"/>
        </w:rPr>
        <w:t>SH –</w:t>
      </w:r>
      <w:r w:rsidRPr="00D9058C">
        <w:rPr>
          <w:rFonts w:ascii="Tahoma" w:eastAsia="Calibri" w:hAnsi="Tahoma" w:cs="Tahoma"/>
          <w:color w:val="002060"/>
          <w:spacing w:val="2"/>
          <w:lang w:val="ro-RO"/>
        </w:rPr>
        <w:t xml:space="preserve"> </w:t>
      </w:r>
      <w:r w:rsidRPr="00D9058C">
        <w:rPr>
          <w:rFonts w:ascii="Tahoma" w:eastAsia="Calibri" w:hAnsi="Tahoma" w:cs="Tahoma"/>
          <w:color w:val="002060"/>
          <w:spacing w:val="1"/>
          <w:lang w:val="ro-RO"/>
        </w:rPr>
        <w:t>„</w:t>
      </w:r>
      <w:r w:rsidRPr="00D9058C">
        <w:rPr>
          <w:rFonts w:ascii="Tahoma" w:eastAsia="Calibri" w:hAnsi="Tahoma" w:cs="Tahoma"/>
          <w:color w:val="002060"/>
          <w:spacing w:val="-1"/>
          <w:lang w:val="ro-RO"/>
        </w:rPr>
        <w:t>D</w:t>
      </w:r>
      <w:r w:rsidRPr="00D9058C">
        <w:rPr>
          <w:rFonts w:ascii="Tahoma" w:eastAsia="Calibri" w:hAnsi="Tahoma" w:cs="Tahoma"/>
          <w:color w:val="002060"/>
          <w:lang w:val="ro-RO"/>
        </w:rPr>
        <w:t>o</w:t>
      </w:r>
      <w:r w:rsidRPr="00D9058C">
        <w:rPr>
          <w:rFonts w:ascii="Tahoma" w:eastAsia="Calibri" w:hAnsi="Tahoma" w:cs="Tahoma"/>
          <w:color w:val="002060"/>
          <w:spacing w:val="2"/>
          <w:lang w:val="ro-RO"/>
        </w:rPr>
        <w:t xml:space="preserve"> </w:t>
      </w:r>
      <w:r w:rsidRPr="00D9058C">
        <w:rPr>
          <w:rFonts w:ascii="Tahoma" w:eastAsia="Calibri" w:hAnsi="Tahoma" w:cs="Tahoma"/>
          <w:color w:val="002060"/>
          <w:spacing w:val="-1"/>
          <w:lang w:val="ro-RO"/>
        </w:rPr>
        <w:t>N</w:t>
      </w:r>
      <w:r w:rsidRPr="00D9058C">
        <w:rPr>
          <w:rFonts w:ascii="Tahoma" w:eastAsia="Calibri" w:hAnsi="Tahoma" w:cs="Tahoma"/>
          <w:color w:val="002060"/>
          <w:lang w:val="ro-RO"/>
        </w:rPr>
        <w:t>o</w:t>
      </w:r>
      <w:r w:rsidRPr="00D9058C">
        <w:rPr>
          <w:rFonts w:ascii="Tahoma" w:eastAsia="Calibri" w:hAnsi="Tahoma" w:cs="Tahoma"/>
          <w:color w:val="002060"/>
          <w:spacing w:val="2"/>
          <w:lang w:val="ro-RO"/>
        </w:rPr>
        <w:t xml:space="preserve"> </w:t>
      </w:r>
      <w:r w:rsidRPr="00D9058C">
        <w:rPr>
          <w:rFonts w:ascii="Tahoma" w:eastAsia="Calibri" w:hAnsi="Tahoma" w:cs="Tahoma"/>
          <w:color w:val="002060"/>
          <w:lang w:val="ro-RO"/>
        </w:rPr>
        <w:t>S</w:t>
      </w:r>
      <w:r w:rsidRPr="00D9058C">
        <w:rPr>
          <w:rFonts w:ascii="Tahoma" w:eastAsia="Calibri" w:hAnsi="Tahoma" w:cs="Tahoma"/>
          <w:color w:val="002060"/>
          <w:spacing w:val="-1"/>
          <w:lang w:val="ro-RO"/>
        </w:rPr>
        <w:t>ign</w:t>
      </w:r>
      <w:r w:rsidRPr="00D9058C">
        <w:rPr>
          <w:rFonts w:ascii="Tahoma" w:eastAsia="Calibri" w:hAnsi="Tahoma" w:cs="Tahoma"/>
          <w:color w:val="002060"/>
          <w:lang w:val="ro-RO"/>
        </w:rPr>
        <w:t>if</w:t>
      </w:r>
      <w:r w:rsidRPr="00D9058C">
        <w:rPr>
          <w:rFonts w:ascii="Tahoma" w:eastAsia="Calibri" w:hAnsi="Tahoma" w:cs="Tahoma"/>
          <w:color w:val="002060"/>
          <w:spacing w:val="-1"/>
          <w:lang w:val="ro-RO"/>
        </w:rPr>
        <w:t>i</w:t>
      </w:r>
      <w:r w:rsidRPr="00D9058C">
        <w:rPr>
          <w:rFonts w:ascii="Tahoma" w:eastAsia="Calibri" w:hAnsi="Tahoma" w:cs="Tahoma"/>
          <w:color w:val="002060"/>
          <w:lang w:val="ro-RO"/>
        </w:rPr>
        <w:t>ca</w:t>
      </w:r>
      <w:r w:rsidRPr="00D9058C">
        <w:rPr>
          <w:rFonts w:ascii="Tahoma" w:eastAsia="Calibri" w:hAnsi="Tahoma" w:cs="Tahoma"/>
          <w:color w:val="002060"/>
          <w:spacing w:val="-1"/>
          <w:lang w:val="ro-RO"/>
        </w:rPr>
        <w:t>n</w:t>
      </w:r>
      <w:r w:rsidRPr="00D9058C">
        <w:rPr>
          <w:rFonts w:ascii="Tahoma" w:eastAsia="Calibri" w:hAnsi="Tahoma" w:cs="Tahoma"/>
          <w:color w:val="002060"/>
          <w:lang w:val="ro-RO"/>
        </w:rPr>
        <w:t xml:space="preserve">t </w:t>
      </w:r>
      <w:r w:rsidRPr="00D9058C">
        <w:rPr>
          <w:rFonts w:ascii="Tahoma" w:eastAsia="Calibri" w:hAnsi="Tahoma" w:cs="Tahoma"/>
          <w:color w:val="002060"/>
          <w:spacing w:val="-1"/>
          <w:lang w:val="ro-RO"/>
        </w:rPr>
        <w:t>H</w:t>
      </w:r>
      <w:r w:rsidRPr="00D9058C">
        <w:rPr>
          <w:rFonts w:ascii="Tahoma" w:eastAsia="Calibri" w:hAnsi="Tahoma" w:cs="Tahoma"/>
          <w:color w:val="002060"/>
          <w:lang w:val="ro-RO"/>
        </w:rPr>
        <w:t>arm</w:t>
      </w:r>
      <w:r w:rsidRPr="00D9058C">
        <w:rPr>
          <w:rFonts w:ascii="Tahoma" w:eastAsia="Calibri" w:hAnsi="Tahoma" w:cs="Tahoma"/>
          <w:color w:val="002060"/>
          <w:spacing w:val="-1"/>
          <w:lang w:val="ro-RO"/>
        </w:rPr>
        <w:t>”</w:t>
      </w:r>
      <w:r w:rsidRPr="00D9058C">
        <w:rPr>
          <w:rFonts w:ascii="Tahoma" w:eastAsia="Calibri" w:hAnsi="Tahoma" w:cs="Tahoma"/>
          <w:color w:val="002060"/>
          <w:lang w:val="ro-RO"/>
        </w:rPr>
        <w:t>),</w:t>
      </w:r>
      <w:r w:rsidRPr="00D9058C">
        <w:rPr>
          <w:rFonts w:ascii="Tahoma" w:eastAsia="Calibri" w:hAnsi="Tahoma" w:cs="Tahoma"/>
          <w:color w:val="002060"/>
          <w:spacing w:val="4"/>
          <w:lang w:val="ro-RO"/>
        </w:rPr>
        <w:t xml:space="preserve"> </w:t>
      </w:r>
      <w:r w:rsidRPr="00D9058C">
        <w:rPr>
          <w:rFonts w:ascii="Tahoma" w:eastAsia="Calibri" w:hAnsi="Tahoma" w:cs="Tahoma"/>
          <w:color w:val="002060"/>
          <w:lang w:val="ro-RO"/>
        </w:rPr>
        <w:t>în c</w:t>
      </w:r>
      <w:r w:rsidRPr="00D9058C">
        <w:rPr>
          <w:rFonts w:ascii="Tahoma" w:eastAsia="Calibri" w:hAnsi="Tahoma" w:cs="Tahoma"/>
          <w:color w:val="002060"/>
          <w:spacing w:val="1"/>
          <w:lang w:val="ro-RO"/>
        </w:rPr>
        <w:t>o</w:t>
      </w:r>
      <w:r w:rsidRPr="00D9058C">
        <w:rPr>
          <w:rFonts w:ascii="Tahoma" w:eastAsia="Calibri" w:hAnsi="Tahoma" w:cs="Tahoma"/>
          <w:color w:val="002060"/>
          <w:spacing w:val="-1"/>
          <w:lang w:val="ro-RO"/>
        </w:rPr>
        <w:t>n</w:t>
      </w:r>
      <w:r w:rsidRPr="00D9058C">
        <w:rPr>
          <w:rFonts w:ascii="Tahoma" w:eastAsia="Calibri" w:hAnsi="Tahoma" w:cs="Tahoma"/>
          <w:color w:val="002060"/>
          <w:spacing w:val="-3"/>
          <w:lang w:val="ro-RO"/>
        </w:rPr>
        <w:t>f</w:t>
      </w:r>
      <w:r w:rsidRPr="00D9058C">
        <w:rPr>
          <w:rFonts w:ascii="Tahoma" w:eastAsia="Calibri" w:hAnsi="Tahoma" w:cs="Tahoma"/>
          <w:color w:val="002060"/>
          <w:spacing w:val="1"/>
          <w:lang w:val="ro-RO"/>
        </w:rPr>
        <w:t>o</w:t>
      </w:r>
      <w:r w:rsidRPr="00D9058C">
        <w:rPr>
          <w:rFonts w:ascii="Tahoma" w:eastAsia="Calibri" w:hAnsi="Tahoma" w:cs="Tahoma"/>
          <w:color w:val="002060"/>
          <w:spacing w:val="-3"/>
          <w:lang w:val="ro-RO"/>
        </w:rPr>
        <w:t>r</w:t>
      </w:r>
      <w:r w:rsidRPr="00D9058C">
        <w:rPr>
          <w:rFonts w:ascii="Tahoma" w:eastAsia="Calibri" w:hAnsi="Tahoma" w:cs="Tahoma"/>
          <w:color w:val="002060"/>
          <w:spacing w:val="1"/>
          <w:lang w:val="ro-RO"/>
        </w:rPr>
        <w:t>m</w:t>
      </w:r>
      <w:r w:rsidRPr="00D9058C">
        <w:rPr>
          <w:rFonts w:ascii="Tahoma" w:eastAsia="Calibri" w:hAnsi="Tahoma" w:cs="Tahoma"/>
          <w:color w:val="002060"/>
          <w:lang w:val="ro-RO"/>
        </w:rPr>
        <w:t>ita</w:t>
      </w:r>
      <w:r w:rsidRPr="00D9058C">
        <w:rPr>
          <w:rFonts w:ascii="Tahoma" w:eastAsia="Calibri" w:hAnsi="Tahoma" w:cs="Tahoma"/>
          <w:color w:val="002060"/>
          <w:spacing w:val="-2"/>
          <w:lang w:val="ro-RO"/>
        </w:rPr>
        <w:t>t</w:t>
      </w:r>
      <w:r w:rsidRPr="00D9058C">
        <w:rPr>
          <w:rFonts w:ascii="Tahoma" w:eastAsia="Calibri" w:hAnsi="Tahoma" w:cs="Tahoma"/>
          <w:color w:val="002060"/>
          <w:lang w:val="ro-RO"/>
        </w:rPr>
        <w:t>e</w:t>
      </w:r>
      <w:r w:rsidRPr="00D9058C">
        <w:rPr>
          <w:rFonts w:ascii="Tahoma" w:eastAsia="Calibri" w:hAnsi="Tahoma" w:cs="Tahoma"/>
          <w:color w:val="002060"/>
          <w:spacing w:val="4"/>
          <w:lang w:val="ro-RO"/>
        </w:rPr>
        <w:t xml:space="preserve"> </w:t>
      </w:r>
      <w:r w:rsidRPr="00D9058C">
        <w:rPr>
          <w:rFonts w:ascii="Tahoma" w:eastAsia="Calibri" w:hAnsi="Tahoma" w:cs="Tahoma"/>
          <w:color w:val="002060"/>
          <w:lang w:val="ro-RO"/>
        </w:rPr>
        <w:t>cu</w:t>
      </w:r>
      <w:r w:rsidRPr="00D9058C">
        <w:rPr>
          <w:rFonts w:ascii="Tahoma" w:eastAsia="Calibri" w:hAnsi="Tahoma" w:cs="Tahoma"/>
          <w:color w:val="002060"/>
          <w:spacing w:val="2"/>
          <w:lang w:val="ro-RO"/>
        </w:rPr>
        <w:t xml:space="preserve"> </w:t>
      </w:r>
      <w:r w:rsidRPr="00D9058C">
        <w:rPr>
          <w:rFonts w:ascii="Tahoma" w:eastAsia="Calibri" w:hAnsi="Tahoma" w:cs="Tahoma"/>
          <w:i/>
          <w:color w:val="002060"/>
          <w:lang w:val="ro-RO"/>
        </w:rPr>
        <w:t>Com</w:t>
      </w:r>
      <w:r w:rsidRPr="00D9058C">
        <w:rPr>
          <w:rFonts w:ascii="Tahoma" w:eastAsia="Calibri" w:hAnsi="Tahoma" w:cs="Tahoma"/>
          <w:i/>
          <w:color w:val="002060"/>
          <w:spacing w:val="-1"/>
          <w:lang w:val="ro-RO"/>
        </w:rPr>
        <w:t>un</w:t>
      </w:r>
      <w:r w:rsidRPr="00D9058C">
        <w:rPr>
          <w:rFonts w:ascii="Tahoma" w:eastAsia="Calibri" w:hAnsi="Tahoma" w:cs="Tahoma"/>
          <w:i/>
          <w:color w:val="002060"/>
          <w:lang w:val="ro-RO"/>
        </w:rPr>
        <w:t>i</w:t>
      </w:r>
      <w:r w:rsidRPr="00D9058C">
        <w:rPr>
          <w:rFonts w:ascii="Tahoma" w:eastAsia="Calibri" w:hAnsi="Tahoma" w:cs="Tahoma"/>
          <w:i/>
          <w:color w:val="002060"/>
          <w:spacing w:val="-1"/>
          <w:lang w:val="ro-RO"/>
        </w:rPr>
        <w:t>ca</w:t>
      </w:r>
      <w:r w:rsidRPr="00D9058C">
        <w:rPr>
          <w:rFonts w:ascii="Tahoma" w:eastAsia="Calibri" w:hAnsi="Tahoma" w:cs="Tahoma"/>
          <w:i/>
          <w:color w:val="002060"/>
          <w:spacing w:val="1"/>
          <w:lang w:val="ro-RO"/>
        </w:rPr>
        <w:t>r</w:t>
      </w:r>
      <w:r w:rsidRPr="00D9058C">
        <w:rPr>
          <w:rFonts w:ascii="Tahoma" w:eastAsia="Calibri" w:hAnsi="Tahoma" w:cs="Tahoma"/>
          <w:i/>
          <w:color w:val="002060"/>
          <w:lang w:val="ro-RO"/>
        </w:rPr>
        <w:t>ea</w:t>
      </w:r>
      <w:r w:rsidRPr="00D9058C">
        <w:rPr>
          <w:rFonts w:ascii="Tahoma" w:eastAsia="Calibri" w:hAnsi="Tahoma" w:cs="Tahoma"/>
          <w:i/>
          <w:color w:val="002060"/>
          <w:spacing w:val="1"/>
          <w:lang w:val="ro-RO"/>
        </w:rPr>
        <w:t xml:space="preserve"> </w:t>
      </w:r>
      <w:r w:rsidRPr="00D9058C">
        <w:rPr>
          <w:rFonts w:ascii="Tahoma" w:eastAsia="Calibri" w:hAnsi="Tahoma" w:cs="Tahoma"/>
          <w:i/>
          <w:color w:val="002060"/>
          <w:lang w:val="ro-RO"/>
        </w:rPr>
        <w:t>Comis</w:t>
      </w:r>
      <w:r w:rsidRPr="00D9058C">
        <w:rPr>
          <w:rFonts w:ascii="Tahoma" w:eastAsia="Calibri" w:hAnsi="Tahoma" w:cs="Tahoma"/>
          <w:i/>
          <w:color w:val="002060"/>
          <w:spacing w:val="-3"/>
          <w:lang w:val="ro-RO"/>
        </w:rPr>
        <w:t>i</w:t>
      </w:r>
      <w:r w:rsidRPr="00D9058C">
        <w:rPr>
          <w:rFonts w:ascii="Tahoma" w:eastAsia="Calibri" w:hAnsi="Tahoma" w:cs="Tahoma"/>
          <w:i/>
          <w:color w:val="002060"/>
          <w:lang w:val="ro-RO"/>
        </w:rPr>
        <w:t>ei</w:t>
      </w:r>
      <w:r w:rsidRPr="00D9058C">
        <w:rPr>
          <w:rFonts w:ascii="Tahoma" w:eastAsia="Calibri" w:hAnsi="Tahoma" w:cs="Tahoma"/>
          <w:i/>
          <w:color w:val="002060"/>
          <w:spacing w:val="4"/>
          <w:lang w:val="ro-RO"/>
        </w:rPr>
        <w:t xml:space="preserve"> </w:t>
      </w:r>
      <w:r w:rsidRPr="00D9058C">
        <w:rPr>
          <w:rFonts w:ascii="Tahoma" w:eastAsia="Calibri" w:hAnsi="Tahoma" w:cs="Tahoma"/>
          <w:i/>
          <w:color w:val="002060"/>
          <w:lang w:val="ro-RO"/>
        </w:rPr>
        <w:t>-</w:t>
      </w:r>
      <w:r w:rsidRPr="00D9058C">
        <w:rPr>
          <w:rFonts w:ascii="Tahoma" w:eastAsia="Calibri" w:hAnsi="Tahoma" w:cs="Tahoma"/>
          <w:i/>
          <w:color w:val="002060"/>
          <w:spacing w:val="1"/>
          <w:lang w:val="ro-RO"/>
        </w:rPr>
        <w:t xml:space="preserve"> </w:t>
      </w:r>
      <w:r w:rsidRPr="00D9058C">
        <w:rPr>
          <w:rFonts w:ascii="Tahoma" w:eastAsia="Calibri" w:hAnsi="Tahoma" w:cs="Tahoma"/>
          <w:i/>
          <w:color w:val="002060"/>
          <w:lang w:val="ro-RO"/>
        </w:rPr>
        <w:t>O</w:t>
      </w:r>
      <w:r w:rsidRPr="00D9058C">
        <w:rPr>
          <w:rFonts w:ascii="Tahoma" w:eastAsia="Calibri" w:hAnsi="Tahoma" w:cs="Tahoma"/>
          <w:i/>
          <w:color w:val="002060"/>
          <w:spacing w:val="-2"/>
          <w:lang w:val="ro-RO"/>
        </w:rPr>
        <w:t>r</w:t>
      </w:r>
      <w:r w:rsidRPr="00D9058C">
        <w:rPr>
          <w:rFonts w:ascii="Tahoma" w:eastAsia="Calibri" w:hAnsi="Tahoma" w:cs="Tahoma"/>
          <w:i/>
          <w:color w:val="002060"/>
          <w:lang w:val="ro-RO"/>
        </w:rPr>
        <w:t>ie</w:t>
      </w:r>
      <w:r w:rsidRPr="00D9058C">
        <w:rPr>
          <w:rFonts w:ascii="Tahoma" w:eastAsia="Calibri" w:hAnsi="Tahoma" w:cs="Tahoma"/>
          <w:i/>
          <w:color w:val="002060"/>
          <w:spacing w:val="-1"/>
          <w:lang w:val="ro-RO"/>
        </w:rPr>
        <w:t>n</w:t>
      </w:r>
      <w:r w:rsidRPr="00D9058C">
        <w:rPr>
          <w:rFonts w:ascii="Tahoma" w:eastAsia="Calibri" w:hAnsi="Tahoma" w:cs="Tahoma"/>
          <w:i/>
          <w:color w:val="002060"/>
          <w:lang w:val="ro-RO"/>
        </w:rPr>
        <w:t>tă</w:t>
      </w:r>
      <w:r w:rsidRPr="00D9058C">
        <w:rPr>
          <w:rFonts w:ascii="Tahoma" w:eastAsia="Calibri" w:hAnsi="Tahoma" w:cs="Tahoma"/>
          <w:i/>
          <w:color w:val="002060"/>
          <w:spacing w:val="1"/>
          <w:lang w:val="ro-RO"/>
        </w:rPr>
        <w:t>r</w:t>
      </w:r>
      <w:r w:rsidRPr="00D9058C">
        <w:rPr>
          <w:rFonts w:ascii="Tahoma" w:eastAsia="Calibri" w:hAnsi="Tahoma" w:cs="Tahoma"/>
          <w:i/>
          <w:color w:val="002060"/>
          <w:lang w:val="ro-RO"/>
        </w:rPr>
        <w:t>i</w:t>
      </w:r>
      <w:r w:rsidRPr="00D9058C">
        <w:rPr>
          <w:rFonts w:ascii="Tahoma" w:eastAsia="Calibri" w:hAnsi="Tahoma" w:cs="Tahoma"/>
          <w:i/>
          <w:color w:val="002060"/>
          <w:spacing w:val="1"/>
          <w:lang w:val="ro-RO"/>
        </w:rPr>
        <w:t xml:space="preserve"> </w:t>
      </w:r>
      <w:r w:rsidRPr="00D9058C">
        <w:rPr>
          <w:rFonts w:ascii="Tahoma" w:eastAsia="Calibri" w:hAnsi="Tahoma" w:cs="Tahoma"/>
          <w:i/>
          <w:color w:val="002060"/>
          <w:lang w:val="ro-RO"/>
        </w:rPr>
        <w:t>teh</w:t>
      </w:r>
      <w:r w:rsidRPr="00D9058C">
        <w:rPr>
          <w:rFonts w:ascii="Tahoma" w:eastAsia="Calibri" w:hAnsi="Tahoma" w:cs="Tahoma"/>
          <w:i/>
          <w:color w:val="002060"/>
          <w:spacing w:val="-1"/>
          <w:lang w:val="ro-RO"/>
        </w:rPr>
        <w:t>n</w:t>
      </w:r>
      <w:r w:rsidRPr="00D9058C">
        <w:rPr>
          <w:rFonts w:ascii="Tahoma" w:eastAsia="Calibri" w:hAnsi="Tahoma" w:cs="Tahoma"/>
          <w:i/>
          <w:color w:val="002060"/>
          <w:lang w:val="ro-RO"/>
        </w:rPr>
        <w:t>i</w:t>
      </w:r>
      <w:r w:rsidRPr="00D9058C">
        <w:rPr>
          <w:rFonts w:ascii="Tahoma" w:eastAsia="Calibri" w:hAnsi="Tahoma" w:cs="Tahoma"/>
          <w:i/>
          <w:color w:val="002060"/>
          <w:spacing w:val="-1"/>
          <w:lang w:val="ro-RO"/>
        </w:rPr>
        <w:t>c</w:t>
      </w:r>
      <w:r w:rsidRPr="00D9058C">
        <w:rPr>
          <w:rFonts w:ascii="Tahoma" w:eastAsia="Calibri" w:hAnsi="Tahoma" w:cs="Tahoma"/>
          <w:i/>
          <w:color w:val="002060"/>
          <w:lang w:val="ro-RO"/>
        </w:rPr>
        <w:t>e</w:t>
      </w:r>
      <w:r w:rsidRPr="00D9058C">
        <w:rPr>
          <w:rFonts w:ascii="Tahoma" w:eastAsia="Calibri" w:hAnsi="Tahoma" w:cs="Tahoma"/>
          <w:i/>
          <w:color w:val="002060"/>
          <w:spacing w:val="4"/>
          <w:lang w:val="ro-RO"/>
        </w:rPr>
        <w:t xml:space="preserve"> </w:t>
      </w:r>
      <w:r w:rsidRPr="00D9058C">
        <w:rPr>
          <w:rFonts w:ascii="Tahoma" w:eastAsia="Calibri" w:hAnsi="Tahoma" w:cs="Tahoma"/>
          <w:i/>
          <w:color w:val="002060"/>
          <w:spacing w:val="-1"/>
          <w:lang w:val="ro-RO"/>
        </w:rPr>
        <w:t>p</w:t>
      </w:r>
      <w:r w:rsidRPr="00D9058C">
        <w:rPr>
          <w:rFonts w:ascii="Tahoma" w:eastAsia="Calibri" w:hAnsi="Tahoma" w:cs="Tahoma"/>
          <w:i/>
          <w:color w:val="002060"/>
          <w:spacing w:val="1"/>
          <w:lang w:val="ro-RO"/>
        </w:rPr>
        <w:t>r</w:t>
      </w:r>
      <w:r w:rsidRPr="00D9058C">
        <w:rPr>
          <w:rFonts w:ascii="Tahoma" w:eastAsia="Calibri" w:hAnsi="Tahoma" w:cs="Tahoma"/>
          <w:i/>
          <w:color w:val="002060"/>
          <w:spacing w:val="-3"/>
          <w:lang w:val="ro-RO"/>
        </w:rPr>
        <w:t>i</w:t>
      </w:r>
      <w:r w:rsidRPr="00D9058C">
        <w:rPr>
          <w:rFonts w:ascii="Tahoma" w:eastAsia="Calibri" w:hAnsi="Tahoma" w:cs="Tahoma"/>
          <w:i/>
          <w:color w:val="002060"/>
          <w:lang w:val="ro-RO"/>
        </w:rPr>
        <w:t>vi</w:t>
      </w:r>
      <w:r w:rsidRPr="00D9058C">
        <w:rPr>
          <w:rFonts w:ascii="Tahoma" w:eastAsia="Calibri" w:hAnsi="Tahoma" w:cs="Tahoma"/>
          <w:i/>
          <w:color w:val="002060"/>
          <w:spacing w:val="-1"/>
          <w:lang w:val="ro-RO"/>
        </w:rPr>
        <w:t>n</w:t>
      </w:r>
      <w:r w:rsidRPr="00D9058C">
        <w:rPr>
          <w:rFonts w:ascii="Tahoma" w:eastAsia="Calibri" w:hAnsi="Tahoma" w:cs="Tahoma"/>
          <w:i/>
          <w:color w:val="002060"/>
          <w:lang w:val="ro-RO"/>
        </w:rPr>
        <w:t>d</w:t>
      </w:r>
      <w:r w:rsidRPr="00D9058C">
        <w:rPr>
          <w:rFonts w:ascii="Tahoma" w:eastAsia="Calibri" w:hAnsi="Tahoma" w:cs="Tahoma"/>
          <w:i/>
          <w:color w:val="002060"/>
          <w:spacing w:val="3"/>
          <w:lang w:val="ro-RO"/>
        </w:rPr>
        <w:t xml:space="preserve"> </w:t>
      </w:r>
      <w:r w:rsidRPr="00D9058C">
        <w:rPr>
          <w:rFonts w:ascii="Tahoma" w:eastAsia="Calibri" w:hAnsi="Tahoma" w:cs="Tahoma"/>
          <w:i/>
          <w:color w:val="002060"/>
          <w:spacing w:val="-1"/>
          <w:lang w:val="ro-RO"/>
        </w:rPr>
        <w:t>ap</w:t>
      </w:r>
      <w:r w:rsidRPr="00D9058C">
        <w:rPr>
          <w:rFonts w:ascii="Tahoma" w:eastAsia="Calibri" w:hAnsi="Tahoma" w:cs="Tahoma"/>
          <w:i/>
          <w:color w:val="002060"/>
          <w:lang w:val="ro-RO"/>
        </w:rPr>
        <w:t>l</w:t>
      </w:r>
      <w:r w:rsidRPr="00D9058C">
        <w:rPr>
          <w:rFonts w:ascii="Tahoma" w:eastAsia="Calibri" w:hAnsi="Tahoma" w:cs="Tahoma"/>
          <w:i/>
          <w:color w:val="002060"/>
          <w:spacing w:val="-1"/>
          <w:lang w:val="ro-RO"/>
        </w:rPr>
        <w:t>i</w:t>
      </w:r>
      <w:r w:rsidRPr="00D9058C">
        <w:rPr>
          <w:rFonts w:ascii="Tahoma" w:eastAsia="Calibri" w:hAnsi="Tahoma" w:cs="Tahoma"/>
          <w:i/>
          <w:color w:val="002060"/>
          <w:lang w:val="ro-RO"/>
        </w:rPr>
        <w:t>c</w:t>
      </w:r>
      <w:r w:rsidRPr="00D9058C">
        <w:rPr>
          <w:rFonts w:ascii="Tahoma" w:eastAsia="Calibri" w:hAnsi="Tahoma" w:cs="Tahoma"/>
          <w:i/>
          <w:color w:val="002060"/>
          <w:spacing w:val="-1"/>
          <w:lang w:val="ro-RO"/>
        </w:rPr>
        <w:t>a</w:t>
      </w:r>
      <w:r w:rsidRPr="00D9058C">
        <w:rPr>
          <w:rFonts w:ascii="Tahoma" w:eastAsia="Calibri" w:hAnsi="Tahoma" w:cs="Tahoma"/>
          <w:i/>
          <w:color w:val="002060"/>
          <w:spacing w:val="1"/>
          <w:lang w:val="ro-RO"/>
        </w:rPr>
        <w:t>r</w:t>
      </w:r>
      <w:r w:rsidRPr="00D9058C">
        <w:rPr>
          <w:rFonts w:ascii="Tahoma" w:eastAsia="Calibri" w:hAnsi="Tahoma" w:cs="Tahoma"/>
          <w:i/>
          <w:color w:val="002060"/>
          <w:lang w:val="ro-RO"/>
        </w:rPr>
        <w:t>ea</w:t>
      </w:r>
      <w:r w:rsidRPr="00D9058C">
        <w:rPr>
          <w:rFonts w:ascii="Tahoma" w:eastAsia="Calibri" w:hAnsi="Tahoma" w:cs="Tahoma"/>
          <w:i/>
          <w:color w:val="002060"/>
          <w:spacing w:val="3"/>
          <w:lang w:val="ro-RO"/>
        </w:rPr>
        <w:t xml:space="preserve"> </w:t>
      </w:r>
      <w:r w:rsidRPr="00D9058C">
        <w:rPr>
          <w:rFonts w:ascii="Tahoma" w:eastAsia="Calibri" w:hAnsi="Tahoma" w:cs="Tahoma"/>
          <w:i/>
          <w:color w:val="002060"/>
          <w:spacing w:val="-1"/>
          <w:lang w:val="ro-RO"/>
        </w:rPr>
        <w:t>p</w:t>
      </w:r>
      <w:r w:rsidRPr="00D9058C">
        <w:rPr>
          <w:rFonts w:ascii="Tahoma" w:eastAsia="Calibri" w:hAnsi="Tahoma" w:cs="Tahoma"/>
          <w:i/>
          <w:color w:val="002060"/>
          <w:spacing w:val="1"/>
          <w:lang w:val="ro-RO"/>
        </w:rPr>
        <w:t>r</w:t>
      </w:r>
      <w:r w:rsidRPr="00D9058C">
        <w:rPr>
          <w:rFonts w:ascii="Tahoma" w:eastAsia="Calibri" w:hAnsi="Tahoma" w:cs="Tahoma"/>
          <w:i/>
          <w:color w:val="002060"/>
          <w:lang w:val="ro-RO"/>
        </w:rPr>
        <w:t>i</w:t>
      </w:r>
      <w:r w:rsidRPr="00D9058C">
        <w:rPr>
          <w:rFonts w:ascii="Tahoma" w:eastAsia="Calibri" w:hAnsi="Tahoma" w:cs="Tahoma"/>
          <w:i/>
          <w:color w:val="002060"/>
          <w:spacing w:val="-1"/>
          <w:lang w:val="ro-RO"/>
        </w:rPr>
        <w:t>n</w:t>
      </w:r>
      <w:r w:rsidRPr="00D9058C">
        <w:rPr>
          <w:rFonts w:ascii="Tahoma" w:eastAsia="Calibri" w:hAnsi="Tahoma" w:cs="Tahoma"/>
          <w:i/>
          <w:color w:val="002060"/>
          <w:lang w:val="ro-RO"/>
        </w:rPr>
        <w:t>c</w:t>
      </w:r>
      <w:r w:rsidRPr="00D9058C">
        <w:rPr>
          <w:rFonts w:ascii="Tahoma" w:eastAsia="Calibri" w:hAnsi="Tahoma" w:cs="Tahoma"/>
          <w:i/>
          <w:color w:val="002060"/>
          <w:spacing w:val="-1"/>
          <w:lang w:val="ro-RO"/>
        </w:rPr>
        <w:t>ip</w:t>
      </w:r>
      <w:r w:rsidRPr="00D9058C">
        <w:rPr>
          <w:rFonts w:ascii="Tahoma" w:eastAsia="Calibri" w:hAnsi="Tahoma" w:cs="Tahoma"/>
          <w:i/>
          <w:color w:val="002060"/>
          <w:lang w:val="ro-RO"/>
        </w:rPr>
        <w:t>i</w:t>
      </w:r>
      <w:r w:rsidRPr="00D9058C">
        <w:rPr>
          <w:rFonts w:ascii="Tahoma" w:eastAsia="Calibri" w:hAnsi="Tahoma" w:cs="Tahoma"/>
          <w:i/>
          <w:color w:val="002060"/>
          <w:spacing w:val="-1"/>
          <w:lang w:val="ro-RO"/>
        </w:rPr>
        <w:t>u</w:t>
      </w:r>
      <w:r w:rsidRPr="00D9058C">
        <w:rPr>
          <w:rFonts w:ascii="Tahoma" w:eastAsia="Calibri" w:hAnsi="Tahoma" w:cs="Tahoma"/>
          <w:i/>
          <w:color w:val="002060"/>
          <w:lang w:val="ro-RO"/>
        </w:rPr>
        <w:t>l</w:t>
      </w:r>
      <w:r w:rsidRPr="00D9058C">
        <w:rPr>
          <w:rFonts w:ascii="Tahoma" w:eastAsia="Calibri" w:hAnsi="Tahoma" w:cs="Tahoma"/>
          <w:i/>
          <w:color w:val="002060"/>
          <w:spacing w:val="-1"/>
          <w:lang w:val="ro-RO"/>
        </w:rPr>
        <w:t>u</w:t>
      </w:r>
      <w:r w:rsidRPr="00D9058C">
        <w:rPr>
          <w:rFonts w:ascii="Tahoma" w:eastAsia="Calibri" w:hAnsi="Tahoma" w:cs="Tahoma"/>
          <w:i/>
          <w:color w:val="002060"/>
          <w:lang w:val="ro-RO"/>
        </w:rPr>
        <w:t>i</w:t>
      </w:r>
      <w:r w:rsidRPr="00D9058C">
        <w:rPr>
          <w:rFonts w:ascii="Tahoma" w:eastAsia="Calibri" w:hAnsi="Tahoma" w:cs="Tahoma"/>
          <w:i/>
          <w:color w:val="002060"/>
          <w:spacing w:val="5"/>
          <w:lang w:val="ro-RO"/>
        </w:rPr>
        <w:t xml:space="preserve"> </w:t>
      </w:r>
      <w:r w:rsidRPr="00D9058C">
        <w:rPr>
          <w:rFonts w:ascii="Tahoma" w:eastAsia="Calibri" w:hAnsi="Tahoma" w:cs="Tahoma"/>
          <w:i/>
          <w:color w:val="002060"/>
          <w:spacing w:val="-1"/>
          <w:lang w:val="ro-RO"/>
        </w:rPr>
        <w:t>d</w:t>
      </w:r>
      <w:r w:rsidRPr="00D9058C">
        <w:rPr>
          <w:rFonts w:ascii="Tahoma" w:eastAsia="Calibri" w:hAnsi="Tahoma" w:cs="Tahoma"/>
          <w:i/>
          <w:color w:val="002060"/>
          <w:lang w:val="ro-RO"/>
        </w:rPr>
        <w:t>e</w:t>
      </w:r>
      <w:r w:rsidRPr="00D9058C">
        <w:rPr>
          <w:rFonts w:ascii="Tahoma" w:eastAsia="Calibri" w:hAnsi="Tahoma" w:cs="Tahoma"/>
          <w:i/>
          <w:color w:val="002060"/>
          <w:spacing w:val="1"/>
          <w:lang w:val="ro-RO"/>
        </w:rPr>
        <w:t xml:space="preserve"> „</w:t>
      </w:r>
      <w:r w:rsidRPr="00D9058C">
        <w:rPr>
          <w:rFonts w:ascii="Tahoma" w:eastAsia="Calibri" w:hAnsi="Tahoma" w:cs="Tahoma"/>
          <w:i/>
          <w:color w:val="002060"/>
          <w:lang w:val="ro-RO"/>
        </w:rPr>
        <w:t xml:space="preserve">a </w:t>
      </w:r>
      <w:r w:rsidRPr="00D9058C">
        <w:rPr>
          <w:rFonts w:ascii="Tahoma" w:eastAsia="Calibri" w:hAnsi="Tahoma" w:cs="Tahoma"/>
          <w:i/>
          <w:color w:val="002060"/>
          <w:spacing w:val="-1"/>
          <w:lang w:val="ro-RO"/>
        </w:rPr>
        <w:t>n</w:t>
      </w:r>
      <w:r w:rsidRPr="00D9058C">
        <w:rPr>
          <w:rFonts w:ascii="Tahoma" w:eastAsia="Calibri" w:hAnsi="Tahoma" w:cs="Tahoma"/>
          <w:i/>
          <w:color w:val="002060"/>
          <w:lang w:val="ro-RO"/>
        </w:rPr>
        <w:t xml:space="preserve">u </w:t>
      </w:r>
      <w:r w:rsidRPr="00D9058C">
        <w:rPr>
          <w:rFonts w:ascii="Tahoma" w:eastAsia="Calibri" w:hAnsi="Tahoma" w:cs="Tahoma"/>
          <w:i/>
          <w:color w:val="002060"/>
          <w:spacing w:val="-1"/>
          <w:lang w:val="ro-RO"/>
        </w:rPr>
        <w:t>p</w:t>
      </w:r>
      <w:r w:rsidRPr="00D9058C">
        <w:rPr>
          <w:rFonts w:ascii="Tahoma" w:eastAsia="Calibri" w:hAnsi="Tahoma" w:cs="Tahoma"/>
          <w:i/>
          <w:color w:val="002060"/>
          <w:spacing w:val="1"/>
          <w:lang w:val="ro-RO"/>
        </w:rPr>
        <w:t>r</w:t>
      </w:r>
      <w:r w:rsidRPr="00D9058C">
        <w:rPr>
          <w:rFonts w:ascii="Tahoma" w:eastAsia="Calibri" w:hAnsi="Tahoma" w:cs="Tahoma"/>
          <w:i/>
          <w:color w:val="002060"/>
          <w:lang w:val="ro-RO"/>
        </w:rPr>
        <w:t>eju</w:t>
      </w:r>
      <w:r w:rsidRPr="00D9058C">
        <w:rPr>
          <w:rFonts w:ascii="Tahoma" w:eastAsia="Calibri" w:hAnsi="Tahoma" w:cs="Tahoma"/>
          <w:i/>
          <w:color w:val="002060"/>
          <w:spacing w:val="-1"/>
          <w:lang w:val="ro-RO"/>
        </w:rPr>
        <w:t>d</w:t>
      </w:r>
      <w:r w:rsidRPr="00D9058C">
        <w:rPr>
          <w:rFonts w:ascii="Tahoma" w:eastAsia="Calibri" w:hAnsi="Tahoma" w:cs="Tahoma"/>
          <w:i/>
          <w:color w:val="002060"/>
          <w:lang w:val="ro-RO"/>
        </w:rPr>
        <w:t>i</w:t>
      </w:r>
      <w:r w:rsidRPr="00D9058C">
        <w:rPr>
          <w:rFonts w:ascii="Tahoma" w:eastAsia="Calibri" w:hAnsi="Tahoma" w:cs="Tahoma"/>
          <w:i/>
          <w:color w:val="002060"/>
          <w:spacing w:val="-1"/>
          <w:lang w:val="ro-RO"/>
        </w:rPr>
        <w:t>c</w:t>
      </w:r>
      <w:r w:rsidRPr="00D9058C">
        <w:rPr>
          <w:rFonts w:ascii="Tahoma" w:eastAsia="Calibri" w:hAnsi="Tahoma" w:cs="Tahoma"/>
          <w:i/>
          <w:color w:val="002060"/>
          <w:lang w:val="ro-RO"/>
        </w:rPr>
        <w:t>ia</w:t>
      </w:r>
      <w:r w:rsidRPr="00D9058C">
        <w:rPr>
          <w:rFonts w:ascii="Tahoma" w:eastAsia="Calibri" w:hAnsi="Tahoma" w:cs="Tahoma"/>
          <w:i/>
          <w:color w:val="002060"/>
          <w:spacing w:val="2"/>
          <w:lang w:val="ro-RO"/>
        </w:rPr>
        <w:t xml:space="preserve"> </w:t>
      </w:r>
      <w:r w:rsidRPr="00D9058C">
        <w:rPr>
          <w:rFonts w:ascii="Tahoma" w:eastAsia="Calibri" w:hAnsi="Tahoma" w:cs="Tahoma"/>
          <w:i/>
          <w:color w:val="002060"/>
          <w:lang w:val="ro-RO"/>
        </w:rPr>
        <w:t>în mod</w:t>
      </w:r>
      <w:r w:rsidRPr="00D9058C">
        <w:rPr>
          <w:rFonts w:ascii="Tahoma" w:eastAsia="Calibri" w:hAnsi="Tahoma" w:cs="Tahoma"/>
          <w:i/>
          <w:color w:val="002060"/>
          <w:spacing w:val="2"/>
          <w:lang w:val="ro-RO"/>
        </w:rPr>
        <w:t xml:space="preserve"> </w:t>
      </w:r>
      <w:r w:rsidRPr="00D9058C">
        <w:rPr>
          <w:rFonts w:ascii="Tahoma" w:eastAsia="Calibri" w:hAnsi="Tahoma" w:cs="Tahoma"/>
          <w:i/>
          <w:color w:val="002060"/>
          <w:spacing w:val="-2"/>
          <w:lang w:val="ro-RO"/>
        </w:rPr>
        <w:t>s</w:t>
      </w:r>
      <w:r w:rsidRPr="00D9058C">
        <w:rPr>
          <w:rFonts w:ascii="Tahoma" w:eastAsia="Calibri" w:hAnsi="Tahoma" w:cs="Tahoma"/>
          <w:i/>
          <w:color w:val="002060"/>
          <w:lang w:val="ro-RO"/>
        </w:rPr>
        <w:t>emnif</w:t>
      </w:r>
      <w:r w:rsidRPr="00D9058C">
        <w:rPr>
          <w:rFonts w:ascii="Tahoma" w:eastAsia="Calibri" w:hAnsi="Tahoma" w:cs="Tahoma"/>
          <w:i/>
          <w:color w:val="002060"/>
          <w:spacing w:val="-1"/>
          <w:lang w:val="ro-RO"/>
        </w:rPr>
        <w:t>i</w:t>
      </w:r>
      <w:r w:rsidRPr="00D9058C">
        <w:rPr>
          <w:rFonts w:ascii="Tahoma" w:eastAsia="Calibri" w:hAnsi="Tahoma" w:cs="Tahoma"/>
          <w:i/>
          <w:color w:val="002060"/>
          <w:spacing w:val="-3"/>
          <w:lang w:val="ro-RO"/>
        </w:rPr>
        <w:t>c</w:t>
      </w:r>
      <w:r w:rsidRPr="00D9058C">
        <w:rPr>
          <w:rFonts w:ascii="Tahoma" w:eastAsia="Calibri" w:hAnsi="Tahoma" w:cs="Tahoma"/>
          <w:i/>
          <w:color w:val="002060"/>
          <w:spacing w:val="-1"/>
          <w:lang w:val="ro-RO"/>
        </w:rPr>
        <w:t>a</w:t>
      </w:r>
      <w:r w:rsidRPr="00D9058C">
        <w:rPr>
          <w:rFonts w:ascii="Tahoma" w:eastAsia="Calibri" w:hAnsi="Tahoma" w:cs="Tahoma"/>
          <w:i/>
          <w:color w:val="002060"/>
          <w:lang w:val="ro-RO"/>
        </w:rPr>
        <w:t>tiv”</w:t>
      </w:r>
      <w:r w:rsidRPr="00D9058C">
        <w:rPr>
          <w:rFonts w:ascii="Tahoma" w:eastAsia="Calibri" w:hAnsi="Tahoma" w:cs="Tahoma"/>
          <w:i/>
          <w:color w:val="002060"/>
          <w:spacing w:val="4"/>
          <w:lang w:val="ro-RO"/>
        </w:rPr>
        <w:t xml:space="preserve"> </w:t>
      </w:r>
      <w:r w:rsidRPr="00D9058C">
        <w:rPr>
          <w:rFonts w:ascii="Tahoma" w:eastAsia="Calibri" w:hAnsi="Tahoma" w:cs="Tahoma"/>
          <w:i/>
          <w:color w:val="002060"/>
          <w:lang w:val="ro-RO"/>
        </w:rPr>
        <w:t>în t</w:t>
      </w:r>
      <w:r w:rsidRPr="00D9058C">
        <w:rPr>
          <w:rFonts w:ascii="Tahoma" w:eastAsia="Calibri" w:hAnsi="Tahoma" w:cs="Tahoma"/>
          <w:i/>
          <w:color w:val="002060"/>
          <w:spacing w:val="-2"/>
          <w:lang w:val="ro-RO"/>
        </w:rPr>
        <w:t>e</w:t>
      </w:r>
      <w:r w:rsidRPr="00D9058C">
        <w:rPr>
          <w:rFonts w:ascii="Tahoma" w:eastAsia="Calibri" w:hAnsi="Tahoma" w:cs="Tahoma"/>
          <w:i/>
          <w:color w:val="002060"/>
          <w:lang w:val="ro-RO"/>
        </w:rPr>
        <w:t>meiul Reg</w:t>
      </w:r>
      <w:r w:rsidRPr="00D9058C">
        <w:rPr>
          <w:rFonts w:ascii="Tahoma" w:eastAsia="Calibri" w:hAnsi="Tahoma" w:cs="Tahoma"/>
          <w:i/>
          <w:color w:val="002060"/>
          <w:spacing w:val="-1"/>
          <w:lang w:val="ro-RO"/>
        </w:rPr>
        <w:t>u</w:t>
      </w:r>
      <w:r w:rsidRPr="00D9058C">
        <w:rPr>
          <w:rFonts w:ascii="Tahoma" w:eastAsia="Calibri" w:hAnsi="Tahoma" w:cs="Tahoma"/>
          <w:i/>
          <w:color w:val="002060"/>
          <w:lang w:val="ro-RO"/>
        </w:rPr>
        <w:t>l</w:t>
      </w:r>
      <w:r w:rsidRPr="00D9058C">
        <w:rPr>
          <w:rFonts w:ascii="Tahoma" w:eastAsia="Calibri" w:hAnsi="Tahoma" w:cs="Tahoma"/>
          <w:i/>
          <w:color w:val="002060"/>
          <w:spacing w:val="-1"/>
          <w:lang w:val="ro-RO"/>
        </w:rPr>
        <w:t>a</w:t>
      </w:r>
      <w:r w:rsidRPr="00D9058C">
        <w:rPr>
          <w:rFonts w:ascii="Tahoma" w:eastAsia="Calibri" w:hAnsi="Tahoma" w:cs="Tahoma"/>
          <w:i/>
          <w:color w:val="002060"/>
          <w:lang w:val="ro-RO"/>
        </w:rPr>
        <w:t>m</w:t>
      </w:r>
      <w:r w:rsidRPr="00D9058C">
        <w:rPr>
          <w:rFonts w:ascii="Tahoma" w:eastAsia="Calibri" w:hAnsi="Tahoma" w:cs="Tahoma"/>
          <w:i/>
          <w:color w:val="002060"/>
          <w:spacing w:val="-2"/>
          <w:lang w:val="ro-RO"/>
        </w:rPr>
        <w:t>e</w:t>
      </w:r>
      <w:r w:rsidRPr="00D9058C">
        <w:rPr>
          <w:rFonts w:ascii="Tahoma" w:eastAsia="Calibri" w:hAnsi="Tahoma" w:cs="Tahoma"/>
          <w:i/>
          <w:color w:val="002060"/>
          <w:spacing w:val="-1"/>
          <w:lang w:val="ro-RO"/>
        </w:rPr>
        <w:t>n</w:t>
      </w:r>
      <w:r w:rsidRPr="00D9058C">
        <w:rPr>
          <w:rFonts w:ascii="Tahoma" w:eastAsia="Calibri" w:hAnsi="Tahoma" w:cs="Tahoma"/>
          <w:i/>
          <w:color w:val="002060"/>
          <w:lang w:val="ro-RO"/>
        </w:rPr>
        <w:t>tul</w:t>
      </w:r>
      <w:r w:rsidRPr="00D9058C">
        <w:rPr>
          <w:rFonts w:ascii="Tahoma" w:eastAsia="Calibri" w:hAnsi="Tahoma" w:cs="Tahoma"/>
          <w:i/>
          <w:color w:val="002060"/>
          <w:spacing w:val="-1"/>
          <w:lang w:val="ro-RO"/>
        </w:rPr>
        <w:t>u</w:t>
      </w:r>
      <w:r w:rsidRPr="00D9058C">
        <w:rPr>
          <w:rFonts w:ascii="Tahoma" w:eastAsia="Calibri" w:hAnsi="Tahoma" w:cs="Tahoma"/>
          <w:i/>
          <w:color w:val="002060"/>
          <w:lang w:val="ro-RO"/>
        </w:rPr>
        <w:t>i</w:t>
      </w:r>
      <w:r w:rsidRPr="00D9058C">
        <w:rPr>
          <w:rFonts w:ascii="Tahoma" w:eastAsia="Calibri" w:hAnsi="Tahoma" w:cs="Tahoma"/>
          <w:i/>
          <w:color w:val="002060"/>
          <w:spacing w:val="3"/>
          <w:lang w:val="ro-RO"/>
        </w:rPr>
        <w:t xml:space="preserve"> </w:t>
      </w:r>
      <w:r w:rsidRPr="00D9058C">
        <w:rPr>
          <w:rFonts w:ascii="Tahoma" w:eastAsia="Calibri" w:hAnsi="Tahoma" w:cs="Tahoma"/>
          <w:i/>
          <w:color w:val="002060"/>
          <w:spacing w:val="-1"/>
          <w:lang w:val="ro-RO"/>
        </w:rPr>
        <w:t>p</w:t>
      </w:r>
      <w:r w:rsidRPr="00D9058C">
        <w:rPr>
          <w:rFonts w:ascii="Tahoma" w:eastAsia="Calibri" w:hAnsi="Tahoma" w:cs="Tahoma"/>
          <w:i/>
          <w:color w:val="002060"/>
          <w:spacing w:val="1"/>
          <w:lang w:val="ro-RO"/>
        </w:rPr>
        <w:t>r</w:t>
      </w:r>
      <w:r w:rsidRPr="00D9058C">
        <w:rPr>
          <w:rFonts w:ascii="Tahoma" w:eastAsia="Calibri" w:hAnsi="Tahoma" w:cs="Tahoma"/>
          <w:i/>
          <w:color w:val="002060"/>
          <w:lang w:val="ro-RO"/>
        </w:rPr>
        <w:t>iv</w:t>
      </w:r>
      <w:r w:rsidRPr="00D9058C">
        <w:rPr>
          <w:rFonts w:ascii="Tahoma" w:eastAsia="Calibri" w:hAnsi="Tahoma" w:cs="Tahoma"/>
          <w:i/>
          <w:color w:val="002060"/>
          <w:spacing w:val="-1"/>
          <w:lang w:val="ro-RO"/>
        </w:rPr>
        <w:t>in</w:t>
      </w:r>
      <w:r w:rsidRPr="00D9058C">
        <w:rPr>
          <w:rFonts w:ascii="Tahoma" w:eastAsia="Calibri" w:hAnsi="Tahoma" w:cs="Tahoma"/>
          <w:i/>
          <w:color w:val="002060"/>
          <w:lang w:val="ro-RO"/>
        </w:rPr>
        <w:t xml:space="preserve">d </w:t>
      </w:r>
      <w:r w:rsidRPr="00D9058C">
        <w:rPr>
          <w:rFonts w:ascii="Tahoma" w:eastAsia="Calibri" w:hAnsi="Tahoma" w:cs="Tahoma"/>
          <w:i/>
          <w:color w:val="002060"/>
          <w:spacing w:val="1"/>
          <w:lang w:val="ro-RO"/>
        </w:rPr>
        <w:t>M</w:t>
      </w:r>
      <w:r w:rsidRPr="00D9058C">
        <w:rPr>
          <w:rFonts w:ascii="Tahoma" w:eastAsia="Calibri" w:hAnsi="Tahoma" w:cs="Tahoma"/>
          <w:i/>
          <w:color w:val="002060"/>
          <w:lang w:val="ro-RO"/>
        </w:rPr>
        <w:t>ec</w:t>
      </w:r>
      <w:r w:rsidRPr="00D9058C">
        <w:rPr>
          <w:rFonts w:ascii="Tahoma" w:eastAsia="Calibri" w:hAnsi="Tahoma" w:cs="Tahoma"/>
          <w:i/>
          <w:color w:val="002060"/>
          <w:spacing w:val="-1"/>
          <w:lang w:val="ro-RO"/>
        </w:rPr>
        <w:t>an</w:t>
      </w:r>
      <w:r w:rsidRPr="00D9058C">
        <w:rPr>
          <w:rFonts w:ascii="Tahoma" w:eastAsia="Calibri" w:hAnsi="Tahoma" w:cs="Tahoma"/>
          <w:i/>
          <w:color w:val="002060"/>
          <w:lang w:val="ro-RO"/>
        </w:rPr>
        <w:t>ism</w:t>
      </w:r>
      <w:r w:rsidRPr="00D9058C">
        <w:rPr>
          <w:rFonts w:ascii="Tahoma" w:eastAsia="Calibri" w:hAnsi="Tahoma" w:cs="Tahoma"/>
          <w:i/>
          <w:color w:val="002060"/>
          <w:spacing w:val="-1"/>
          <w:lang w:val="ro-RO"/>
        </w:rPr>
        <w:t>u</w:t>
      </w:r>
      <w:r w:rsidRPr="00D9058C">
        <w:rPr>
          <w:rFonts w:ascii="Tahoma" w:eastAsia="Calibri" w:hAnsi="Tahoma" w:cs="Tahoma"/>
          <w:i/>
          <w:color w:val="002060"/>
          <w:lang w:val="ro-RO"/>
        </w:rPr>
        <w:t xml:space="preserve">l </w:t>
      </w:r>
      <w:r w:rsidRPr="00D9058C">
        <w:rPr>
          <w:rFonts w:ascii="Tahoma" w:eastAsia="Calibri" w:hAnsi="Tahoma" w:cs="Tahoma"/>
          <w:i/>
          <w:color w:val="002060"/>
          <w:spacing w:val="-1"/>
          <w:lang w:val="ro-RO"/>
        </w:rPr>
        <w:t>d</w:t>
      </w:r>
      <w:r w:rsidRPr="00D9058C">
        <w:rPr>
          <w:rFonts w:ascii="Tahoma" w:eastAsia="Calibri" w:hAnsi="Tahoma" w:cs="Tahoma"/>
          <w:i/>
          <w:color w:val="002060"/>
          <w:lang w:val="ro-RO"/>
        </w:rPr>
        <w:t>e</w:t>
      </w:r>
      <w:r w:rsidRPr="00D9058C">
        <w:rPr>
          <w:rFonts w:ascii="Tahoma" w:eastAsia="Calibri" w:hAnsi="Tahoma" w:cs="Tahoma"/>
          <w:i/>
          <w:color w:val="002060"/>
          <w:spacing w:val="1"/>
          <w:lang w:val="ro-RO"/>
        </w:rPr>
        <w:t xml:space="preserve"> r</w:t>
      </w:r>
      <w:r w:rsidRPr="00D9058C">
        <w:rPr>
          <w:rFonts w:ascii="Tahoma" w:eastAsia="Calibri" w:hAnsi="Tahoma" w:cs="Tahoma"/>
          <w:i/>
          <w:color w:val="002060"/>
          <w:lang w:val="ro-RO"/>
        </w:rPr>
        <w:t>ed</w:t>
      </w:r>
      <w:r w:rsidRPr="00D9058C">
        <w:rPr>
          <w:rFonts w:ascii="Tahoma" w:eastAsia="Calibri" w:hAnsi="Tahoma" w:cs="Tahoma"/>
          <w:i/>
          <w:color w:val="002060"/>
          <w:spacing w:val="-2"/>
          <w:lang w:val="ro-RO"/>
        </w:rPr>
        <w:t>r</w:t>
      </w:r>
      <w:r w:rsidRPr="00D9058C">
        <w:rPr>
          <w:rFonts w:ascii="Tahoma" w:eastAsia="Calibri" w:hAnsi="Tahoma" w:cs="Tahoma"/>
          <w:i/>
          <w:color w:val="002060"/>
          <w:lang w:val="ro-RO"/>
        </w:rPr>
        <w:t>esa</w:t>
      </w:r>
      <w:r w:rsidRPr="00D9058C">
        <w:rPr>
          <w:rFonts w:ascii="Tahoma" w:eastAsia="Calibri" w:hAnsi="Tahoma" w:cs="Tahoma"/>
          <w:i/>
          <w:color w:val="002060"/>
          <w:spacing w:val="-2"/>
          <w:lang w:val="ro-RO"/>
        </w:rPr>
        <w:t>r</w:t>
      </w:r>
      <w:r w:rsidRPr="00D9058C">
        <w:rPr>
          <w:rFonts w:ascii="Tahoma" w:eastAsia="Calibri" w:hAnsi="Tahoma" w:cs="Tahoma"/>
          <w:i/>
          <w:color w:val="002060"/>
          <w:lang w:val="ro-RO"/>
        </w:rPr>
        <w:t>e</w:t>
      </w:r>
      <w:r w:rsidRPr="00D9058C">
        <w:rPr>
          <w:rFonts w:ascii="Tahoma" w:eastAsia="Calibri" w:hAnsi="Tahoma" w:cs="Tahoma"/>
          <w:i/>
          <w:color w:val="002060"/>
          <w:spacing w:val="1"/>
          <w:lang w:val="ro-RO"/>
        </w:rPr>
        <w:t xml:space="preserve"> </w:t>
      </w:r>
      <w:r w:rsidRPr="00D9058C">
        <w:rPr>
          <w:rFonts w:ascii="Tahoma" w:eastAsia="Calibri" w:hAnsi="Tahoma" w:cs="Tahoma"/>
          <w:i/>
          <w:color w:val="002060"/>
          <w:lang w:val="ro-RO"/>
        </w:rPr>
        <w:t>și</w:t>
      </w:r>
      <w:r w:rsidRPr="00D9058C">
        <w:rPr>
          <w:rFonts w:ascii="Tahoma" w:eastAsia="Calibri" w:hAnsi="Tahoma" w:cs="Tahoma"/>
          <w:i/>
          <w:color w:val="002060"/>
          <w:spacing w:val="1"/>
          <w:lang w:val="ro-RO"/>
        </w:rPr>
        <w:t xml:space="preserve"> r</w:t>
      </w:r>
      <w:r w:rsidRPr="00D9058C">
        <w:rPr>
          <w:rFonts w:ascii="Tahoma" w:eastAsia="Calibri" w:hAnsi="Tahoma" w:cs="Tahoma"/>
          <w:i/>
          <w:color w:val="002060"/>
          <w:lang w:val="ro-RO"/>
        </w:rPr>
        <w:t>e</w:t>
      </w:r>
      <w:r w:rsidRPr="00D9058C">
        <w:rPr>
          <w:rFonts w:ascii="Tahoma" w:eastAsia="Calibri" w:hAnsi="Tahoma" w:cs="Tahoma"/>
          <w:i/>
          <w:color w:val="002060"/>
          <w:spacing w:val="-1"/>
          <w:lang w:val="ro-RO"/>
        </w:rPr>
        <w:t>z</w:t>
      </w:r>
      <w:r w:rsidRPr="00D9058C">
        <w:rPr>
          <w:rFonts w:ascii="Tahoma" w:eastAsia="Calibri" w:hAnsi="Tahoma" w:cs="Tahoma"/>
          <w:i/>
          <w:color w:val="002060"/>
          <w:lang w:val="ro-RO"/>
        </w:rPr>
        <w:t>i</w:t>
      </w:r>
      <w:r w:rsidRPr="00D9058C">
        <w:rPr>
          <w:rFonts w:ascii="Tahoma" w:eastAsia="Calibri" w:hAnsi="Tahoma" w:cs="Tahoma"/>
          <w:i/>
          <w:color w:val="002060"/>
          <w:spacing w:val="-1"/>
          <w:lang w:val="ro-RO"/>
        </w:rPr>
        <w:t>l</w:t>
      </w:r>
      <w:r w:rsidRPr="00D9058C">
        <w:rPr>
          <w:rFonts w:ascii="Tahoma" w:eastAsia="Calibri" w:hAnsi="Tahoma" w:cs="Tahoma"/>
          <w:i/>
          <w:color w:val="002060"/>
          <w:lang w:val="ro-RO"/>
        </w:rPr>
        <w:t>ie</w:t>
      </w:r>
      <w:r w:rsidRPr="00D9058C">
        <w:rPr>
          <w:rFonts w:ascii="Tahoma" w:eastAsia="Calibri" w:hAnsi="Tahoma" w:cs="Tahoma"/>
          <w:i/>
          <w:color w:val="002060"/>
          <w:spacing w:val="-1"/>
          <w:lang w:val="ro-RO"/>
        </w:rPr>
        <w:t>n</w:t>
      </w:r>
      <w:r w:rsidRPr="00D9058C">
        <w:rPr>
          <w:rFonts w:ascii="Tahoma" w:eastAsia="Calibri" w:hAnsi="Tahoma" w:cs="Tahoma"/>
          <w:i/>
          <w:color w:val="002060"/>
          <w:lang w:val="ro-RO"/>
        </w:rPr>
        <w:t>ță (</w:t>
      </w:r>
      <w:r w:rsidRPr="00D9058C">
        <w:rPr>
          <w:rFonts w:ascii="Tahoma" w:eastAsia="Calibri" w:hAnsi="Tahoma" w:cs="Tahoma"/>
          <w:i/>
          <w:color w:val="002060"/>
          <w:spacing w:val="1"/>
          <w:lang w:val="ro-RO"/>
        </w:rPr>
        <w:t>2</w:t>
      </w:r>
      <w:r w:rsidRPr="00D9058C">
        <w:rPr>
          <w:rFonts w:ascii="Tahoma" w:eastAsia="Calibri" w:hAnsi="Tahoma" w:cs="Tahoma"/>
          <w:i/>
          <w:color w:val="002060"/>
          <w:spacing w:val="-2"/>
          <w:lang w:val="ro-RO"/>
        </w:rPr>
        <w:t>0</w:t>
      </w:r>
      <w:r w:rsidRPr="00D9058C">
        <w:rPr>
          <w:rFonts w:ascii="Tahoma" w:eastAsia="Calibri" w:hAnsi="Tahoma" w:cs="Tahoma"/>
          <w:i/>
          <w:color w:val="002060"/>
          <w:spacing w:val="1"/>
          <w:lang w:val="ro-RO"/>
        </w:rPr>
        <w:t>2</w:t>
      </w:r>
      <w:r w:rsidRPr="00D9058C">
        <w:rPr>
          <w:rFonts w:ascii="Tahoma" w:eastAsia="Calibri" w:hAnsi="Tahoma" w:cs="Tahoma"/>
          <w:i/>
          <w:color w:val="002060"/>
          <w:spacing w:val="-2"/>
          <w:lang w:val="ro-RO"/>
        </w:rPr>
        <w:t>1</w:t>
      </w:r>
      <w:r w:rsidRPr="00D9058C">
        <w:rPr>
          <w:rFonts w:ascii="Tahoma" w:eastAsia="Calibri" w:hAnsi="Tahoma" w:cs="Tahoma"/>
          <w:i/>
          <w:color w:val="002060"/>
          <w:spacing w:val="1"/>
          <w:lang w:val="ro-RO"/>
        </w:rPr>
        <w:t>/</w:t>
      </w:r>
      <w:r w:rsidRPr="00D9058C">
        <w:rPr>
          <w:rFonts w:ascii="Tahoma" w:eastAsia="Calibri" w:hAnsi="Tahoma" w:cs="Tahoma"/>
          <w:i/>
          <w:color w:val="002060"/>
          <w:lang w:val="ro-RO"/>
        </w:rPr>
        <w:t>C</w:t>
      </w:r>
      <w:r w:rsidRPr="00D9058C">
        <w:rPr>
          <w:rFonts w:ascii="Tahoma" w:eastAsia="Calibri" w:hAnsi="Tahoma" w:cs="Tahoma"/>
          <w:i/>
          <w:color w:val="002060"/>
          <w:spacing w:val="3"/>
          <w:lang w:val="ro-RO"/>
        </w:rPr>
        <w:t xml:space="preserve"> </w:t>
      </w:r>
      <w:r w:rsidRPr="00D9058C">
        <w:rPr>
          <w:rFonts w:ascii="Tahoma" w:eastAsia="Calibri" w:hAnsi="Tahoma" w:cs="Tahoma"/>
          <w:i/>
          <w:color w:val="002060"/>
          <w:spacing w:val="1"/>
          <w:lang w:val="ro-RO"/>
        </w:rPr>
        <w:t>5</w:t>
      </w:r>
      <w:r w:rsidRPr="00D9058C">
        <w:rPr>
          <w:rFonts w:ascii="Tahoma" w:eastAsia="Calibri" w:hAnsi="Tahoma" w:cs="Tahoma"/>
          <w:i/>
          <w:color w:val="002060"/>
          <w:spacing w:val="-2"/>
          <w:lang w:val="ro-RO"/>
        </w:rPr>
        <w:t>8</w:t>
      </w:r>
      <w:r w:rsidRPr="00D9058C">
        <w:rPr>
          <w:rFonts w:ascii="Tahoma" w:eastAsia="Calibri" w:hAnsi="Tahoma" w:cs="Tahoma"/>
          <w:i/>
          <w:color w:val="002060"/>
          <w:spacing w:val="1"/>
          <w:lang w:val="ro-RO"/>
        </w:rPr>
        <w:t>/</w:t>
      </w:r>
      <w:r w:rsidRPr="00D9058C">
        <w:rPr>
          <w:rFonts w:ascii="Tahoma" w:eastAsia="Calibri" w:hAnsi="Tahoma" w:cs="Tahoma"/>
          <w:i/>
          <w:color w:val="002060"/>
          <w:spacing w:val="-2"/>
          <w:lang w:val="ro-RO"/>
        </w:rPr>
        <w:t>0</w:t>
      </w:r>
      <w:r w:rsidRPr="00D9058C">
        <w:rPr>
          <w:rFonts w:ascii="Tahoma" w:eastAsia="Calibri" w:hAnsi="Tahoma" w:cs="Tahoma"/>
          <w:i/>
          <w:color w:val="002060"/>
          <w:spacing w:val="1"/>
          <w:lang w:val="ro-RO"/>
        </w:rPr>
        <w:t>1</w:t>
      </w:r>
      <w:r w:rsidRPr="00D9058C">
        <w:rPr>
          <w:rFonts w:ascii="Tahoma" w:eastAsia="Calibri" w:hAnsi="Tahoma" w:cs="Tahoma"/>
          <w:i/>
          <w:color w:val="002060"/>
          <w:lang w:val="ro-RO"/>
        </w:rPr>
        <w:t>)</w:t>
      </w:r>
      <w:r w:rsidRPr="00D9058C">
        <w:rPr>
          <w:rFonts w:ascii="Tahoma" w:eastAsia="Calibri" w:hAnsi="Tahoma" w:cs="Tahoma"/>
          <w:i/>
          <w:color w:val="002060"/>
          <w:spacing w:val="7"/>
          <w:lang w:val="ro-RO"/>
        </w:rPr>
        <w:t xml:space="preserve"> </w:t>
      </w:r>
      <w:r w:rsidRPr="00D9058C">
        <w:rPr>
          <w:rFonts w:ascii="Tahoma" w:eastAsia="Calibri" w:hAnsi="Tahoma" w:cs="Tahoma"/>
          <w:color w:val="002060"/>
          <w:lang w:val="ro-RO"/>
        </w:rPr>
        <w:t>și</w:t>
      </w:r>
      <w:r w:rsidRPr="00D9058C">
        <w:rPr>
          <w:rFonts w:ascii="Tahoma" w:eastAsia="Calibri" w:hAnsi="Tahoma" w:cs="Tahoma"/>
          <w:color w:val="002060"/>
          <w:spacing w:val="3"/>
          <w:lang w:val="ro-RO"/>
        </w:rPr>
        <w:t xml:space="preserve"> </w:t>
      </w:r>
      <w:r w:rsidRPr="00D9058C">
        <w:rPr>
          <w:rFonts w:ascii="Tahoma" w:eastAsia="Calibri" w:hAnsi="Tahoma" w:cs="Tahoma"/>
          <w:i/>
          <w:color w:val="002060"/>
          <w:spacing w:val="-1"/>
          <w:lang w:val="ro-RO"/>
        </w:rPr>
        <w:t>c</w:t>
      </w:r>
      <w:r w:rsidRPr="00D9058C">
        <w:rPr>
          <w:rFonts w:ascii="Tahoma" w:eastAsia="Calibri" w:hAnsi="Tahoma" w:cs="Tahoma"/>
          <w:i/>
          <w:color w:val="002060"/>
          <w:lang w:val="ro-RO"/>
        </w:rPr>
        <w:t>u</w:t>
      </w:r>
      <w:r w:rsidRPr="00D9058C">
        <w:rPr>
          <w:rFonts w:ascii="Tahoma" w:eastAsia="Calibri" w:hAnsi="Tahoma" w:cs="Tahoma"/>
          <w:i/>
          <w:color w:val="002060"/>
          <w:spacing w:val="5"/>
          <w:lang w:val="ro-RO"/>
        </w:rPr>
        <w:t xml:space="preserve"> </w:t>
      </w:r>
      <w:r w:rsidRPr="00D9058C">
        <w:rPr>
          <w:rFonts w:ascii="Tahoma" w:eastAsia="Calibri" w:hAnsi="Tahoma" w:cs="Tahoma"/>
          <w:i/>
          <w:color w:val="002060"/>
          <w:lang w:val="ro-RO"/>
        </w:rPr>
        <w:t>Reg</w:t>
      </w:r>
      <w:r w:rsidRPr="00D9058C">
        <w:rPr>
          <w:rFonts w:ascii="Tahoma" w:eastAsia="Calibri" w:hAnsi="Tahoma" w:cs="Tahoma"/>
          <w:i/>
          <w:color w:val="002060"/>
          <w:spacing w:val="-1"/>
          <w:lang w:val="ro-RO"/>
        </w:rPr>
        <w:t>u</w:t>
      </w:r>
      <w:r w:rsidRPr="00D9058C">
        <w:rPr>
          <w:rFonts w:ascii="Tahoma" w:eastAsia="Calibri" w:hAnsi="Tahoma" w:cs="Tahoma"/>
          <w:i/>
          <w:color w:val="002060"/>
          <w:spacing w:val="-3"/>
          <w:lang w:val="ro-RO"/>
        </w:rPr>
        <w:t>l</w:t>
      </w:r>
      <w:r w:rsidRPr="00D9058C">
        <w:rPr>
          <w:rFonts w:ascii="Tahoma" w:eastAsia="Calibri" w:hAnsi="Tahoma" w:cs="Tahoma"/>
          <w:i/>
          <w:color w:val="002060"/>
          <w:spacing w:val="-1"/>
          <w:lang w:val="ro-RO"/>
        </w:rPr>
        <w:t>a</w:t>
      </w:r>
      <w:r w:rsidRPr="00D9058C">
        <w:rPr>
          <w:rFonts w:ascii="Tahoma" w:eastAsia="Calibri" w:hAnsi="Tahoma" w:cs="Tahoma"/>
          <w:i/>
          <w:color w:val="002060"/>
          <w:lang w:val="ro-RO"/>
        </w:rPr>
        <w:t>mentul</w:t>
      </w:r>
      <w:r w:rsidRPr="00D9058C">
        <w:rPr>
          <w:rFonts w:ascii="Tahoma" w:eastAsia="Calibri" w:hAnsi="Tahoma" w:cs="Tahoma"/>
          <w:i/>
          <w:color w:val="002060"/>
          <w:spacing w:val="5"/>
          <w:lang w:val="ro-RO"/>
        </w:rPr>
        <w:t xml:space="preserve"> </w:t>
      </w:r>
      <w:r w:rsidRPr="00D9058C">
        <w:rPr>
          <w:rFonts w:ascii="Tahoma" w:eastAsia="Calibri" w:hAnsi="Tahoma" w:cs="Tahoma"/>
          <w:i/>
          <w:color w:val="002060"/>
          <w:spacing w:val="-1"/>
          <w:lang w:val="ro-RO"/>
        </w:rPr>
        <w:t>d</w:t>
      </w:r>
      <w:r w:rsidRPr="00D9058C">
        <w:rPr>
          <w:rFonts w:ascii="Tahoma" w:eastAsia="Calibri" w:hAnsi="Tahoma" w:cs="Tahoma"/>
          <w:i/>
          <w:color w:val="002060"/>
          <w:lang w:val="ro-RO"/>
        </w:rPr>
        <w:t>ele</w:t>
      </w:r>
      <w:r w:rsidRPr="00D9058C">
        <w:rPr>
          <w:rFonts w:ascii="Tahoma" w:eastAsia="Calibri" w:hAnsi="Tahoma" w:cs="Tahoma"/>
          <w:i/>
          <w:color w:val="002060"/>
          <w:spacing w:val="-1"/>
          <w:lang w:val="ro-RO"/>
        </w:rPr>
        <w:t>ga</w:t>
      </w:r>
      <w:r w:rsidRPr="00D9058C">
        <w:rPr>
          <w:rFonts w:ascii="Tahoma" w:eastAsia="Calibri" w:hAnsi="Tahoma" w:cs="Tahoma"/>
          <w:i/>
          <w:color w:val="002060"/>
          <w:lang w:val="ro-RO"/>
        </w:rPr>
        <w:t>t</w:t>
      </w:r>
      <w:r w:rsidRPr="00D9058C">
        <w:rPr>
          <w:rFonts w:ascii="Tahoma" w:eastAsia="Calibri" w:hAnsi="Tahoma" w:cs="Tahoma"/>
          <w:i/>
          <w:color w:val="002060"/>
          <w:spacing w:val="3"/>
          <w:lang w:val="ro-RO"/>
        </w:rPr>
        <w:t xml:space="preserve"> </w:t>
      </w:r>
      <w:r w:rsidRPr="00D9058C">
        <w:rPr>
          <w:rFonts w:ascii="Tahoma" w:eastAsia="Calibri" w:hAnsi="Tahoma" w:cs="Tahoma"/>
          <w:i/>
          <w:color w:val="002060"/>
          <w:lang w:val="ro-RO"/>
        </w:rPr>
        <w:t>(UE)</w:t>
      </w:r>
      <w:r w:rsidRPr="00D9058C">
        <w:rPr>
          <w:rFonts w:ascii="Tahoma" w:eastAsia="Calibri" w:hAnsi="Tahoma" w:cs="Tahoma"/>
          <w:i/>
          <w:color w:val="002060"/>
          <w:spacing w:val="5"/>
          <w:lang w:val="ro-RO"/>
        </w:rPr>
        <w:t xml:space="preserve"> </w:t>
      </w:r>
      <w:r w:rsidRPr="00D9058C">
        <w:rPr>
          <w:rFonts w:ascii="Tahoma" w:eastAsia="Calibri" w:hAnsi="Tahoma" w:cs="Tahoma"/>
          <w:i/>
          <w:color w:val="002060"/>
          <w:spacing w:val="-1"/>
          <w:lang w:val="ro-RO"/>
        </w:rPr>
        <w:t>a</w:t>
      </w:r>
      <w:r w:rsidRPr="00D9058C">
        <w:rPr>
          <w:rFonts w:ascii="Tahoma" w:eastAsia="Calibri" w:hAnsi="Tahoma" w:cs="Tahoma"/>
          <w:i/>
          <w:color w:val="002060"/>
          <w:lang w:val="ro-RO"/>
        </w:rPr>
        <w:t>l</w:t>
      </w:r>
      <w:r w:rsidRPr="00D9058C">
        <w:rPr>
          <w:rFonts w:ascii="Tahoma" w:eastAsia="Calibri" w:hAnsi="Tahoma" w:cs="Tahoma"/>
          <w:i/>
          <w:color w:val="002060"/>
          <w:spacing w:val="2"/>
          <w:lang w:val="ro-RO"/>
        </w:rPr>
        <w:t xml:space="preserve"> </w:t>
      </w:r>
      <w:r w:rsidRPr="00D9058C">
        <w:rPr>
          <w:rFonts w:ascii="Tahoma" w:eastAsia="Calibri" w:hAnsi="Tahoma" w:cs="Tahoma"/>
          <w:i/>
          <w:color w:val="002060"/>
          <w:spacing w:val="-3"/>
          <w:lang w:val="ro-RO"/>
        </w:rPr>
        <w:t>C</w:t>
      </w:r>
      <w:r w:rsidRPr="00D9058C">
        <w:rPr>
          <w:rFonts w:ascii="Tahoma" w:eastAsia="Calibri" w:hAnsi="Tahoma" w:cs="Tahoma"/>
          <w:i/>
          <w:color w:val="002060"/>
          <w:lang w:val="ro-RO"/>
        </w:rPr>
        <w:t>omisiei</w:t>
      </w:r>
      <w:r w:rsidRPr="00D9058C">
        <w:rPr>
          <w:rFonts w:ascii="Tahoma" w:eastAsia="Calibri" w:hAnsi="Tahoma" w:cs="Tahoma"/>
          <w:i/>
          <w:color w:val="002060"/>
          <w:spacing w:val="5"/>
          <w:lang w:val="ro-RO"/>
        </w:rPr>
        <w:t xml:space="preserve"> </w:t>
      </w:r>
      <w:r w:rsidRPr="00D9058C">
        <w:rPr>
          <w:rFonts w:ascii="Tahoma" w:eastAsia="Calibri" w:hAnsi="Tahoma" w:cs="Tahoma"/>
          <w:i/>
          <w:color w:val="002060"/>
          <w:lang w:val="ro-RO"/>
        </w:rPr>
        <w:t>[C</w:t>
      </w:r>
      <w:r w:rsidRPr="00D9058C">
        <w:rPr>
          <w:rFonts w:ascii="Tahoma" w:eastAsia="Calibri" w:hAnsi="Tahoma" w:cs="Tahoma"/>
          <w:i/>
          <w:color w:val="002060"/>
          <w:spacing w:val="2"/>
          <w:lang w:val="ro-RO"/>
        </w:rPr>
        <w:t xml:space="preserve"> </w:t>
      </w:r>
      <w:r w:rsidRPr="00D9058C">
        <w:rPr>
          <w:rFonts w:ascii="Tahoma" w:eastAsia="Calibri" w:hAnsi="Tahoma" w:cs="Tahoma"/>
          <w:i/>
          <w:color w:val="002060"/>
          <w:lang w:val="ro-RO"/>
        </w:rPr>
        <w:t>(</w:t>
      </w:r>
      <w:r w:rsidRPr="00D9058C">
        <w:rPr>
          <w:rFonts w:ascii="Tahoma" w:eastAsia="Calibri" w:hAnsi="Tahoma" w:cs="Tahoma"/>
          <w:i/>
          <w:color w:val="002060"/>
          <w:spacing w:val="-1"/>
          <w:lang w:val="ro-RO"/>
        </w:rPr>
        <w:t>2</w:t>
      </w:r>
      <w:r w:rsidRPr="00D9058C">
        <w:rPr>
          <w:rFonts w:ascii="Tahoma" w:eastAsia="Calibri" w:hAnsi="Tahoma" w:cs="Tahoma"/>
          <w:i/>
          <w:color w:val="002060"/>
          <w:spacing w:val="1"/>
          <w:lang w:val="ro-RO"/>
        </w:rPr>
        <w:t>0</w:t>
      </w:r>
      <w:r w:rsidRPr="00D9058C">
        <w:rPr>
          <w:rFonts w:ascii="Tahoma" w:eastAsia="Calibri" w:hAnsi="Tahoma" w:cs="Tahoma"/>
          <w:i/>
          <w:color w:val="002060"/>
          <w:spacing w:val="-2"/>
          <w:lang w:val="ro-RO"/>
        </w:rPr>
        <w:t>2</w:t>
      </w:r>
      <w:r w:rsidRPr="00D9058C">
        <w:rPr>
          <w:rFonts w:ascii="Tahoma" w:eastAsia="Calibri" w:hAnsi="Tahoma" w:cs="Tahoma"/>
          <w:i/>
          <w:color w:val="002060"/>
          <w:spacing w:val="1"/>
          <w:lang w:val="ro-RO"/>
        </w:rPr>
        <w:t>1</w:t>
      </w:r>
      <w:r w:rsidRPr="00D9058C">
        <w:rPr>
          <w:rFonts w:ascii="Tahoma" w:eastAsia="Calibri" w:hAnsi="Tahoma" w:cs="Tahoma"/>
          <w:i/>
          <w:color w:val="002060"/>
          <w:lang w:val="ro-RO"/>
        </w:rPr>
        <w:t>)</w:t>
      </w:r>
      <w:r w:rsidRPr="00D9058C">
        <w:rPr>
          <w:rFonts w:ascii="Tahoma" w:eastAsia="Calibri" w:hAnsi="Tahoma" w:cs="Tahoma"/>
          <w:i/>
          <w:color w:val="002060"/>
          <w:spacing w:val="3"/>
          <w:lang w:val="ro-RO"/>
        </w:rPr>
        <w:t xml:space="preserve"> </w:t>
      </w:r>
      <w:r w:rsidRPr="00D9058C">
        <w:rPr>
          <w:rFonts w:ascii="Tahoma" w:eastAsia="Calibri" w:hAnsi="Tahoma" w:cs="Tahoma"/>
          <w:i/>
          <w:color w:val="002060"/>
          <w:spacing w:val="1"/>
          <w:lang w:val="ro-RO"/>
        </w:rPr>
        <w:t>2</w:t>
      </w:r>
      <w:r w:rsidRPr="00D9058C">
        <w:rPr>
          <w:rFonts w:ascii="Tahoma" w:eastAsia="Calibri" w:hAnsi="Tahoma" w:cs="Tahoma"/>
          <w:i/>
          <w:color w:val="002060"/>
          <w:spacing w:val="-2"/>
          <w:lang w:val="ro-RO"/>
        </w:rPr>
        <w:t>8</w:t>
      </w:r>
      <w:r w:rsidRPr="00D9058C">
        <w:rPr>
          <w:rFonts w:ascii="Tahoma" w:eastAsia="Calibri" w:hAnsi="Tahoma" w:cs="Tahoma"/>
          <w:i/>
          <w:color w:val="002060"/>
          <w:spacing w:val="1"/>
          <w:lang w:val="ro-RO"/>
        </w:rPr>
        <w:t>0</w:t>
      </w:r>
      <w:r w:rsidRPr="00D9058C">
        <w:rPr>
          <w:rFonts w:ascii="Tahoma" w:eastAsia="Calibri" w:hAnsi="Tahoma" w:cs="Tahoma"/>
          <w:i/>
          <w:color w:val="002060"/>
          <w:spacing w:val="-2"/>
          <w:lang w:val="ro-RO"/>
        </w:rPr>
        <w:t>0</w:t>
      </w:r>
      <w:r w:rsidRPr="00D9058C">
        <w:rPr>
          <w:rFonts w:ascii="Tahoma" w:eastAsia="Calibri" w:hAnsi="Tahoma" w:cs="Tahoma"/>
          <w:i/>
          <w:color w:val="002060"/>
          <w:spacing w:val="1"/>
          <w:lang w:val="ro-RO"/>
        </w:rPr>
        <w:t>/3</w:t>
      </w:r>
      <w:r w:rsidRPr="00D9058C">
        <w:rPr>
          <w:rFonts w:ascii="Tahoma" w:eastAsia="Calibri" w:hAnsi="Tahoma" w:cs="Tahoma"/>
          <w:i/>
          <w:color w:val="002060"/>
          <w:lang w:val="ro-RO"/>
        </w:rPr>
        <w:t>], în</w:t>
      </w:r>
      <w:r w:rsidRPr="00D9058C">
        <w:rPr>
          <w:rFonts w:ascii="Tahoma" w:eastAsia="Calibri" w:hAnsi="Tahoma" w:cs="Tahoma"/>
          <w:i/>
          <w:color w:val="002060"/>
          <w:spacing w:val="4"/>
          <w:lang w:val="ro-RO"/>
        </w:rPr>
        <w:t xml:space="preserve"> </w:t>
      </w:r>
      <w:r w:rsidRPr="00D9058C">
        <w:rPr>
          <w:rFonts w:ascii="Tahoma" w:eastAsia="Calibri" w:hAnsi="Tahoma" w:cs="Tahoma"/>
          <w:i/>
          <w:color w:val="002060"/>
          <w:lang w:val="ro-RO"/>
        </w:rPr>
        <w:t>te</w:t>
      </w:r>
      <w:r w:rsidRPr="00D9058C">
        <w:rPr>
          <w:rFonts w:ascii="Tahoma" w:eastAsia="Calibri" w:hAnsi="Tahoma" w:cs="Tahoma"/>
          <w:i/>
          <w:color w:val="002060"/>
          <w:spacing w:val="1"/>
          <w:lang w:val="ro-RO"/>
        </w:rPr>
        <w:t>m</w:t>
      </w:r>
      <w:r w:rsidRPr="00D9058C">
        <w:rPr>
          <w:rFonts w:ascii="Tahoma" w:eastAsia="Calibri" w:hAnsi="Tahoma" w:cs="Tahoma"/>
          <w:i/>
          <w:color w:val="002060"/>
          <w:lang w:val="ro-RO"/>
        </w:rPr>
        <w:t>ei</w:t>
      </w:r>
      <w:r w:rsidRPr="00D9058C">
        <w:rPr>
          <w:rFonts w:ascii="Tahoma" w:eastAsia="Calibri" w:hAnsi="Tahoma" w:cs="Tahoma"/>
          <w:i/>
          <w:color w:val="002060"/>
          <w:spacing w:val="-1"/>
          <w:lang w:val="ro-RO"/>
        </w:rPr>
        <w:t>u</w:t>
      </w:r>
      <w:r w:rsidRPr="00D9058C">
        <w:rPr>
          <w:rFonts w:ascii="Tahoma" w:eastAsia="Calibri" w:hAnsi="Tahoma" w:cs="Tahoma"/>
          <w:i/>
          <w:color w:val="002060"/>
          <w:lang w:val="ro-RO"/>
        </w:rPr>
        <w:t>l</w:t>
      </w:r>
      <w:r w:rsidRPr="00D9058C">
        <w:rPr>
          <w:rFonts w:ascii="Tahoma" w:eastAsia="Calibri" w:hAnsi="Tahoma" w:cs="Tahoma"/>
          <w:i/>
          <w:color w:val="002060"/>
          <w:spacing w:val="2"/>
          <w:lang w:val="ro-RO"/>
        </w:rPr>
        <w:t xml:space="preserve"> </w:t>
      </w:r>
      <w:r w:rsidRPr="00D9058C">
        <w:rPr>
          <w:rFonts w:ascii="Tahoma" w:eastAsia="Calibri" w:hAnsi="Tahoma" w:cs="Tahoma"/>
          <w:i/>
          <w:color w:val="002060"/>
          <w:lang w:val="ro-RO"/>
        </w:rPr>
        <w:t>Reg</w:t>
      </w:r>
      <w:r w:rsidRPr="00D9058C">
        <w:rPr>
          <w:rFonts w:ascii="Tahoma" w:eastAsia="Calibri" w:hAnsi="Tahoma" w:cs="Tahoma"/>
          <w:i/>
          <w:color w:val="002060"/>
          <w:spacing w:val="-1"/>
          <w:lang w:val="ro-RO"/>
        </w:rPr>
        <w:t>u</w:t>
      </w:r>
      <w:r w:rsidRPr="00D9058C">
        <w:rPr>
          <w:rFonts w:ascii="Tahoma" w:eastAsia="Calibri" w:hAnsi="Tahoma" w:cs="Tahoma"/>
          <w:i/>
          <w:color w:val="002060"/>
          <w:lang w:val="ro-RO"/>
        </w:rPr>
        <w:t>l</w:t>
      </w:r>
      <w:r w:rsidRPr="00D9058C">
        <w:rPr>
          <w:rFonts w:ascii="Tahoma" w:eastAsia="Calibri" w:hAnsi="Tahoma" w:cs="Tahoma"/>
          <w:i/>
          <w:color w:val="002060"/>
          <w:spacing w:val="-1"/>
          <w:lang w:val="ro-RO"/>
        </w:rPr>
        <w:t>a</w:t>
      </w:r>
      <w:r w:rsidRPr="00D9058C">
        <w:rPr>
          <w:rFonts w:ascii="Tahoma" w:eastAsia="Calibri" w:hAnsi="Tahoma" w:cs="Tahoma"/>
          <w:i/>
          <w:color w:val="002060"/>
          <w:lang w:val="ro-RO"/>
        </w:rPr>
        <w:t>mentu</w:t>
      </w:r>
      <w:r w:rsidRPr="00D9058C">
        <w:rPr>
          <w:rFonts w:ascii="Tahoma" w:eastAsia="Calibri" w:hAnsi="Tahoma" w:cs="Tahoma"/>
          <w:i/>
          <w:color w:val="002060"/>
          <w:spacing w:val="-1"/>
          <w:lang w:val="ro-RO"/>
        </w:rPr>
        <w:t>lu</w:t>
      </w:r>
      <w:r w:rsidRPr="00D9058C">
        <w:rPr>
          <w:rFonts w:ascii="Tahoma" w:eastAsia="Calibri" w:hAnsi="Tahoma" w:cs="Tahoma"/>
          <w:i/>
          <w:color w:val="002060"/>
          <w:lang w:val="ro-RO"/>
        </w:rPr>
        <w:t xml:space="preserve">i </w:t>
      </w:r>
      <w:r w:rsidRPr="00D9058C">
        <w:rPr>
          <w:rFonts w:ascii="Tahoma" w:eastAsia="Calibri" w:hAnsi="Tahoma" w:cs="Tahoma"/>
          <w:i/>
          <w:color w:val="002060"/>
          <w:spacing w:val="-1"/>
          <w:lang w:val="ro-RO"/>
        </w:rPr>
        <w:t>p</w:t>
      </w:r>
      <w:r w:rsidRPr="00D9058C">
        <w:rPr>
          <w:rFonts w:ascii="Tahoma" w:eastAsia="Calibri" w:hAnsi="Tahoma" w:cs="Tahoma"/>
          <w:i/>
          <w:color w:val="002060"/>
          <w:spacing w:val="1"/>
          <w:lang w:val="ro-RO"/>
        </w:rPr>
        <w:t>r</w:t>
      </w:r>
      <w:r w:rsidRPr="00D9058C">
        <w:rPr>
          <w:rFonts w:ascii="Tahoma" w:eastAsia="Calibri" w:hAnsi="Tahoma" w:cs="Tahoma"/>
          <w:i/>
          <w:color w:val="002060"/>
          <w:lang w:val="ro-RO"/>
        </w:rPr>
        <w:t>iv</w:t>
      </w:r>
      <w:r w:rsidRPr="00D9058C">
        <w:rPr>
          <w:rFonts w:ascii="Tahoma" w:eastAsia="Calibri" w:hAnsi="Tahoma" w:cs="Tahoma"/>
          <w:i/>
          <w:color w:val="002060"/>
          <w:spacing w:val="-1"/>
          <w:lang w:val="ro-RO"/>
        </w:rPr>
        <w:t>in</w:t>
      </w:r>
      <w:r w:rsidRPr="00D9058C">
        <w:rPr>
          <w:rFonts w:ascii="Tahoma" w:eastAsia="Calibri" w:hAnsi="Tahoma" w:cs="Tahoma"/>
          <w:i/>
          <w:color w:val="002060"/>
          <w:lang w:val="ro-RO"/>
        </w:rPr>
        <w:t>d</w:t>
      </w:r>
      <w:r w:rsidRPr="00D9058C">
        <w:rPr>
          <w:rFonts w:ascii="Tahoma" w:eastAsia="Calibri" w:hAnsi="Tahoma" w:cs="Tahoma"/>
          <w:i/>
          <w:color w:val="002060"/>
          <w:spacing w:val="-5"/>
          <w:lang w:val="ro-RO"/>
        </w:rPr>
        <w:t xml:space="preserve"> </w:t>
      </w:r>
      <w:r w:rsidRPr="00D9058C">
        <w:rPr>
          <w:rFonts w:ascii="Tahoma" w:eastAsia="Calibri" w:hAnsi="Tahoma" w:cs="Tahoma"/>
          <w:i/>
          <w:color w:val="002060"/>
          <w:lang w:val="ro-RO"/>
        </w:rPr>
        <w:t>taxo</w:t>
      </w:r>
      <w:r w:rsidRPr="00D9058C">
        <w:rPr>
          <w:rFonts w:ascii="Tahoma" w:eastAsia="Calibri" w:hAnsi="Tahoma" w:cs="Tahoma"/>
          <w:i/>
          <w:color w:val="002060"/>
          <w:spacing w:val="-1"/>
          <w:lang w:val="ro-RO"/>
        </w:rPr>
        <w:t>n</w:t>
      </w:r>
      <w:r w:rsidRPr="00D9058C">
        <w:rPr>
          <w:rFonts w:ascii="Tahoma" w:eastAsia="Calibri" w:hAnsi="Tahoma" w:cs="Tahoma"/>
          <w:i/>
          <w:color w:val="002060"/>
          <w:spacing w:val="-3"/>
          <w:lang w:val="ro-RO"/>
        </w:rPr>
        <w:t>o</w:t>
      </w:r>
      <w:r w:rsidRPr="00D9058C">
        <w:rPr>
          <w:rFonts w:ascii="Tahoma" w:eastAsia="Calibri" w:hAnsi="Tahoma" w:cs="Tahoma"/>
          <w:i/>
          <w:color w:val="002060"/>
          <w:lang w:val="ro-RO"/>
        </w:rPr>
        <w:t>mia</w:t>
      </w:r>
      <w:r w:rsidRPr="00D9058C">
        <w:rPr>
          <w:rFonts w:ascii="Tahoma" w:eastAsia="Calibri" w:hAnsi="Tahoma" w:cs="Tahoma"/>
          <w:i/>
          <w:color w:val="002060"/>
          <w:spacing w:val="-5"/>
          <w:lang w:val="ro-RO"/>
        </w:rPr>
        <w:t xml:space="preserve"> </w:t>
      </w:r>
      <w:r w:rsidRPr="00D9058C">
        <w:rPr>
          <w:rFonts w:ascii="Tahoma" w:eastAsia="Calibri" w:hAnsi="Tahoma" w:cs="Tahoma"/>
          <w:i/>
          <w:color w:val="002060"/>
          <w:spacing w:val="-2"/>
          <w:lang w:val="ro-RO"/>
        </w:rPr>
        <w:t>(</w:t>
      </w:r>
      <w:r w:rsidRPr="00D9058C">
        <w:rPr>
          <w:rFonts w:ascii="Tahoma" w:eastAsia="Calibri" w:hAnsi="Tahoma" w:cs="Tahoma"/>
          <w:i/>
          <w:color w:val="002060"/>
          <w:lang w:val="ro-RO"/>
        </w:rPr>
        <w:t>UE)</w:t>
      </w:r>
      <w:r w:rsidRPr="00D9058C">
        <w:rPr>
          <w:rFonts w:ascii="Tahoma" w:eastAsia="Calibri" w:hAnsi="Tahoma" w:cs="Tahoma"/>
          <w:i/>
          <w:color w:val="002060"/>
          <w:spacing w:val="-6"/>
          <w:lang w:val="ro-RO"/>
        </w:rPr>
        <w:t xml:space="preserve"> </w:t>
      </w:r>
      <w:r w:rsidRPr="00D9058C">
        <w:rPr>
          <w:rFonts w:ascii="Tahoma" w:eastAsia="Calibri" w:hAnsi="Tahoma" w:cs="Tahoma"/>
          <w:i/>
          <w:color w:val="002060"/>
          <w:lang w:val="ro-RO"/>
        </w:rPr>
        <w:t>(</w:t>
      </w:r>
      <w:r w:rsidRPr="00D9058C">
        <w:rPr>
          <w:rFonts w:ascii="Tahoma" w:eastAsia="Calibri" w:hAnsi="Tahoma" w:cs="Tahoma"/>
          <w:i/>
          <w:color w:val="002060"/>
          <w:spacing w:val="-1"/>
          <w:lang w:val="ro-RO"/>
        </w:rPr>
        <w:t>2</w:t>
      </w:r>
      <w:r w:rsidRPr="00D9058C">
        <w:rPr>
          <w:rFonts w:ascii="Tahoma" w:eastAsia="Calibri" w:hAnsi="Tahoma" w:cs="Tahoma"/>
          <w:i/>
          <w:color w:val="002060"/>
          <w:spacing w:val="-2"/>
          <w:lang w:val="ro-RO"/>
        </w:rPr>
        <w:t>0</w:t>
      </w:r>
      <w:r w:rsidRPr="00D9058C">
        <w:rPr>
          <w:rFonts w:ascii="Tahoma" w:eastAsia="Calibri" w:hAnsi="Tahoma" w:cs="Tahoma"/>
          <w:i/>
          <w:color w:val="002060"/>
          <w:spacing w:val="1"/>
          <w:lang w:val="ro-RO"/>
        </w:rPr>
        <w:t>2</w:t>
      </w:r>
      <w:r w:rsidRPr="00D9058C">
        <w:rPr>
          <w:rFonts w:ascii="Tahoma" w:eastAsia="Calibri" w:hAnsi="Tahoma" w:cs="Tahoma"/>
          <w:i/>
          <w:color w:val="002060"/>
          <w:spacing w:val="-2"/>
          <w:lang w:val="ro-RO"/>
        </w:rPr>
        <w:t>0</w:t>
      </w:r>
      <w:r w:rsidRPr="00D9058C">
        <w:rPr>
          <w:rFonts w:ascii="Tahoma" w:eastAsia="Calibri" w:hAnsi="Tahoma" w:cs="Tahoma"/>
          <w:i/>
          <w:color w:val="002060"/>
          <w:spacing w:val="1"/>
          <w:lang w:val="ro-RO"/>
        </w:rPr>
        <w:t>/</w:t>
      </w:r>
      <w:r w:rsidRPr="00D9058C">
        <w:rPr>
          <w:rFonts w:ascii="Tahoma" w:eastAsia="Calibri" w:hAnsi="Tahoma" w:cs="Tahoma"/>
          <w:i/>
          <w:color w:val="002060"/>
          <w:spacing w:val="-2"/>
          <w:lang w:val="ro-RO"/>
        </w:rPr>
        <w:t>8</w:t>
      </w:r>
      <w:r w:rsidRPr="00D9058C">
        <w:rPr>
          <w:rFonts w:ascii="Tahoma" w:eastAsia="Calibri" w:hAnsi="Tahoma" w:cs="Tahoma"/>
          <w:i/>
          <w:color w:val="002060"/>
          <w:spacing w:val="1"/>
          <w:lang w:val="ro-RO"/>
        </w:rPr>
        <w:t>52</w:t>
      </w:r>
      <w:r w:rsidRPr="00D9058C">
        <w:rPr>
          <w:rFonts w:ascii="Tahoma" w:eastAsia="Calibri" w:hAnsi="Tahoma" w:cs="Tahoma"/>
          <w:i/>
          <w:color w:val="002060"/>
          <w:spacing w:val="2"/>
          <w:lang w:val="ro-RO"/>
        </w:rPr>
        <w:t>)</w:t>
      </w:r>
      <w:r w:rsidRPr="00D9058C">
        <w:rPr>
          <w:rFonts w:ascii="Tahoma" w:eastAsia="Calibri" w:hAnsi="Tahoma" w:cs="Tahoma"/>
          <w:color w:val="002060"/>
          <w:lang w:val="ro-RO"/>
        </w:rPr>
        <w:t>,</w:t>
      </w:r>
      <w:r w:rsidRPr="00D9058C">
        <w:rPr>
          <w:rFonts w:ascii="Tahoma" w:eastAsia="Calibri" w:hAnsi="Tahoma" w:cs="Tahoma"/>
          <w:color w:val="002060"/>
          <w:spacing w:val="-6"/>
          <w:lang w:val="ro-RO"/>
        </w:rPr>
        <w:t xml:space="preserve"> </w:t>
      </w:r>
      <w:r w:rsidRPr="00D9058C">
        <w:rPr>
          <w:rFonts w:ascii="Tahoma" w:eastAsia="Calibri" w:hAnsi="Tahoma" w:cs="Tahoma"/>
          <w:color w:val="002060"/>
          <w:spacing w:val="-1"/>
          <w:lang w:val="ro-RO"/>
        </w:rPr>
        <w:t>p</w:t>
      </w:r>
      <w:r w:rsidRPr="00D9058C">
        <w:rPr>
          <w:rFonts w:ascii="Tahoma" w:eastAsia="Calibri" w:hAnsi="Tahoma" w:cs="Tahoma"/>
          <w:color w:val="002060"/>
          <w:lang w:val="ro-RO"/>
        </w:rPr>
        <w:t>e</w:t>
      </w:r>
      <w:r w:rsidRPr="00D9058C">
        <w:rPr>
          <w:rFonts w:ascii="Tahoma" w:eastAsia="Calibri" w:hAnsi="Tahoma" w:cs="Tahoma"/>
          <w:color w:val="002060"/>
          <w:spacing w:val="-6"/>
          <w:lang w:val="ro-RO"/>
        </w:rPr>
        <w:t xml:space="preserve"> </w:t>
      </w:r>
      <w:r w:rsidRPr="00D9058C">
        <w:rPr>
          <w:rFonts w:ascii="Tahoma" w:eastAsia="Calibri" w:hAnsi="Tahoma" w:cs="Tahoma"/>
          <w:color w:val="002060"/>
          <w:spacing w:val="-1"/>
          <w:lang w:val="ro-RO"/>
        </w:rPr>
        <w:t>du</w:t>
      </w:r>
      <w:r w:rsidRPr="00D9058C">
        <w:rPr>
          <w:rFonts w:ascii="Tahoma" w:eastAsia="Calibri" w:hAnsi="Tahoma" w:cs="Tahoma"/>
          <w:color w:val="002060"/>
          <w:lang w:val="ro-RO"/>
        </w:rPr>
        <w:t>rata</w:t>
      </w:r>
      <w:r w:rsidRPr="00D9058C">
        <w:rPr>
          <w:rFonts w:ascii="Tahoma" w:eastAsia="Calibri" w:hAnsi="Tahoma" w:cs="Tahoma"/>
          <w:color w:val="002060"/>
          <w:spacing w:val="-7"/>
          <w:lang w:val="ro-RO"/>
        </w:rPr>
        <w:t xml:space="preserve"> </w:t>
      </w:r>
      <w:r w:rsidRPr="00D9058C">
        <w:rPr>
          <w:rFonts w:ascii="Tahoma" w:eastAsia="Calibri" w:hAnsi="Tahoma" w:cs="Tahoma"/>
          <w:color w:val="002060"/>
          <w:lang w:val="ro-RO"/>
        </w:rPr>
        <w:t>î</w:t>
      </w:r>
      <w:r w:rsidRPr="00D9058C">
        <w:rPr>
          <w:rFonts w:ascii="Tahoma" w:eastAsia="Calibri" w:hAnsi="Tahoma" w:cs="Tahoma"/>
          <w:color w:val="002060"/>
          <w:spacing w:val="-1"/>
          <w:lang w:val="ro-RO"/>
        </w:rPr>
        <w:t>n</w:t>
      </w:r>
      <w:r w:rsidRPr="00D9058C">
        <w:rPr>
          <w:rFonts w:ascii="Tahoma" w:eastAsia="Calibri" w:hAnsi="Tahoma" w:cs="Tahoma"/>
          <w:color w:val="002060"/>
          <w:lang w:val="ro-RO"/>
        </w:rPr>
        <w:t>t</w:t>
      </w:r>
      <w:r w:rsidRPr="00D9058C">
        <w:rPr>
          <w:rFonts w:ascii="Tahoma" w:eastAsia="Calibri" w:hAnsi="Tahoma" w:cs="Tahoma"/>
          <w:color w:val="002060"/>
          <w:spacing w:val="-2"/>
          <w:lang w:val="ro-RO"/>
        </w:rPr>
        <w:t>r</w:t>
      </w:r>
      <w:r w:rsidRPr="00D9058C">
        <w:rPr>
          <w:rFonts w:ascii="Tahoma" w:eastAsia="Calibri" w:hAnsi="Tahoma" w:cs="Tahoma"/>
          <w:color w:val="002060"/>
          <w:lang w:val="ro-RO"/>
        </w:rPr>
        <w:t>eg</w:t>
      </w:r>
      <w:r w:rsidRPr="00D9058C">
        <w:rPr>
          <w:rFonts w:ascii="Tahoma" w:eastAsia="Calibri" w:hAnsi="Tahoma" w:cs="Tahoma"/>
          <w:color w:val="002060"/>
          <w:spacing w:val="-1"/>
          <w:lang w:val="ro-RO"/>
        </w:rPr>
        <w:t>u</w:t>
      </w:r>
      <w:r w:rsidRPr="00D9058C">
        <w:rPr>
          <w:rFonts w:ascii="Tahoma" w:eastAsia="Calibri" w:hAnsi="Tahoma" w:cs="Tahoma"/>
          <w:color w:val="002060"/>
          <w:lang w:val="ro-RO"/>
        </w:rPr>
        <w:t>l</w:t>
      </w:r>
      <w:r w:rsidRPr="00D9058C">
        <w:rPr>
          <w:rFonts w:ascii="Tahoma" w:eastAsia="Calibri" w:hAnsi="Tahoma" w:cs="Tahoma"/>
          <w:color w:val="002060"/>
          <w:spacing w:val="-1"/>
          <w:lang w:val="ro-RO"/>
        </w:rPr>
        <w:t>u</w:t>
      </w:r>
      <w:r w:rsidRPr="00D9058C">
        <w:rPr>
          <w:rFonts w:ascii="Tahoma" w:eastAsia="Calibri" w:hAnsi="Tahoma" w:cs="Tahoma"/>
          <w:color w:val="002060"/>
          <w:lang w:val="ro-RO"/>
        </w:rPr>
        <w:t>i</w:t>
      </w:r>
      <w:r w:rsidRPr="00D9058C">
        <w:rPr>
          <w:rFonts w:ascii="Tahoma" w:eastAsia="Calibri" w:hAnsi="Tahoma" w:cs="Tahoma"/>
          <w:color w:val="002060"/>
          <w:spacing w:val="-4"/>
          <w:lang w:val="ro-RO"/>
        </w:rPr>
        <w:t xml:space="preserve"> </w:t>
      </w:r>
      <w:r w:rsidRPr="00D9058C">
        <w:rPr>
          <w:rFonts w:ascii="Tahoma" w:eastAsia="Calibri" w:hAnsi="Tahoma" w:cs="Tahoma"/>
          <w:color w:val="002060"/>
          <w:lang w:val="ro-RO"/>
        </w:rPr>
        <w:t>ciclu</w:t>
      </w:r>
      <w:r w:rsidRPr="00D9058C">
        <w:rPr>
          <w:rFonts w:ascii="Tahoma" w:eastAsia="Calibri" w:hAnsi="Tahoma" w:cs="Tahoma"/>
          <w:color w:val="002060"/>
          <w:spacing w:val="-5"/>
          <w:lang w:val="ro-RO"/>
        </w:rPr>
        <w:t xml:space="preserve"> </w:t>
      </w:r>
      <w:r w:rsidRPr="00D9058C">
        <w:rPr>
          <w:rFonts w:ascii="Tahoma" w:eastAsia="Calibri" w:hAnsi="Tahoma" w:cs="Tahoma"/>
          <w:color w:val="002060"/>
          <w:spacing w:val="-3"/>
          <w:lang w:val="ro-RO"/>
        </w:rPr>
        <w:t>d</w:t>
      </w:r>
      <w:r w:rsidRPr="00D9058C">
        <w:rPr>
          <w:rFonts w:ascii="Tahoma" w:eastAsia="Calibri" w:hAnsi="Tahoma" w:cs="Tahoma"/>
          <w:color w:val="002060"/>
          <w:lang w:val="ro-RO"/>
        </w:rPr>
        <w:t>e</w:t>
      </w:r>
      <w:r w:rsidRPr="00D9058C">
        <w:rPr>
          <w:rFonts w:ascii="Tahoma" w:eastAsia="Calibri" w:hAnsi="Tahoma" w:cs="Tahoma"/>
          <w:color w:val="002060"/>
          <w:spacing w:val="-6"/>
          <w:lang w:val="ro-RO"/>
        </w:rPr>
        <w:t xml:space="preserve"> </w:t>
      </w:r>
      <w:r w:rsidRPr="00D9058C">
        <w:rPr>
          <w:rFonts w:ascii="Tahoma" w:eastAsia="Calibri" w:hAnsi="Tahoma" w:cs="Tahoma"/>
          <w:color w:val="002060"/>
          <w:spacing w:val="1"/>
          <w:lang w:val="ro-RO"/>
        </w:rPr>
        <w:t>v</w:t>
      </w:r>
      <w:r w:rsidRPr="00D9058C">
        <w:rPr>
          <w:rFonts w:ascii="Tahoma" w:eastAsia="Calibri" w:hAnsi="Tahoma" w:cs="Tahoma"/>
          <w:color w:val="002060"/>
          <w:lang w:val="ro-RO"/>
        </w:rPr>
        <w:t>iață</w:t>
      </w:r>
      <w:r w:rsidRPr="00D9058C">
        <w:rPr>
          <w:rFonts w:ascii="Tahoma" w:eastAsia="Calibri" w:hAnsi="Tahoma" w:cs="Tahoma"/>
          <w:color w:val="002060"/>
          <w:spacing w:val="-7"/>
          <w:lang w:val="ro-RO"/>
        </w:rPr>
        <w:t xml:space="preserve"> </w:t>
      </w:r>
      <w:r w:rsidRPr="00D9058C">
        <w:rPr>
          <w:rFonts w:ascii="Tahoma" w:eastAsia="Calibri" w:hAnsi="Tahoma" w:cs="Tahoma"/>
          <w:color w:val="002060"/>
          <w:lang w:val="ro-RO"/>
        </w:rPr>
        <w:t>a</w:t>
      </w:r>
      <w:r w:rsidRPr="00D9058C">
        <w:rPr>
          <w:rFonts w:ascii="Tahoma" w:eastAsia="Calibri" w:hAnsi="Tahoma" w:cs="Tahoma"/>
          <w:color w:val="002060"/>
          <w:spacing w:val="-7"/>
          <w:lang w:val="ro-RO"/>
        </w:rPr>
        <w:t xml:space="preserve"> </w:t>
      </w:r>
      <w:r w:rsidRPr="00D9058C">
        <w:rPr>
          <w:rFonts w:ascii="Tahoma" w:eastAsia="Calibri" w:hAnsi="Tahoma" w:cs="Tahoma"/>
          <w:color w:val="002060"/>
          <w:lang w:val="ro-RO"/>
        </w:rPr>
        <w:t>i</w:t>
      </w:r>
      <w:r w:rsidRPr="00D9058C">
        <w:rPr>
          <w:rFonts w:ascii="Tahoma" w:eastAsia="Calibri" w:hAnsi="Tahoma" w:cs="Tahoma"/>
          <w:color w:val="002060"/>
          <w:spacing w:val="-1"/>
          <w:lang w:val="ro-RO"/>
        </w:rPr>
        <w:t>nv</w:t>
      </w:r>
      <w:r w:rsidRPr="00D9058C">
        <w:rPr>
          <w:rFonts w:ascii="Tahoma" w:eastAsia="Calibri" w:hAnsi="Tahoma" w:cs="Tahoma"/>
          <w:color w:val="002060"/>
          <w:lang w:val="ro-RO"/>
        </w:rPr>
        <w:t>es</w:t>
      </w:r>
      <w:r w:rsidRPr="00D9058C">
        <w:rPr>
          <w:rFonts w:ascii="Tahoma" w:eastAsia="Calibri" w:hAnsi="Tahoma" w:cs="Tahoma"/>
          <w:color w:val="002060"/>
          <w:spacing w:val="1"/>
          <w:lang w:val="ro-RO"/>
        </w:rPr>
        <w:t>t</w:t>
      </w:r>
      <w:r w:rsidRPr="00D9058C">
        <w:rPr>
          <w:rFonts w:ascii="Tahoma" w:eastAsia="Calibri" w:hAnsi="Tahoma" w:cs="Tahoma"/>
          <w:color w:val="002060"/>
          <w:lang w:val="ro-RO"/>
        </w:rPr>
        <w:t>iţ</w:t>
      </w:r>
      <w:r w:rsidRPr="00D9058C">
        <w:rPr>
          <w:rFonts w:ascii="Tahoma" w:eastAsia="Calibri" w:hAnsi="Tahoma" w:cs="Tahoma"/>
          <w:color w:val="002060"/>
          <w:spacing w:val="-3"/>
          <w:lang w:val="ro-RO"/>
        </w:rPr>
        <w:t>i</w:t>
      </w:r>
      <w:r w:rsidRPr="00D9058C">
        <w:rPr>
          <w:rFonts w:ascii="Tahoma" w:eastAsia="Calibri" w:hAnsi="Tahoma" w:cs="Tahoma"/>
          <w:color w:val="002060"/>
          <w:lang w:val="ro-RO"/>
        </w:rPr>
        <w:t>ei</w:t>
      </w:r>
      <w:r w:rsidRPr="00D9058C">
        <w:rPr>
          <w:rFonts w:ascii="Tahoma" w:eastAsia="Calibri" w:hAnsi="Tahoma" w:cs="Tahoma"/>
          <w:color w:val="002060"/>
          <w:spacing w:val="-6"/>
          <w:lang w:val="ro-RO"/>
        </w:rPr>
        <w:t xml:space="preserve"> </w:t>
      </w:r>
      <w:r w:rsidRPr="00D9058C">
        <w:rPr>
          <w:rFonts w:ascii="Tahoma" w:eastAsia="Calibri" w:hAnsi="Tahoma" w:cs="Tahoma"/>
          <w:color w:val="002060"/>
          <w:spacing w:val="-1"/>
          <w:lang w:val="ro-RO"/>
        </w:rPr>
        <w:t>p</w:t>
      </w:r>
      <w:r w:rsidRPr="00D9058C">
        <w:rPr>
          <w:rFonts w:ascii="Tahoma" w:eastAsia="Calibri" w:hAnsi="Tahoma" w:cs="Tahoma"/>
          <w:color w:val="002060"/>
          <w:lang w:val="ro-RO"/>
        </w:rPr>
        <w:t>r</w:t>
      </w:r>
      <w:r w:rsidRPr="00D9058C">
        <w:rPr>
          <w:rFonts w:ascii="Tahoma" w:eastAsia="Calibri" w:hAnsi="Tahoma" w:cs="Tahoma"/>
          <w:color w:val="002060"/>
          <w:spacing w:val="1"/>
          <w:lang w:val="ro-RO"/>
        </w:rPr>
        <w:t>o</w:t>
      </w:r>
      <w:r w:rsidRPr="00D9058C">
        <w:rPr>
          <w:rFonts w:ascii="Tahoma" w:eastAsia="Calibri" w:hAnsi="Tahoma" w:cs="Tahoma"/>
          <w:color w:val="002060"/>
          <w:spacing w:val="-1"/>
          <w:lang w:val="ro-RO"/>
        </w:rPr>
        <w:t>pu</w:t>
      </w:r>
      <w:r w:rsidRPr="00D9058C">
        <w:rPr>
          <w:rFonts w:ascii="Tahoma" w:eastAsia="Calibri" w:hAnsi="Tahoma" w:cs="Tahoma"/>
          <w:color w:val="002060"/>
          <w:lang w:val="ro-RO"/>
        </w:rPr>
        <w:t>se</w:t>
      </w:r>
      <w:r w:rsidRPr="00D9058C">
        <w:rPr>
          <w:rFonts w:ascii="Tahoma" w:eastAsia="Calibri" w:hAnsi="Tahoma" w:cs="Tahoma"/>
          <w:color w:val="002060"/>
          <w:spacing w:val="-6"/>
          <w:lang w:val="ro-RO"/>
        </w:rPr>
        <w:t xml:space="preserve"> </w:t>
      </w:r>
      <w:r w:rsidRPr="00D9058C">
        <w:rPr>
          <w:rFonts w:ascii="Tahoma" w:eastAsia="Calibri" w:hAnsi="Tahoma" w:cs="Tahoma"/>
          <w:color w:val="002060"/>
          <w:lang w:val="ro-RO"/>
        </w:rPr>
        <w:t>în</w:t>
      </w:r>
      <w:r w:rsidRPr="00D9058C">
        <w:rPr>
          <w:rFonts w:ascii="Tahoma" w:eastAsia="Calibri" w:hAnsi="Tahoma" w:cs="Tahoma"/>
          <w:color w:val="002060"/>
          <w:spacing w:val="-8"/>
          <w:lang w:val="ro-RO"/>
        </w:rPr>
        <w:t xml:space="preserve"> </w:t>
      </w:r>
      <w:r w:rsidRPr="00D9058C">
        <w:rPr>
          <w:rFonts w:ascii="Tahoma" w:eastAsia="Calibri" w:hAnsi="Tahoma" w:cs="Tahoma"/>
          <w:color w:val="002060"/>
          <w:lang w:val="ro-RO"/>
        </w:rPr>
        <w:t>ca</w:t>
      </w:r>
      <w:r w:rsidRPr="00D9058C">
        <w:rPr>
          <w:rFonts w:ascii="Tahoma" w:eastAsia="Calibri" w:hAnsi="Tahoma" w:cs="Tahoma"/>
          <w:color w:val="002060"/>
          <w:spacing w:val="-1"/>
          <w:lang w:val="ro-RO"/>
        </w:rPr>
        <w:t>d</w:t>
      </w:r>
      <w:r w:rsidRPr="00D9058C">
        <w:rPr>
          <w:rFonts w:ascii="Tahoma" w:eastAsia="Calibri" w:hAnsi="Tahoma" w:cs="Tahoma"/>
          <w:color w:val="002060"/>
          <w:lang w:val="ro-RO"/>
        </w:rPr>
        <w:t>r</w:t>
      </w:r>
      <w:r w:rsidRPr="00D9058C">
        <w:rPr>
          <w:rFonts w:ascii="Tahoma" w:eastAsia="Calibri" w:hAnsi="Tahoma" w:cs="Tahoma"/>
          <w:color w:val="002060"/>
          <w:spacing w:val="-1"/>
          <w:lang w:val="ro-RO"/>
        </w:rPr>
        <w:t>u</w:t>
      </w:r>
      <w:r w:rsidRPr="00D9058C">
        <w:rPr>
          <w:rFonts w:ascii="Tahoma" w:eastAsia="Calibri" w:hAnsi="Tahoma" w:cs="Tahoma"/>
          <w:color w:val="002060"/>
          <w:lang w:val="ro-RO"/>
        </w:rPr>
        <w:t>l</w:t>
      </w:r>
      <w:r w:rsidRPr="00D9058C">
        <w:rPr>
          <w:rFonts w:ascii="Tahoma" w:eastAsia="Calibri" w:hAnsi="Tahoma" w:cs="Tahoma"/>
          <w:color w:val="002060"/>
          <w:spacing w:val="-4"/>
          <w:lang w:val="ro-RO"/>
        </w:rPr>
        <w:t xml:space="preserve"> </w:t>
      </w:r>
      <w:r w:rsidRPr="00D9058C">
        <w:rPr>
          <w:rFonts w:ascii="Tahoma" w:eastAsia="Calibri" w:hAnsi="Tahoma" w:cs="Tahoma"/>
          <w:color w:val="002060"/>
          <w:spacing w:val="-3"/>
          <w:lang w:val="ro-RO"/>
        </w:rPr>
        <w:t>a</w:t>
      </w:r>
      <w:r w:rsidRPr="00D9058C">
        <w:rPr>
          <w:rFonts w:ascii="Tahoma" w:eastAsia="Calibri" w:hAnsi="Tahoma" w:cs="Tahoma"/>
          <w:color w:val="002060"/>
          <w:lang w:val="ro-RO"/>
        </w:rPr>
        <w:t>ce</w:t>
      </w:r>
      <w:r w:rsidRPr="00D9058C">
        <w:rPr>
          <w:rFonts w:ascii="Tahoma" w:eastAsia="Calibri" w:hAnsi="Tahoma" w:cs="Tahoma"/>
          <w:color w:val="002060"/>
          <w:spacing w:val="-2"/>
          <w:lang w:val="ro-RO"/>
        </w:rPr>
        <w:t>s</w:t>
      </w:r>
      <w:r w:rsidRPr="00D9058C">
        <w:rPr>
          <w:rFonts w:ascii="Tahoma" w:eastAsia="Calibri" w:hAnsi="Tahoma" w:cs="Tahoma"/>
          <w:color w:val="002060"/>
          <w:lang w:val="ro-RO"/>
        </w:rPr>
        <w:t>t</w:t>
      </w:r>
      <w:r w:rsidRPr="00D9058C">
        <w:rPr>
          <w:rFonts w:ascii="Tahoma" w:eastAsia="Calibri" w:hAnsi="Tahoma" w:cs="Tahoma"/>
          <w:color w:val="002060"/>
          <w:spacing w:val="1"/>
          <w:lang w:val="ro-RO"/>
        </w:rPr>
        <w:t>e</w:t>
      </w:r>
      <w:r w:rsidRPr="00D9058C">
        <w:rPr>
          <w:rFonts w:ascii="Tahoma" w:eastAsia="Calibri" w:hAnsi="Tahoma" w:cs="Tahoma"/>
          <w:color w:val="002060"/>
          <w:lang w:val="ro-RO"/>
        </w:rPr>
        <w:t>ia, în</w:t>
      </w:r>
      <w:r w:rsidRPr="00D9058C">
        <w:rPr>
          <w:rFonts w:ascii="Tahoma" w:eastAsia="Calibri" w:hAnsi="Tahoma" w:cs="Tahoma"/>
          <w:color w:val="002060"/>
          <w:spacing w:val="-1"/>
          <w:lang w:val="ro-RO"/>
        </w:rPr>
        <w:t xml:space="preserve"> </w:t>
      </w:r>
      <w:r w:rsidRPr="00D9058C">
        <w:rPr>
          <w:rFonts w:ascii="Tahoma" w:eastAsia="Calibri" w:hAnsi="Tahoma" w:cs="Tahoma"/>
          <w:color w:val="002060"/>
          <w:lang w:val="ro-RO"/>
        </w:rPr>
        <w:t>special l</w:t>
      </w:r>
      <w:r w:rsidRPr="00D9058C">
        <w:rPr>
          <w:rFonts w:ascii="Tahoma" w:eastAsia="Calibri" w:hAnsi="Tahoma" w:cs="Tahoma"/>
          <w:color w:val="002060"/>
          <w:spacing w:val="-1"/>
          <w:lang w:val="ro-RO"/>
        </w:rPr>
        <w:t>u</w:t>
      </w:r>
      <w:r w:rsidRPr="00D9058C">
        <w:rPr>
          <w:rFonts w:ascii="Tahoma" w:eastAsia="Calibri" w:hAnsi="Tahoma" w:cs="Tahoma"/>
          <w:color w:val="002060"/>
          <w:lang w:val="ro-RO"/>
        </w:rPr>
        <w:t>â</w:t>
      </w:r>
      <w:r w:rsidRPr="00D9058C">
        <w:rPr>
          <w:rFonts w:ascii="Tahoma" w:eastAsia="Calibri" w:hAnsi="Tahoma" w:cs="Tahoma"/>
          <w:color w:val="002060"/>
          <w:spacing w:val="-1"/>
          <w:lang w:val="ro-RO"/>
        </w:rPr>
        <w:t>n</w:t>
      </w:r>
      <w:r w:rsidRPr="00D9058C">
        <w:rPr>
          <w:rFonts w:ascii="Tahoma" w:eastAsia="Calibri" w:hAnsi="Tahoma" w:cs="Tahoma"/>
          <w:color w:val="002060"/>
          <w:lang w:val="ro-RO"/>
        </w:rPr>
        <w:t>d</w:t>
      </w:r>
      <w:r w:rsidRPr="00D9058C">
        <w:rPr>
          <w:rFonts w:ascii="Tahoma" w:eastAsia="Calibri" w:hAnsi="Tahoma" w:cs="Tahoma"/>
          <w:color w:val="002060"/>
          <w:spacing w:val="-1"/>
          <w:lang w:val="ro-RO"/>
        </w:rPr>
        <w:t xml:space="preserve"> </w:t>
      </w:r>
      <w:r w:rsidRPr="00D9058C">
        <w:rPr>
          <w:rFonts w:ascii="Tahoma" w:eastAsia="Calibri" w:hAnsi="Tahoma" w:cs="Tahoma"/>
          <w:color w:val="002060"/>
          <w:lang w:val="ro-RO"/>
        </w:rPr>
        <w:t xml:space="preserve">în </w:t>
      </w:r>
      <w:r w:rsidRPr="00D9058C">
        <w:rPr>
          <w:rFonts w:ascii="Tahoma" w:eastAsia="Calibri" w:hAnsi="Tahoma" w:cs="Tahoma"/>
          <w:color w:val="002060"/>
          <w:spacing w:val="-2"/>
          <w:lang w:val="ro-RO"/>
        </w:rPr>
        <w:t>c</w:t>
      </w:r>
      <w:r w:rsidRPr="00D9058C">
        <w:rPr>
          <w:rFonts w:ascii="Tahoma" w:eastAsia="Calibri" w:hAnsi="Tahoma" w:cs="Tahoma"/>
          <w:color w:val="002060"/>
          <w:spacing w:val="1"/>
          <w:lang w:val="ro-RO"/>
        </w:rPr>
        <w:t>o</w:t>
      </w:r>
      <w:r w:rsidRPr="00D9058C">
        <w:rPr>
          <w:rFonts w:ascii="Tahoma" w:eastAsia="Calibri" w:hAnsi="Tahoma" w:cs="Tahoma"/>
          <w:color w:val="002060"/>
          <w:spacing w:val="-1"/>
          <w:lang w:val="ro-RO"/>
        </w:rPr>
        <w:t>n</w:t>
      </w:r>
      <w:r w:rsidRPr="00D9058C">
        <w:rPr>
          <w:rFonts w:ascii="Tahoma" w:eastAsia="Calibri" w:hAnsi="Tahoma" w:cs="Tahoma"/>
          <w:color w:val="002060"/>
          <w:lang w:val="ro-RO"/>
        </w:rPr>
        <w:t>si</w:t>
      </w:r>
      <w:r w:rsidRPr="00D9058C">
        <w:rPr>
          <w:rFonts w:ascii="Tahoma" w:eastAsia="Calibri" w:hAnsi="Tahoma" w:cs="Tahoma"/>
          <w:color w:val="002060"/>
          <w:spacing w:val="-1"/>
          <w:lang w:val="ro-RO"/>
        </w:rPr>
        <w:t>d</w:t>
      </w:r>
      <w:r w:rsidRPr="00D9058C">
        <w:rPr>
          <w:rFonts w:ascii="Tahoma" w:eastAsia="Calibri" w:hAnsi="Tahoma" w:cs="Tahoma"/>
          <w:color w:val="002060"/>
          <w:lang w:val="ro-RO"/>
        </w:rPr>
        <w:t>e</w:t>
      </w:r>
      <w:r w:rsidRPr="00D9058C">
        <w:rPr>
          <w:rFonts w:ascii="Tahoma" w:eastAsia="Calibri" w:hAnsi="Tahoma" w:cs="Tahoma"/>
          <w:color w:val="002060"/>
          <w:spacing w:val="-2"/>
          <w:lang w:val="ro-RO"/>
        </w:rPr>
        <w:t>r</w:t>
      </w:r>
      <w:r w:rsidRPr="00D9058C">
        <w:rPr>
          <w:rFonts w:ascii="Tahoma" w:eastAsia="Calibri" w:hAnsi="Tahoma" w:cs="Tahoma"/>
          <w:color w:val="002060"/>
          <w:lang w:val="ro-RO"/>
        </w:rPr>
        <w:t>are</w:t>
      </w:r>
      <w:r w:rsidRPr="00D9058C">
        <w:rPr>
          <w:rFonts w:ascii="Tahoma" w:eastAsia="Calibri" w:hAnsi="Tahoma" w:cs="Tahoma"/>
          <w:color w:val="002060"/>
          <w:spacing w:val="1"/>
          <w:lang w:val="ro-RO"/>
        </w:rPr>
        <w:t xml:space="preserve"> </w:t>
      </w:r>
      <w:r w:rsidRPr="00D9058C">
        <w:rPr>
          <w:rFonts w:ascii="Tahoma" w:eastAsia="Calibri" w:hAnsi="Tahoma" w:cs="Tahoma"/>
          <w:color w:val="002060"/>
          <w:lang w:val="ro-RO"/>
        </w:rPr>
        <w:t>e</w:t>
      </w:r>
      <w:r w:rsidRPr="00D9058C">
        <w:rPr>
          <w:rFonts w:ascii="Tahoma" w:eastAsia="Calibri" w:hAnsi="Tahoma" w:cs="Tahoma"/>
          <w:color w:val="002060"/>
          <w:spacing w:val="-1"/>
          <w:lang w:val="ro-RO"/>
        </w:rPr>
        <w:t>t</w:t>
      </w:r>
      <w:r w:rsidRPr="00D9058C">
        <w:rPr>
          <w:rFonts w:ascii="Tahoma" w:eastAsia="Calibri" w:hAnsi="Tahoma" w:cs="Tahoma"/>
          <w:color w:val="002060"/>
          <w:lang w:val="ro-RO"/>
        </w:rPr>
        <w:t>a</w:t>
      </w:r>
      <w:r w:rsidRPr="00D9058C">
        <w:rPr>
          <w:rFonts w:ascii="Tahoma" w:eastAsia="Calibri" w:hAnsi="Tahoma" w:cs="Tahoma"/>
          <w:color w:val="002060"/>
          <w:spacing w:val="-1"/>
          <w:lang w:val="ro-RO"/>
        </w:rPr>
        <w:t>p</w:t>
      </w:r>
      <w:r w:rsidRPr="00D9058C">
        <w:rPr>
          <w:rFonts w:ascii="Tahoma" w:eastAsia="Calibri" w:hAnsi="Tahoma" w:cs="Tahoma"/>
          <w:color w:val="002060"/>
          <w:lang w:val="ro-RO"/>
        </w:rPr>
        <w:t>ele</w:t>
      </w:r>
      <w:r w:rsidRPr="00D9058C">
        <w:rPr>
          <w:rFonts w:ascii="Tahoma" w:eastAsia="Calibri" w:hAnsi="Tahoma" w:cs="Tahoma"/>
          <w:color w:val="002060"/>
          <w:spacing w:val="1"/>
          <w:lang w:val="ro-RO"/>
        </w:rPr>
        <w:t xml:space="preserve"> </w:t>
      </w:r>
      <w:r w:rsidRPr="00D9058C">
        <w:rPr>
          <w:rFonts w:ascii="Tahoma" w:eastAsia="Calibri" w:hAnsi="Tahoma" w:cs="Tahoma"/>
          <w:color w:val="002060"/>
          <w:spacing w:val="-3"/>
          <w:lang w:val="ro-RO"/>
        </w:rPr>
        <w:t>d</w:t>
      </w:r>
      <w:r w:rsidRPr="00D9058C">
        <w:rPr>
          <w:rFonts w:ascii="Tahoma" w:eastAsia="Calibri" w:hAnsi="Tahoma" w:cs="Tahoma"/>
          <w:color w:val="002060"/>
          <w:lang w:val="ro-RO"/>
        </w:rPr>
        <w:t>e</w:t>
      </w:r>
      <w:r w:rsidRPr="00D9058C">
        <w:rPr>
          <w:rFonts w:ascii="Tahoma" w:eastAsia="Calibri" w:hAnsi="Tahoma" w:cs="Tahoma"/>
          <w:color w:val="002060"/>
          <w:spacing w:val="1"/>
          <w:lang w:val="ro-RO"/>
        </w:rPr>
        <w:t xml:space="preserve"> </w:t>
      </w:r>
      <w:r w:rsidRPr="00D9058C">
        <w:rPr>
          <w:rFonts w:ascii="Tahoma" w:eastAsia="Calibri" w:hAnsi="Tahoma" w:cs="Tahoma"/>
          <w:color w:val="002060"/>
          <w:spacing w:val="-3"/>
          <w:lang w:val="ro-RO"/>
        </w:rPr>
        <w:t>i</w:t>
      </w:r>
      <w:r w:rsidRPr="00D9058C">
        <w:rPr>
          <w:rFonts w:ascii="Tahoma" w:eastAsia="Calibri" w:hAnsi="Tahoma" w:cs="Tahoma"/>
          <w:color w:val="002060"/>
          <w:spacing w:val="1"/>
          <w:lang w:val="ro-RO"/>
        </w:rPr>
        <w:t>m</w:t>
      </w:r>
      <w:r w:rsidRPr="00D9058C">
        <w:rPr>
          <w:rFonts w:ascii="Tahoma" w:eastAsia="Calibri" w:hAnsi="Tahoma" w:cs="Tahoma"/>
          <w:color w:val="002060"/>
          <w:spacing w:val="-1"/>
          <w:lang w:val="ro-RO"/>
        </w:rPr>
        <w:t>p</w:t>
      </w:r>
      <w:r w:rsidRPr="00D9058C">
        <w:rPr>
          <w:rFonts w:ascii="Tahoma" w:eastAsia="Calibri" w:hAnsi="Tahoma" w:cs="Tahoma"/>
          <w:color w:val="002060"/>
          <w:lang w:val="ro-RO"/>
        </w:rPr>
        <w:t>l</w:t>
      </w:r>
      <w:r w:rsidRPr="00D9058C">
        <w:rPr>
          <w:rFonts w:ascii="Tahoma" w:eastAsia="Calibri" w:hAnsi="Tahoma" w:cs="Tahoma"/>
          <w:color w:val="002060"/>
          <w:spacing w:val="-2"/>
          <w:lang w:val="ro-RO"/>
        </w:rPr>
        <w:t>e</w:t>
      </w:r>
      <w:r w:rsidRPr="00D9058C">
        <w:rPr>
          <w:rFonts w:ascii="Tahoma" w:eastAsia="Calibri" w:hAnsi="Tahoma" w:cs="Tahoma"/>
          <w:color w:val="002060"/>
          <w:spacing w:val="1"/>
          <w:lang w:val="ro-RO"/>
        </w:rPr>
        <w:t>m</w:t>
      </w:r>
      <w:r w:rsidRPr="00D9058C">
        <w:rPr>
          <w:rFonts w:ascii="Tahoma" w:eastAsia="Calibri" w:hAnsi="Tahoma" w:cs="Tahoma"/>
          <w:color w:val="002060"/>
          <w:lang w:val="ro-RO"/>
        </w:rPr>
        <w:t>ent</w:t>
      </w:r>
      <w:r w:rsidRPr="00D9058C">
        <w:rPr>
          <w:rFonts w:ascii="Tahoma" w:eastAsia="Calibri" w:hAnsi="Tahoma" w:cs="Tahoma"/>
          <w:color w:val="002060"/>
          <w:spacing w:val="-2"/>
          <w:lang w:val="ro-RO"/>
        </w:rPr>
        <w:t>a</w:t>
      </w:r>
      <w:r w:rsidRPr="00D9058C">
        <w:rPr>
          <w:rFonts w:ascii="Tahoma" w:eastAsia="Calibri" w:hAnsi="Tahoma" w:cs="Tahoma"/>
          <w:color w:val="002060"/>
          <w:lang w:val="ro-RO"/>
        </w:rPr>
        <w:t>r</w:t>
      </w:r>
      <w:r w:rsidRPr="00D9058C">
        <w:rPr>
          <w:rFonts w:ascii="Tahoma" w:eastAsia="Calibri" w:hAnsi="Tahoma" w:cs="Tahoma"/>
          <w:color w:val="002060"/>
          <w:spacing w:val="1"/>
          <w:lang w:val="ro-RO"/>
        </w:rPr>
        <w:t>e/</w:t>
      </w:r>
      <w:r w:rsidRPr="00D9058C">
        <w:rPr>
          <w:rFonts w:ascii="Tahoma" w:eastAsia="Calibri" w:hAnsi="Tahoma" w:cs="Tahoma"/>
          <w:color w:val="002060"/>
          <w:spacing w:val="-2"/>
          <w:lang w:val="ro-RO"/>
        </w:rPr>
        <w:t>e</w:t>
      </w:r>
      <w:r w:rsidRPr="00D9058C">
        <w:rPr>
          <w:rFonts w:ascii="Tahoma" w:eastAsia="Calibri" w:hAnsi="Tahoma" w:cs="Tahoma"/>
          <w:color w:val="002060"/>
          <w:lang w:val="ro-RO"/>
        </w:rPr>
        <w:t>x</w:t>
      </w:r>
      <w:r w:rsidRPr="00D9058C">
        <w:rPr>
          <w:rFonts w:ascii="Tahoma" w:eastAsia="Calibri" w:hAnsi="Tahoma" w:cs="Tahoma"/>
          <w:color w:val="002060"/>
          <w:spacing w:val="1"/>
          <w:lang w:val="ro-RO"/>
        </w:rPr>
        <w:t>e</w:t>
      </w:r>
      <w:r w:rsidRPr="00D9058C">
        <w:rPr>
          <w:rFonts w:ascii="Tahoma" w:eastAsia="Calibri" w:hAnsi="Tahoma" w:cs="Tahoma"/>
          <w:color w:val="002060"/>
          <w:lang w:val="ro-RO"/>
        </w:rPr>
        <w:t>cuţ</w:t>
      </w:r>
      <w:r w:rsidRPr="00D9058C">
        <w:rPr>
          <w:rFonts w:ascii="Tahoma" w:eastAsia="Calibri" w:hAnsi="Tahoma" w:cs="Tahoma"/>
          <w:color w:val="002060"/>
          <w:spacing w:val="-3"/>
          <w:lang w:val="ro-RO"/>
        </w:rPr>
        <w:t>i</w:t>
      </w:r>
      <w:r w:rsidRPr="00D9058C">
        <w:rPr>
          <w:rFonts w:ascii="Tahoma" w:eastAsia="Calibri" w:hAnsi="Tahoma" w:cs="Tahoma"/>
          <w:color w:val="002060"/>
          <w:spacing w:val="1"/>
          <w:lang w:val="ro-RO"/>
        </w:rPr>
        <w:t>e</w:t>
      </w:r>
      <w:r w:rsidRPr="00D9058C">
        <w:rPr>
          <w:rFonts w:ascii="Tahoma" w:eastAsia="Calibri" w:hAnsi="Tahoma" w:cs="Tahoma"/>
          <w:color w:val="002060"/>
          <w:lang w:val="ro-RO"/>
        </w:rPr>
        <w:t>,</w:t>
      </w:r>
      <w:r w:rsidRPr="00D9058C">
        <w:rPr>
          <w:rFonts w:ascii="Tahoma" w:eastAsia="Calibri" w:hAnsi="Tahoma" w:cs="Tahoma"/>
          <w:color w:val="002060"/>
          <w:spacing w:val="-2"/>
          <w:lang w:val="ro-RO"/>
        </w:rPr>
        <w:t xml:space="preserve"> </w:t>
      </w:r>
      <w:r w:rsidRPr="00D9058C">
        <w:rPr>
          <w:rFonts w:ascii="Tahoma" w:eastAsia="Calibri" w:hAnsi="Tahoma" w:cs="Tahoma"/>
          <w:color w:val="002060"/>
          <w:spacing w:val="1"/>
          <w:lang w:val="ro-RO"/>
        </w:rPr>
        <w:t>o</w:t>
      </w:r>
      <w:r w:rsidRPr="00D9058C">
        <w:rPr>
          <w:rFonts w:ascii="Tahoma" w:eastAsia="Calibri" w:hAnsi="Tahoma" w:cs="Tahoma"/>
          <w:color w:val="002060"/>
          <w:spacing w:val="-1"/>
          <w:lang w:val="ro-RO"/>
        </w:rPr>
        <w:t>p</w:t>
      </w:r>
      <w:r w:rsidRPr="00D9058C">
        <w:rPr>
          <w:rFonts w:ascii="Tahoma" w:eastAsia="Calibri" w:hAnsi="Tahoma" w:cs="Tahoma"/>
          <w:color w:val="002060"/>
          <w:lang w:val="ro-RO"/>
        </w:rPr>
        <w:t>era</w:t>
      </w:r>
      <w:r w:rsidRPr="00D9058C">
        <w:rPr>
          <w:rFonts w:ascii="Tahoma" w:eastAsia="Calibri" w:hAnsi="Tahoma" w:cs="Tahoma"/>
          <w:color w:val="002060"/>
          <w:spacing w:val="-2"/>
          <w:lang w:val="ro-RO"/>
        </w:rPr>
        <w:t>r</w:t>
      </w:r>
      <w:r w:rsidRPr="00D9058C">
        <w:rPr>
          <w:rFonts w:ascii="Tahoma" w:eastAsia="Calibri" w:hAnsi="Tahoma" w:cs="Tahoma"/>
          <w:color w:val="002060"/>
          <w:lang w:val="ro-RO"/>
        </w:rPr>
        <w:t>e</w:t>
      </w:r>
      <w:r w:rsidRPr="00D9058C">
        <w:rPr>
          <w:rFonts w:ascii="Tahoma" w:eastAsia="Calibri" w:hAnsi="Tahoma" w:cs="Tahoma"/>
          <w:color w:val="002060"/>
          <w:spacing w:val="2"/>
          <w:lang w:val="ro-RO"/>
        </w:rPr>
        <w:t xml:space="preserve"> </w:t>
      </w:r>
      <w:r w:rsidRPr="00D9058C">
        <w:rPr>
          <w:rFonts w:ascii="Tahoma" w:eastAsia="Calibri" w:hAnsi="Tahoma" w:cs="Tahoma"/>
          <w:color w:val="002060"/>
          <w:lang w:val="ro-RO"/>
        </w:rPr>
        <w:t xml:space="preserve">și </w:t>
      </w:r>
      <w:r w:rsidRPr="00D9058C">
        <w:rPr>
          <w:rFonts w:ascii="Tahoma" w:eastAsia="Calibri" w:hAnsi="Tahoma" w:cs="Tahoma"/>
          <w:color w:val="002060"/>
          <w:spacing w:val="-2"/>
          <w:lang w:val="ro-RO"/>
        </w:rPr>
        <w:t>s</w:t>
      </w:r>
      <w:r w:rsidRPr="00D9058C">
        <w:rPr>
          <w:rFonts w:ascii="Tahoma" w:eastAsia="Calibri" w:hAnsi="Tahoma" w:cs="Tahoma"/>
          <w:color w:val="002060"/>
          <w:lang w:val="ro-RO"/>
        </w:rPr>
        <w:t>c</w:t>
      </w:r>
      <w:r w:rsidRPr="00D9058C">
        <w:rPr>
          <w:rFonts w:ascii="Tahoma" w:eastAsia="Calibri" w:hAnsi="Tahoma" w:cs="Tahoma"/>
          <w:color w:val="002060"/>
          <w:spacing w:val="-1"/>
          <w:lang w:val="ro-RO"/>
        </w:rPr>
        <w:t>o</w:t>
      </w:r>
      <w:r w:rsidRPr="00D9058C">
        <w:rPr>
          <w:rFonts w:ascii="Tahoma" w:eastAsia="Calibri" w:hAnsi="Tahoma" w:cs="Tahoma"/>
          <w:color w:val="002060"/>
          <w:lang w:val="ro-RO"/>
        </w:rPr>
        <w:t>at</w:t>
      </w:r>
      <w:r w:rsidRPr="00D9058C">
        <w:rPr>
          <w:rFonts w:ascii="Tahoma" w:eastAsia="Calibri" w:hAnsi="Tahoma" w:cs="Tahoma"/>
          <w:color w:val="002060"/>
          <w:spacing w:val="1"/>
          <w:lang w:val="ro-RO"/>
        </w:rPr>
        <w:t>e</w:t>
      </w:r>
      <w:r w:rsidRPr="00D9058C">
        <w:rPr>
          <w:rFonts w:ascii="Tahoma" w:eastAsia="Calibri" w:hAnsi="Tahoma" w:cs="Tahoma"/>
          <w:color w:val="002060"/>
          <w:lang w:val="ro-RO"/>
        </w:rPr>
        <w:t>re</w:t>
      </w:r>
      <w:r w:rsidRPr="00D9058C">
        <w:rPr>
          <w:rFonts w:ascii="Tahoma" w:eastAsia="Calibri" w:hAnsi="Tahoma" w:cs="Tahoma"/>
          <w:color w:val="002060"/>
          <w:spacing w:val="1"/>
          <w:lang w:val="ro-RO"/>
        </w:rPr>
        <w:t xml:space="preserve"> </w:t>
      </w:r>
      <w:r w:rsidRPr="00D9058C">
        <w:rPr>
          <w:rFonts w:ascii="Tahoma" w:eastAsia="Calibri" w:hAnsi="Tahoma" w:cs="Tahoma"/>
          <w:color w:val="002060"/>
          <w:spacing w:val="-1"/>
          <w:lang w:val="ro-RO"/>
        </w:rPr>
        <w:t>d</w:t>
      </w:r>
      <w:r w:rsidRPr="00D9058C">
        <w:rPr>
          <w:rFonts w:ascii="Tahoma" w:eastAsia="Calibri" w:hAnsi="Tahoma" w:cs="Tahoma"/>
          <w:color w:val="002060"/>
          <w:lang w:val="ro-RO"/>
        </w:rPr>
        <w:t>in</w:t>
      </w:r>
      <w:r w:rsidRPr="00D9058C">
        <w:rPr>
          <w:rFonts w:ascii="Tahoma" w:eastAsia="Calibri" w:hAnsi="Tahoma" w:cs="Tahoma"/>
          <w:color w:val="002060"/>
          <w:spacing w:val="-1"/>
          <w:lang w:val="ro-RO"/>
        </w:rPr>
        <w:t xml:space="preserve"> </w:t>
      </w:r>
      <w:r w:rsidRPr="00D9058C">
        <w:rPr>
          <w:rFonts w:ascii="Tahoma" w:eastAsia="Calibri" w:hAnsi="Tahoma" w:cs="Tahoma"/>
          <w:color w:val="002060"/>
          <w:lang w:val="ro-RO"/>
        </w:rPr>
        <w:t>uz</w:t>
      </w:r>
      <w:r w:rsidRPr="00D9058C">
        <w:rPr>
          <w:rFonts w:ascii="Tahoma" w:eastAsia="Calibri" w:hAnsi="Tahoma" w:cs="Tahoma"/>
          <w:color w:val="002060"/>
          <w:spacing w:val="-1"/>
          <w:lang w:val="ro-RO"/>
        </w:rPr>
        <w:t xml:space="preserve"> </w:t>
      </w:r>
      <w:r w:rsidRPr="00D9058C">
        <w:rPr>
          <w:rFonts w:ascii="Tahoma" w:eastAsia="Calibri" w:hAnsi="Tahoma" w:cs="Tahoma"/>
          <w:color w:val="002060"/>
          <w:lang w:val="ro-RO"/>
        </w:rPr>
        <w:t>a</w:t>
      </w:r>
      <w:r w:rsidRPr="00D9058C">
        <w:rPr>
          <w:rFonts w:ascii="Tahoma" w:eastAsia="Calibri" w:hAnsi="Tahoma" w:cs="Tahoma"/>
          <w:color w:val="002060"/>
          <w:spacing w:val="-2"/>
          <w:lang w:val="ro-RO"/>
        </w:rPr>
        <w:t xml:space="preserve"> </w:t>
      </w:r>
      <w:r w:rsidRPr="00D9058C">
        <w:rPr>
          <w:rFonts w:ascii="Tahoma" w:eastAsia="Calibri" w:hAnsi="Tahoma" w:cs="Tahoma"/>
          <w:color w:val="002060"/>
          <w:lang w:val="ro-RO"/>
        </w:rPr>
        <w:t>inv</w:t>
      </w:r>
      <w:r w:rsidRPr="00D9058C">
        <w:rPr>
          <w:rFonts w:ascii="Tahoma" w:eastAsia="Calibri" w:hAnsi="Tahoma" w:cs="Tahoma"/>
          <w:color w:val="002060"/>
          <w:spacing w:val="-2"/>
          <w:lang w:val="ro-RO"/>
        </w:rPr>
        <w:t>e</w:t>
      </w:r>
      <w:r w:rsidRPr="00D9058C">
        <w:rPr>
          <w:rFonts w:ascii="Tahoma" w:eastAsia="Calibri" w:hAnsi="Tahoma" w:cs="Tahoma"/>
          <w:color w:val="002060"/>
          <w:lang w:val="ro-RO"/>
        </w:rPr>
        <w:t>stiţie</w:t>
      </w:r>
      <w:r w:rsidRPr="00D9058C">
        <w:rPr>
          <w:rFonts w:ascii="Tahoma" w:eastAsia="Calibri" w:hAnsi="Tahoma" w:cs="Tahoma"/>
          <w:color w:val="002060"/>
          <w:spacing w:val="1"/>
          <w:lang w:val="ro-RO"/>
        </w:rPr>
        <w:t>i</w:t>
      </w:r>
      <w:r w:rsidRPr="00D9058C">
        <w:rPr>
          <w:rFonts w:ascii="Tahoma" w:eastAsia="Calibri" w:hAnsi="Tahoma" w:cs="Tahoma"/>
          <w:color w:val="002060"/>
          <w:lang w:val="ro-RO"/>
        </w:rPr>
        <w:t>.</w:t>
      </w:r>
    </w:p>
    <w:p w14:paraId="7DF1CE47" w14:textId="7596E59A" w:rsidR="005869F1" w:rsidRPr="00D9058C" w:rsidRDefault="005869F1" w:rsidP="005717E5">
      <w:pPr>
        <w:pStyle w:val="ListParagraph"/>
        <w:numPr>
          <w:ilvl w:val="0"/>
          <w:numId w:val="3"/>
        </w:numPr>
        <w:ind w:right="96" w:hanging="576"/>
        <w:jc w:val="both"/>
        <w:rPr>
          <w:rFonts w:ascii="Tahoma" w:eastAsia="Calibri" w:hAnsi="Tahoma" w:cs="Tahoma"/>
          <w:color w:val="002060"/>
          <w:lang w:val="ro-RO"/>
        </w:rPr>
      </w:pPr>
      <w:r w:rsidRPr="00D9058C">
        <w:rPr>
          <w:rFonts w:ascii="Tahoma" w:eastAsia="Calibri" w:hAnsi="Tahoma" w:cs="Tahoma"/>
          <w:color w:val="002060"/>
          <w:spacing w:val="-1"/>
          <w:lang w:val="ro-RO"/>
        </w:rPr>
        <w:t>A</w:t>
      </w:r>
      <w:r w:rsidRPr="00D9058C">
        <w:rPr>
          <w:rFonts w:ascii="Tahoma" w:eastAsia="Calibri" w:hAnsi="Tahoma" w:cs="Tahoma"/>
          <w:color w:val="002060"/>
          <w:lang w:val="ro-RO"/>
        </w:rPr>
        <w:t>stf</w:t>
      </w:r>
      <w:r w:rsidRPr="00D9058C">
        <w:rPr>
          <w:rFonts w:ascii="Tahoma" w:eastAsia="Calibri" w:hAnsi="Tahoma" w:cs="Tahoma"/>
          <w:color w:val="002060"/>
          <w:spacing w:val="1"/>
          <w:lang w:val="ro-RO"/>
        </w:rPr>
        <w:t>e</w:t>
      </w:r>
      <w:r w:rsidRPr="00D9058C">
        <w:rPr>
          <w:rFonts w:ascii="Tahoma" w:eastAsia="Calibri" w:hAnsi="Tahoma" w:cs="Tahoma"/>
          <w:color w:val="002060"/>
          <w:lang w:val="ro-RO"/>
        </w:rPr>
        <w:t>l,</w:t>
      </w:r>
      <w:r w:rsidRPr="00D9058C">
        <w:rPr>
          <w:rFonts w:ascii="Tahoma" w:eastAsia="Calibri" w:hAnsi="Tahoma" w:cs="Tahoma"/>
          <w:color w:val="002060"/>
          <w:spacing w:val="1"/>
          <w:lang w:val="ro-RO"/>
        </w:rPr>
        <w:t xml:space="preserve"> oferta/Proiectul cod ............</w:t>
      </w:r>
      <w:r w:rsidRPr="00D9058C">
        <w:rPr>
          <w:rFonts w:ascii="Tahoma" w:eastAsia="Calibri" w:hAnsi="Tahoma" w:cs="Tahoma"/>
          <w:i/>
          <w:color w:val="002060"/>
          <w:spacing w:val="4"/>
          <w:lang w:val="ro-RO"/>
        </w:rPr>
        <w:t xml:space="preserve"> </w:t>
      </w:r>
      <w:r w:rsidRPr="00D9058C">
        <w:rPr>
          <w:rFonts w:ascii="Tahoma" w:eastAsia="Calibri" w:hAnsi="Tahoma" w:cs="Tahoma"/>
          <w:color w:val="002060"/>
          <w:spacing w:val="-1"/>
          <w:lang w:val="ro-RO"/>
        </w:rPr>
        <w:t>n</w:t>
      </w:r>
      <w:r w:rsidRPr="00D9058C">
        <w:rPr>
          <w:rFonts w:ascii="Tahoma" w:eastAsia="Calibri" w:hAnsi="Tahoma" w:cs="Tahoma"/>
          <w:color w:val="002060"/>
          <w:lang w:val="ro-RO"/>
        </w:rPr>
        <w:t xml:space="preserve">u </w:t>
      </w:r>
      <w:r w:rsidRPr="00D9058C">
        <w:rPr>
          <w:rFonts w:ascii="Tahoma" w:eastAsia="Calibri" w:hAnsi="Tahoma" w:cs="Tahoma"/>
          <w:color w:val="002060"/>
          <w:spacing w:val="-1"/>
          <w:lang w:val="ro-RO"/>
        </w:rPr>
        <w:t>p</w:t>
      </w:r>
      <w:r w:rsidRPr="00D9058C">
        <w:rPr>
          <w:rFonts w:ascii="Tahoma" w:eastAsia="Calibri" w:hAnsi="Tahoma" w:cs="Tahoma"/>
          <w:color w:val="002060"/>
          <w:lang w:val="ro-RO"/>
        </w:rPr>
        <w:t>reju</w:t>
      </w:r>
      <w:r w:rsidRPr="00D9058C">
        <w:rPr>
          <w:rFonts w:ascii="Tahoma" w:eastAsia="Calibri" w:hAnsi="Tahoma" w:cs="Tahoma"/>
          <w:color w:val="002060"/>
          <w:spacing w:val="-1"/>
          <w:lang w:val="ro-RO"/>
        </w:rPr>
        <w:t>d</w:t>
      </w:r>
      <w:r w:rsidRPr="00D9058C">
        <w:rPr>
          <w:rFonts w:ascii="Tahoma" w:eastAsia="Calibri" w:hAnsi="Tahoma" w:cs="Tahoma"/>
          <w:color w:val="002060"/>
          <w:lang w:val="ro-RO"/>
        </w:rPr>
        <w:t>icia</w:t>
      </w:r>
      <w:r w:rsidRPr="00D9058C">
        <w:rPr>
          <w:rFonts w:ascii="Tahoma" w:eastAsia="Calibri" w:hAnsi="Tahoma" w:cs="Tahoma"/>
          <w:color w:val="002060"/>
          <w:spacing w:val="-1"/>
          <w:lang w:val="ro-RO"/>
        </w:rPr>
        <w:t>z</w:t>
      </w:r>
      <w:r w:rsidRPr="00D9058C">
        <w:rPr>
          <w:rFonts w:ascii="Tahoma" w:eastAsia="Calibri" w:hAnsi="Tahoma" w:cs="Tahoma"/>
          <w:color w:val="002060"/>
          <w:lang w:val="ro-RO"/>
        </w:rPr>
        <w:t>ă</w:t>
      </w:r>
      <w:r w:rsidRPr="00D9058C">
        <w:rPr>
          <w:rFonts w:ascii="Tahoma" w:eastAsia="Calibri" w:hAnsi="Tahoma" w:cs="Tahoma"/>
          <w:color w:val="002060"/>
          <w:spacing w:val="3"/>
          <w:lang w:val="ro-RO"/>
        </w:rPr>
        <w:t xml:space="preserve"> </w:t>
      </w:r>
      <w:r w:rsidRPr="00D9058C">
        <w:rPr>
          <w:rFonts w:ascii="Tahoma" w:eastAsia="Calibri" w:hAnsi="Tahoma" w:cs="Tahoma"/>
          <w:color w:val="002060"/>
          <w:lang w:val="ro-RO"/>
        </w:rPr>
        <w:t>în</w:t>
      </w:r>
      <w:r w:rsidRPr="00D9058C">
        <w:rPr>
          <w:rFonts w:ascii="Tahoma" w:eastAsia="Calibri" w:hAnsi="Tahoma" w:cs="Tahoma"/>
          <w:color w:val="002060"/>
          <w:spacing w:val="2"/>
          <w:lang w:val="ro-RO"/>
        </w:rPr>
        <w:t xml:space="preserve"> </w:t>
      </w:r>
      <w:r w:rsidRPr="00D9058C">
        <w:rPr>
          <w:rFonts w:ascii="Tahoma" w:eastAsia="Calibri" w:hAnsi="Tahoma" w:cs="Tahoma"/>
          <w:color w:val="002060"/>
          <w:spacing w:val="-1"/>
          <w:lang w:val="ro-RO"/>
        </w:rPr>
        <w:t>m</w:t>
      </w:r>
      <w:r w:rsidRPr="00D9058C">
        <w:rPr>
          <w:rFonts w:ascii="Tahoma" w:eastAsia="Calibri" w:hAnsi="Tahoma" w:cs="Tahoma"/>
          <w:color w:val="002060"/>
          <w:spacing w:val="1"/>
          <w:lang w:val="ro-RO"/>
        </w:rPr>
        <w:t>o</w:t>
      </w:r>
      <w:r w:rsidRPr="00D9058C">
        <w:rPr>
          <w:rFonts w:ascii="Tahoma" w:eastAsia="Calibri" w:hAnsi="Tahoma" w:cs="Tahoma"/>
          <w:color w:val="002060"/>
          <w:lang w:val="ro-RO"/>
        </w:rPr>
        <w:t>d</w:t>
      </w:r>
      <w:r w:rsidRPr="00D9058C">
        <w:rPr>
          <w:rFonts w:ascii="Tahoma" w:eastAsia="Calibri" w:hAnsi="Tahoma" w:cs="Tahoma"/>
          <w:color w:val="002060"/>
          <w:spacing w:val="2"/>
          <w:lang w:val="ro-RO"/>
        </w:rPr>
        <w:t xml:space="preserve"> </w:t>
      </w:r>
      <w:r w:rsidRPr="00D9058C">
        <w:rPr>
          <w:rFonts w:ascii="Tahoma" w:eastAsia="Calibri" w:hAnsi="Tahoma" w:cs="Tahoma"/>
          <w:color w:val="002060"/>
          <w:lang w:val="ro-RO"/>
        </w:rPr>
        <w:t>s</w:t>
      </w:r>
      <w:r w:rsidRPr="00D9058C">
        <w:rPr>
          <w:rFonts w:ascii="Tahoma" w:eastAsia="Calibri" w:hAnsi="Tahoma" w:cs="Tahoma"/>
          <w:color w:val="002060"/>
          <w:spacing w:val="-2"/>
          <w:lang w:val="ro-RO"/>
        </w:rPr>
        <w:t>e</w:t>
      </w:r>
      <w:r w:rsidRPr="00D9058C">
        <w:rPr>
          <w:rFonts w:ascii="Tahoma" w:eastAsia="Calibri" w:hAnsi="Tahoma" w:cs="Tahoma"/>
          <w:color w:val="002060"/>
          <w:spacing w:val="1"/>
          <w:lang w:val="ro-RO"/>
        </w:rPr>
        <w:t>m</w:t>
      </w:r>
      <w:r w:rsidRPr="00D9058C">
        <w:rPr>
          <w:rFonts w:ascii="Tahoma" w:eastAsia="Calibri" w:hAnsi="Tahoma" w:cs="Tahoma"/>
          <w:color w:val="002060"/>
          <w:spacing w:val="-1"/>
          <w:lang w:val="ro-RO"/>
        </w:rPr>
        <w:t>n</w:t>
      </w:r>
      <w:r w:rsidRPr="00D9058C">
        <w:rPr>
          <w:rFonts w:ascii="Tahoma" w:eastAsia="Calibri" w:hAnsi="Tahoma" w:cs="Tahoma"/>
          <w:color w:val="002060"/>
          <w:spacing w:val="-3"/>
          <w:lang w:val="ro-RO"/>
        </w:rPr>
        <w:t>i</w:t>
      </w:r>
      <w:r w:rsidRPr="00D9058C">
        <w:rPr>
          <w:rFonts w:ascii="Tahoma" w:eastAsia="Calibri" w:hAnsi="Tahoma" w:cs="Tahoma"/>
          <w:color w:val="002060"/>
          <w:lang w:val="ro-RO"/>
        </w:rPr>
        <w:t>ficativ</w:t>
      </w:r>
      <w:r w:rsidRPr="00D9058C">
        <w:rPr>
          <w:rFonts w:ascii="Tahoma" w:eastAsia="Calibri" w:hAnsi="Tahoma" w:cs="Tahoma"/>
          <w:color w:val="002060"/>
          <w:spacing w:val="6"/>
          <w:lang w:val="ro-RO"/>
        </w:rPr>
        <w:t xml:space="preserve"> </w:t>
      </w:r>
      <w:r w:rsidRPr="00D9058C">
        <w:rPr>
          <w:rFonts w:ascii="Tahoma" w:eastAsia="Calibri" w:hAnsi="Tahoma" w:cs="Tahoma"/>
          <w:color w:val="002060"/>
          <w:spacing w:val="-3"/>
          <w:lang w:val="ro-RO"/>
        </w:rPr>
        <w:t>p</w:t>
      </w:r>
      <w:r w:rsidRPr="00D9058C">
        <w:rPr>
          <w:rFonts w:ascii="Tahoma" w:eastAsia="Calibri" w:hAnsi="Tahoma" w:cs="Tahoma"/>
          <w:color w:val="002060"/>
          <w:lang w:val="ro-RO"/>
        </w:rPr>
        <w:t>e</w:t>
      </w:r>
      <w:r w:rsidRPr="00D9058C">
        <w:rPr>
          <w:rFonts w:ascii="Tahoma" w:eastAsia="Calibri" w:hAnsi="Tahoma" w:cs="Tahoma"/>
          <w:color w:val="002060"/>
          <w:spacing w:val="4"/>
          <w:lang w:val="ro-RO"/>
        </w:rPr>
        <w:t xml:space="preserve"> </w:t>
      </w:r>
      <w:r w:rsidRPr="00D9058C">
        <w:rPr>
          <w:rFonts w:ascii="Tahoma" w:eastAsia="Calibri" w:hAnsi="Tahoma" w:cs="Tahoma"/>
          <w:color w:val="002060"/>
          <w:spacing w:val="-1"/>
          <w:lang w:val="ro-RO"/>
        </w:rPr>
        <w:t>du</w:t>
      </w:r>
      <w:r w:rsidRPr="00D9058C">
        <w:rPr>
          <w:rFonts w:ascii="Tahoma" w:eastAsia="Calibri" w:hAnsi="Tahoma" w:cs="Tahoma"/>
          <w:color w:val="002060"/>
          <w:lang w:val="ro-RO"/>
        </w:rPr>
        <w:t>rata</w:t>
      </w:r>
      <w:r w:rsidRPr="00D9058C">
        <w:rPr>
          <w:rFonts w:ascii="Tahoma" w:eastAsia="Calibri" w:hAnsi="Tahoma" w:cs="Tahoma"/>
          <w:color w:val="002060"/>
          <w:spacing w:val="3"/>
          <w:lang w:val="ro-RO"/>
        </w:rPr>
        <w:t xml:space="preserve"> </w:t>
      </w:r>
      <w:r w:rsidRPr="00D9058C">
        <w:rPr>
          <w:rFonts w:ascii="Tahoma" w:eastAsia="Calibri" w:hAnsi="Tahoma" w:cs="Tahoma"/>
          <w:color w:val="002060"/>
          <w:lang w:val="ro-RO"/>
        </w:rPr>
        <w:t>î</w:t>
      </w:r>
      <w:r w:rsidRPr="00D9058C">
        <w:rPr>
          <w:rFonts w:ascii="Tahoma" w:eastAsia="Calibri" w:hAnsi="Tahoma" w:cs="Tahoma"/>
          <w:color w:val="002060"/>
          <w:spacing w:val="-1"/>
          <w:lang w:val="ro-RO"/>
        </w:rPr>
        <w:t>n</w:t>
      </w:r>
      <w:r w:rsidRPr="00D9058C">
        <w:rPr>
          <w:rFonts w:ascii="Tahoma" w:eastAsia="Calibri" w:hAnsi="Tahoma" w:cs="Tahoma"/>
          <w:color w:val="002060"/>
          <w:lang w:val="ro-RO"/>
        </w:rPr>
        <w:t>t</w:t>
      </w:r>
      <w:r w:rsidRPr="00D9058C">
        <w:rPr>
          <w:rFonts w:ascii="Tahoma" w:eastAsia="Calibri" w:hAnsi="Tahoma" w:cs="Tahoma"/>
          <w:color w:val="002060"/>
          <w:spacing w:val="-2"/>
          <w:lang w:val="ro-RO"/>
        </w:rPr>
        <w:t>r</w:t>
      </w:r>
      <w:r w:rsidRPr="00D9058C">
        <w:rPr>
          <w:rFonts w:ascii="Tahoma" w:eastAsia="Calibri" w:hAnsi="Tahoma" w:cs="Tahoma"/>
          <w:color w:val="002060"/>
          <w:lang w:val="ro-RO"/>
        </w:rPr>
        <w:t>eg</w:t>
      </w:r>
      <w:r w:rsidRPr="00D9058C">
        <w:rPr>
          <w:rFonts w:ascii="Tahoma" w:eastAsia="Calibri" w:hAnsi="Tahoma" w:cs="Tahoma"/>
          <w:color w:val="002060"/>
          <w:spacing w:val="-1"/>
          <w:lang w:val="ro-RO"/>
        </w:rPr>
        <w:t>u</w:t>
      </w:r>
      <w:r w:rsidRPr="00D9058C">
        <w:rPr>
          <w:rFonts w:ascii="Tahoma" w:eastAsia="Calibri" w:hAnsi="Tahoma" w:cs="Tahoma"/>
          <w:color w:val="002060"/>
          <w:lang w:val="ro-RO"/>
        </w:rPr>
        <w:t>l</w:t>
      </w:r>
      <w:r w:rsidRPr="00D9058C">
        <w:rPr>
          <w:rFonts w:ascii="Tahoma" w:eastAsia="Calibri" w:hAnsi="Tahoma" w:cs="Tahoma"/>
          <w:color w:val="002060"/>
          <w:spacing w:val="-1"/>
          <w:lang w:val="ro-RO"/>
        </w:rPr>
        <w:t>u</w:t>
      </w:r>
      <w:r w:rsidRPr="00D9058C">
        <w:rPr>
          <w:rFonts w:ascii="Tahoma" w:eastAsia="Calibri" w:hAnsi="Tahoma" w:cs="Tahoma"/>
          <w:color w:val="002060"/>
          <w:lang w:val="ro-RO"/>
        </w:rPr>
        <w:t>i ciclu</w:t>
      </w:r>
      <w:r w:rsidRPr="00D9058C">
        <w:rPr>
          <w:rFonts w:ascii="Tahoma" w:eastAsia="Calibri" w:hAnsi="Tahoma" w:cs="Tahoma"/>
          <w:color w:val="002060"/>
          <w:spacing w:val="1"/>
          <w:lang w:val="ro-RO"/>
        </w:rPr>
        <w:t xml:space="preserve"> </w:t>
      </w:r>
      <w:r w:rsidRPr="00D9058C">
        <w:rPr>
          <w:rFonts w:ascii="Tahoma" w:eastAsia="Calibri" w:hAnsi="Tahoma" w:cs="Tahoma"/>
          <w:color w:val="002060"/>
          <w:spacing w:val="-1"/>
          <w:lang w:val="ro-RO"/>
        </w:rPr>
        <w:t>d</w:t>
      </w:r>
      <w:r w:rsidRPr="00D9058C">
        <w:rPr>
          <w:rFonts w:ascii="Tahoma" w:eastAsia="Calibri" w:hAnsi="Tahoma" w:cs="Tahoma"/>
          <w:color w:val="002060"/>
          <w:lang w:val="ro-RO"/>
        </w:rPr>
        <w:t>e</w:t>
      </w:r>
      <w:r w:rsidRPr="00D9058C">
        <w:rPr>
          <w:rFonts w:ascii="Tahoma" w:eastAsia="Calibri" w:hAnsi="Tahoma" w:cs="Tahoma"/>
          <w:color w:val="002060"/>
          <w:spacing w:val="3"/>
          <w:lang w:val="ro-RO"/>
        </w:rPr>
        <w:t xml:space="preserve"> </w:t>
      </w:r>
      <w:r w:rsidRPr="00D9058C">
        <w:rPr>
          <w:rFonts w:ascii="Tahoma" w:eastAsia="Calibri" w:hAnsi="Tahoma" w:cs="Tahoma"/>
          <w:color w:val="002060"/>
          <w:spacing w:val="1"/>
          <w:lang w:val="ro-RO"/>
        </w:rPr>
        <w:t>v</w:t>
      </w:r>
      <w:r w:rsidRPr="00D9058C">
        <w:rPr>
          <w:rFonts w:ascii="Tahoma" w:eastAsia="Calibri" w:hAnsi="Tahoma" w:cs="Tahoma"/>
          <w:color w:val="002060"/>
          <w:lang w:val="ro-RO"/>
        </w:rPr>
        <w:t>iață</w:t>
      </w:r>
      <w:r w:rsidRPr="00D9058C">
        <w:rPr>
          <w:rFonts w:ascii="Tahoma" w:eastAsia="Calibri" w:hAnsi="Tahoma" w:cs="Tahoma"/>
          <w:color w:val="002060"/>
          <w:spacing w:val="2"/>
          <w:lang w:val="ro-RO"/>
        </w:rPr>
        <w:t xml:space="preserve"> </w:t>
      </w:r>
      <w:r w:rsidRPr="00D9058C">
        <w:rPr>
          <w:rFonts w:ascii="Tahoma" w:eastAsia="Calibri" w:hAnsi="Tahoma" w:cs="Tahoma"/>
          <w:color w:val="002060"/>
          <w:lang w:val="ro-RO"/>
        </w:rPr>
        <w:t>a</w:t>
      </w:r>
      <w:r w:rsidRPr="00D9058C">
        <w:rPr>
          <w:rFonts w:ascii="Tahoma" w:eastAsia="Calibri" w:hAnsi="Tahoma" w:cs="Tahoma"/>
          <w:color w:val="002060"/>
          <w:spacing w:val="2"/>
          <w:lang w:val="ro-RO"/>
        </w:rPr>
        <w:t xml:space="preserve"> </w:t>
      </w:r>
      <w:r w:rsidRPr="00D9058C">
        <w:rPr>
          <w:rFonts w:ascii="Tahoma" w:eastAsia="Calibri" w:hAnsi="Tahoma" w:cs="Tahoma"/>
          <w:color w:val="002060"/>
          <w:lang w:val="ro-RO"/>
        </w:rPr>
        <w:t>i</w:t>
      </w:r>
      <w:r w:rsidRPr="00D9058C">
        <w:rPr>
          <w:rFonts w:ascii="Tahoma" w:eastAsia="Calibri" w:hAnsi="Tahoma" w:cs="Tahoma"/>
          <w:color w:val="002060"/>
          <w:spacing w:val="-4"/>
          <w:lang w:val="ro-RO"/>
        </w:rPr>
        <w:t>n</w:t>
      </w:r>
      <w:r w:rsidRPr="00D9058C">
        <w:rPr>
          <w:rFonts w:ascii="Tahoma" w:eastAsia="Calibri" w:hAnsi="Tahoma" w:cs="Tahoma"/>
          <w:color w:val="002060"/>
          <w:spacing w:val="1"/>
          <w:lang w:val="ro-RO"/>
        </w:rPr>
        <w:t>v</w:t>
      </w:r>
      <w:r w:rsidRPr="00D9058C">
        <w:rPr>
          <w:rFonts w:ascii="Tahoma" w:eastAsia="Calibri" w:hAnsi="Tahoma" w:cs="Tahoma"/>
          <w:color w:val="002060"/>
          <w:lang w:val="ro-RO"/>
        </w:rPr>
        <w:t>e</w:t>
      </w:r>
      <w:r w:rsidRPr="00D9058C">
        <w:rPr>
          <w:rFonts w:ascii="Tahoma" w:eastAsia="Calibri" w:hAnsi="Tahoma" w:cs="Tahoma"/>
          <w:color w:val="002060"/>
          <w:spacing w:val="-2"/>
          <w:lang w:val="ro-RO"/>
        </w:rPr>
        <w:t>s</w:t>
      </w:r>
      <w:r w:rsidRPr="00D9058C">
        <w:rPr>
          <w:rFonts w:ascii="Tahoma" w:eastAsia="Calibri" w:hAnsi="Tahoma" w:cs="Tahoma"/>
          <w:color w:val="002060"/>
          <w:lang w:val="ro-RO"/>
        </w:rPr>
        <w:t>tiţiei</w:t>
      </w:r>
      <w:r w:rsidRPr="00D9058C">
        <w:rPr>
          <w:rFonts w:ascii="Tahoma" w:eastAsia="Calibri" w:hAnsi="Tahoma" w:cs="Tahoma"/>
          <w:color w:val="002060"/>
          <w:spacing w:val="4"/>
          <w:lang w:val="ro-RO"/>
        </w:rPr>
        <w:t xml:space="preserve"> </w:t>
      </w:r>
      <w:r w:rsidRPr="00D9058C">
        <w:rPr>
          <w:rFonts w:ascii="Tahoma" w:eastAsia="Calibri" w:hAnsi="Tahoma" w:cs="Tahoma"/>
          <w:color w:val="002060"/>
          <w:spacing w:val="-3"/>
          <w:lang w:val="ro-RO"/>
        </w:rPr>
        <w:t>n</w:t>
      </w:r>
      <w:r w:rsidRPr="00D9058C">
        <w:rPr>
          <w:rFonts w:ascii="Tahoma" w:eastAsia="Calibri" w:hAnsi="Tahoma" w:cs="Tahoma"/>
          <w:color w:val="002060"/>
          <w:lang w:val="ro-RO"/>
        </w:rPr>
        <w:t>ici</w:t>
      </w:r>
      <w:r w:rsidRPr="00D9058C">
        <w:rPr>
          <w:rFonts w:ascii="Tahoma" w:eastAsia="Calibri" w:hAnsi="Tahoma" w:cs="Tahoma"/>
          <w:color w:val="002060"/>
          <w:spacing w:val="-1"/>
          <w:lang w:val="ro-RO"/>
        </w:rPr>
        <w:t>unu</w:t>
      </w:r>
      <w:r w:rsidRPr="00D9058C">
        <w:rPr>
          <w:rFonts w:ascii="Tahoma" w:eastAsia="Calibri" w:hAnsi="Tahoma" w:cs="Tahoma"/>
          <w:color w:val="002060"/>
          <w:lang w:val="ro-RO"/>
        </w:rPr>
        <w:t>l</w:t>
      </w:r>
      <w:r w:rsidRPr="00D9058C">
        <w:rPr>
          <w:rFonts w:ascii="Tahoma" w:eastAsia="Calibri" w:hAnsi="Tahoma" w:cs="Tahoma"/>
          <w:color w:val="002060"/>
          <w:spacing w:val="2"/>
          <w:lang w:val="ro-RO"/>
        </w:rPr>
        <w:t xml:space="preserve"> </w:t>
      </w:r>
      <w:r w:rsidRPr="00D9058C">
        <w:rPr>
          <w:rFonts w:ascii="Tahoma" w:eastAsia="Calibri" w:hAnsi="Tahoma" w:cs="Tahoma"/>
          <w:color w:val="002060"/>
          <w:spacing w:val="-1"/>
          <w:lang w:val="ro-RO"/>
        </w:rPr>
        <w:t>d</w:t>
      </w:r>
      <w:r w:rsidRPr="00D9058C">
        <w:rPr>
          <w:rFonts w:ascii="Tahoma" w:eastAsia="Calibri" w:hAnsi="Tahoma" w:cs="Tahoma"/>
          <w:color w:val="002060"/>
          <w:lang w:val="ro-RO"/>
        </w:rPr>
        <w:t>i</w:t>
      </w:r>
      <w:r w:rsidRPr="00D9058C">
        <w:rPr>
          <w:rFonts w:ascii="Tahoma" w:eastAsia="Calibri" w:hAnsi="Tahoma" w:cs="Tahoma"/>
          <w:color w:val="002060"/>
          <w:spacing w:val="-1"/>
          <w:lang w:val="ro-RO"/>
        </w:rPr>
        <w:t>n</w:t>
      </w:r>
      <w:r w:rsidRPr="00D9058C">
        <w:rPr>
          <w:rFonts w:ascii="Tahoma" w:eastAsia="Calibri" w:hAnsi="Tahoma" w:cs="Tahoma"/>
          <w:color w:val="002060"/>
          <w:lang w:val="ro-RO"/>
        </w:rPr>
        <w:t>tre</w:t>
      </w:r>
      <w:r w:rsidRPr="00D9058C">
        <w:rPr>
          <w:rFonts w:ascii="Tahoma" w:eastAsia="Calibri" w:hAnsi="Tahoma" w:cs="Tahoma"/>
          <w:color w:val="002060"/>
          <w:spacing w:val="3"/>
          <w:lang w:val="ro-RO"/>
        </w:rPr>
        <w:t xml:space="preserve"> </w:t>
      </w:r>
      <w:r w:rsidRPr="00D9058C">
        <w:rPr>
          <w:rFonts w:ascii="Tahoma" w:eastAsia="Calibri" w:hAnsi="Tahoma" w:cs="Tahoma"/>
          <w:color w:val="002060"/>
          <w:lang w:val="ro-RO"/>
        </w:rPr>
        <w:t>cele</w:t>
      </w:r>
      <w:r w:rsidRPr="00D9058C">
        <w:rPr>
          <w:rFonts w:ascii="Tahoma" w:eastAsia="Calibri" w:hAnsi="Tahoma" w:cs="Tahoma"/>
          <w:color w:val="002060"/>
          <w:spacing w:val="3"/>
          <w:lang w:val="ro-RO"/>
        </w:rPr>
        <w:t xml:space="preserve"> </w:t>
      </w:r>
      <w:r w:rsidRPr="00D9058C">
        <w:rPr>
          <w:rFonts w:ascii="Tahoma" w:eastAsia="Calibri" w:hAnsi="Tahoma" w:cs="Tahoma"/>
          <w:color w:val="002060"/>
          <w:lang w:val="ro-RO"/>
        </w:rPr>
        <w:t>6</w:t>
      </w:r>
      <w:r w:rsidRPr="00D9058C">
        <w:rPr>
          <w:rFonts w:ascii="Tahoma" w:eastAsia="Calibri" w:hAnsi="Tahoma" w:cs="Tahoma"/>
          <w:color w:val="002060"/>
          <w:spacing w:val="1"/>
          <w:lang w:val="ro-RO"/>
        </w:rPr>
        <w:t xml:space="preserve"> o</w:t>
      </w:r>
      <w:r w:rsidRPr="00D9058C">
        <w:rPr>
          <w:rFonts w:ascii="Tahoma" w:eastAsia="Calibri" w:hAnsi="Tahoma" w:cs="Tahoma"/>
          <w:color w:val="002060"/>
          <w:spacing w:val="-1"/>
          <w:lang w:val="ro-RO"/>
        </w:rPr>
        <w:t>b</w:t>
      </w:r>
      <w:r w:rsidRPr="00D9058C">
        <w:rPr>
          <w:rFonts w:ascii="Tahoma" w:eastAsia="Calibri" w:hAnsi="Tahoma" w:cs="Tahoma"/>
          <w:color w:val="002060"/>
          <w:lang w:val="ro-RO"/>
        </w:rPr>
        <w:t>ie</w:t>
      </w:r>
      <w:r w:rsidRPr="00D9058C">
        <w:rPr>
          <w:rFonts w:ascii="Tahoma" w:eastAsia="Calibri" w:hAnsi="Tahoma" w:cs="Tahoma"/>
          <w:color w:val="002060"/>
          <w:spacing w:val="-2"/>
          <w:lang w:val="ro-RO"/>
        </w:rPr>
        <w:t>c</w:t>
      </w:r>
      <w:r w:rsidRPr="00D9058C">
        <w:rPr>
          <w:rFonts w:ascii="Tahoma" w:eastAsia="Calibri" w:hAnsi="Tahoma" w:cs="Tahoma"/>
          <w:color w:val="002060"/>
          <w:lang w:val="ro-RO"/>
        </w:rPr>
        <w:t>t</w:t>
      </w:r>
      <w:r w:rsidRPr="00D9058C">
        <w:rPr>
          <w:rFonts w:ascii="Tahoma" w:eastAsia="Calibri" w:hAnsi="Tahoma" w:cs="Tahoma"/>
          <w:color w:val="002060"/>
          <w:spacing w:val="-2"/>
          <w:lang w:val="ro-RO"/>
        </w:rPr>
        <w:t>i</w:t>
      </w:r>
      <w:r w:rsidRPr="00D9058C">
        <w:rPr>
          <w:rFonts w:ascii="Tahoma" w:eastAsia="Calibri" w:hAnsi="Tahoma" w:cs="Tahoma"/>
          <w:color w:val="002060"/>
          <w:spacing w:val="1"/>
          <w:lang w:val="ro-RO"/>
        </w:rPr>
        <w:t>v</w:t>
      </w:r>
      <w:r w:rsidRPr="00D9058C">
        <w:rPr>
          <w:rFonts w:ascii="Tahoma" w:eastAsia="Calibri" w:hAnsi="Tahoma" w:cs="Tahoma"/>
          <w:color w:val="002060"/>
          <w:lang w:val="ro-RO"/>
        </w:rPr>
        <w:t>e</w:t>
      </w:r>
      <w:r w:rsidRPr="00D9058C">
        <w:rPr>
          <w:rFonts w:ascii="Tahoma" w:eastAsia="Calibri" w:hAnsi="Tahoma" w:cs="Tahoma"/>
          <w:color w:val="002060"/>
          <w:spacing w:val="3"/>
          <w:lang w:val="ro-RO"/>
        </w:rPr>
        <w:t xml:space="preserve"> </w:t>
      </w:r>
      <w:r w:rsidRPr="00D9058C">
        <w:rPr>
          <w:rFonts w:ascii="Tahoma" w:eastAsia="Calibri" w:hAnsi="Tahoma" w:cs="Tahoma"/>
          <w:color w:val="002060"/>
          <w:spacing w:val="-1"/>
          <w:lang w:val="ro-RO"/>
        </w:rPr>
        <w:t>d</w:t>
      </w:r>
      <w:r w:rsidRPr="00D9058C">
        <w:rPr>
          <w:rFonts w:ascii="Tahoma" w:eastAsia="Calibri" w:hAnsi="Tahoma" w:cs="Tahoma"/>
          <w:color w:val="002060"/>
          <w:lang w:val="ro-RO"/>
        </w:rPr>
        <w:t xml:space="preserve">e </w:t>
      </w:r>
      <w:r w:rsidRPr="00D9058C">
        <w:rPr>
          <w:rFonts w:ascii="Tahoma" w:eastAsia="Calibri" w:hAnsi="Tahoma" w:cs="Tahoma"/>
          <w:color w:val="002060"/>
          <w:spacing w:val="1"/>
          <w:lang w:val="ro-RO"/>
        </w:rPr>
        <w:t>m</w:t>
      </w:r>
      <w:r w:rsidRPr="00D9058C">
        <w:rPr>
          <w:rFonts w:ascii="Tahoma" w:eastAsia="Calibri" w:hAnsi="Tahoma" w:cs="Tahoma"/>
          <w:color w:val="002060"/>
          <w:lang w:val="ro-RO"/>
        </w:rPr>
        <w:t>ed</w:t>
      </w:r>
      <w:r w:rsidRPr="00D9058C">
        <w:rPr>
          <w:rFonts w:ascii="Tahoma" w:eastAsia="Calibri" w:hAnsi="Tahoma" w:cs="Tahoma"/>
          <w:color w:val="002060"/>
          <w:spacing w:val="-1"/>
          <w:lang w:val="ro-RO"/>
        </w:rPr>
        <w:t>i</w:t>
      </w:r>
      <w:r w:rsidRPr="00D9058C">
        <w:rPr>
          <w:rFonts w:ascii="Tahoma" w:eastAsia="Calibri" w:hAnsi="Tahoma" w:cs="Tahoma"/>
          <w:color w:val="002060"/>
          <w:spacing w:val="2"/>
          <w:lang w:val="ro-RO"/>
        </w:rPr>
        <w:t>u</w:t>
      </w:r>
      <w:r w:rsidRPr="00D9058C">
        <w:rPr>
          <w:rFonts w:ascii="Tahoma" w:eastAsia="Calibri" w:hAnsi="Tahoma" w:cs="Tahoma"/>
          <w:color w:val="002060"/>
          <w:lang w:val="ro-RO"/>
        </w:rPr>
        <w:t>,</w:t>
      </w:r>
      <w:r w:rsidRPr="00D9058C">
        <w:rPr>
          <w:rFonts w:ascii="Tahoma" w:eastAsia="Calibri" w:hAnsi="Tahoma" w:cs="Tahoma"/>
          <w:color w:val="002060"/>
          <w:spacing w:val="3"/>
          <w:lang w:val="ro-RO"/>
        </w:rPr>
        <w:t xml:space="preserve"> </w:t>
      </w:r>
      <w:r w:rsidRPr="00D9058C">
        <w:rPr>
          <w:rFonts w:ascii="Tahoma" w:eastAsia="Calibri" w:hAnsi="Tahoma" w:cs="Tahoma"/>
          <w:color w:val="002060"/>
          <w:spacing w:val="-1"/>
          <w:lang w:val="ro-RO"/>
        </w:rPr>
        <w:t>p</w:t>
      </w:r>
      <w:r w:rsidRPr="00D9058C">
        <w:rPr>
          <w:rFonts w:ascii="Tahoma" w:eastAsia="Calibri" w:hAnsi="Tahoma" w:cs="Tahoma"/>
          <w:color w:val="002060"/>
          <w:lang w:val="ro-RO"/>
        </w:rPr>
        <w:t>rin</w:t>
      </w:r>
      <w:r w:rsidRPr="00D9058C">
        <w:rPr>
          <w:rFonts w:ascii="Tahoma" w:eastAsia="Calibri" w:hAnsi="Tahoma" w:cs="Tahoma"/>
          <w:color w:val="002060"/>
          <w:spacing w:val="1"/>
          <w:lang w:val="ro-RO"/>
        </w:rPr>
        <w:t xml:space="preserve"> </w:t>
      </w:r>
      <w:r w:rsidRPr="00D9058C">
        <w:rPr>
          <w:rFonts w:ascii="Tahoma" w:eastAsia="Calibri" w:hAnsi="Tahoma" w:cs="Tahoma"/>
          <w:color w:val="002060"/>
          <w:lang w:val="ro-RO"/>
        </w:rPr>
        <w:t>ra</w:t>
      </w:r>
      <w:r w:rsidRPr="00D9058C">
        <w:rPr>
          <w:rFonts w:ascii="Tahoma" w:eastAsia="Calibri" w:hAnsi="Tahoma" w:cs="Tahoma"/>
          <w:color w:val="002060"/>
          <w:spacing w:val="-1"/>
          <w:lang w:val="ro-RO"/>
        </w:rPr>
        <w:t>p</w:t>
      </w:r>
      <w:r w:rsidRPr="00D9058C">
        <w:rPr>
          <w:rFonts w:ascii="Tahoma" w:eastAsia="Calibri" w:hAnsi="Tahoma" w:cs="Tahoma"/>
          <w:color w:val="002060"/>
          <w:spacing w:val="1"/>
          <w:lang w:val="ro-RO"/>
        </w:rPr>
        <w:t>o</w:t>
      </w:r>
      <w:r w:rsidRPr="00D9058C">
        <w:rPr>
          <w:rFonts w:ascii="Tahoma" w:eastAsia="Calibri" w:hAnsi="Tahoma" w:cs="Tahoma"/>
          <w:color w:val="002060"/>
          <w:spacing w:val="-3"/>
          <w:lang w:val="ro-RO"/>
        </w:rPr>
        <w:t>r</w:t>
      </w:r>
      <w:r w:rsidRPr="00D9058C">
        <w:rPr>
          <w:rFonts w:ascii="Tahoma" w:eastAsia="Calibri" w:hAnsi="Tahoma" w:cs="Tahoma"/>
          <w:color w:val="002060"/>
          <w:lang w:val="ro-RO"/>
        </w:rPr>
        <w:t>ta</w:t>
      </w:r>
      <w:r w:rsidRPr="00D9058C">
        <w:rPr>
          <w:rFonts w:ascii="Tahoma" w:eastAsia="Calibri" w:hAnsi="Tahoma" w:cs="Tahoma"/>
          <w:color w:val="002060"/>
          <w:spacing w:val="-2"/>
          <w:lang w:val="ro-RO"/>
        </w:rPr>
        <w:t>r</w:t>
      </w:r>
      <w:r w:rsidRPr="00D9058C">
        <w:rPr>
          <w:rFonts w:ascii="Tahoma" w:eastAsia="Calibri" w:hAnsi="Tahoma" w:cs="Tahoma"/>
          <w:color w:val="002060"/>
          <w:lang w:val="ro-RO"/>
        </w:rPr>
        <w:t>e</w:t>
      </w:r>
      <w:r w:rsidRPr="00D9058C">
        <w:rPr>
          <w:rFonts w:ascii="Tahoma" w:eastAsia="Calibri" w:hAnsi="Tahoma" w:cs="Tahoma"/>
          <w:color w:val="002060"/>
          <w:spacing w:val="3"/>
          <w:lang w:val="ro-RO"/>
        </w:rPr>
        <w:t xml:space="preserve"> </w:t>
      </w:r>
      <w:r w:rsidRPr="00D9058C">
        <w:rPr>
          <w:rFonts w:ascii="Tahoma" w:eastAsia="Calibri" w:hAnsi="Tahoma" w:cs="Tahoma"/>
          <w:color w:val="002060"/>
          <w:lang w:val="ro-RO"/>
        </w:rPr>
        <w:t>la</w:t>
      </w:r>
      <w:r w:rsidRPr="00D9058C">
        <w:rPr>
          <w:rFonts w:ascii="Tahoma" w:eastAsia="Calibri" w:hAnsi="Tahoma" w:cs="Tahoma"/>
          <w:color w:val="002060"/>
          <w:spacing w:val="2"/>
          <w:lang w:val="ro-RO"/>
        </w:rPr>
        <w:t xml:space="preserve"> </w:t>
      </w:r>
      <w:r w:rsidRPr="00D9058C">
        <w:rPr>
          <w:rFonts w:ascii="Tahoma" w:eastAsia="Calibri" w:hAnsi="Tahoma" w:cs="Tahoma"/>
          <w:color w:val="002060"/>
          <w:spacing w:val="-1"/>
          <w:lang w:val="ro-RO"/>
        </w:rPr>
        <w:t>p</w:t>
      </w:r>
      <w:r w:rsidRPr="00D9058C">
        <w:rPr>
          <w:rFonts w:ascii="Tahoma" w:eastAsia="Calibri" w:hAnsi="Tahoma" w:cs="Tahoma"/>
          <w:color w:val="002060"/>
          <w:lang w:val="ro-RO"/>
        </w:rPr>
        <w:t>re</w:t>
      </w:r>
      <w:r w:rsidRPr="00D9058C">
        <w:rPr>
          <w:rFonts w:ascii="Tahoma" w:eastAsia="Calibri" w:hAnsi="Tahoma" w:cs="Tahoma"/>
          <w:color w:val="002060"/>
          <w:spacing w:val="-1"/>
          <w:lang w:val="ro-RO"/>
        </w:rPr>
        <w:t>v</w:t>
      </w:r>
      <w:r w:rsidRPr="00D9058C">
        <w:rPr>
          <w:rFonts w:ascii="Tahoma" w:eastAsia="Calibri" w:hAnsi="Tahoma" w:cs="Tahoma"/>
          <w:color w:val="002060"/>
          <w:lang w:val="ro-RO"/>
        </w:rPr>
        <w:t>ederile</w:t>
      </w:r>
      <w:r w:rsidRPr="00D9058C">
        <w:rPr>
          <w:rFonts w:ascii="Tahoma" w:eastAsia="Calibri" w:hAnsi="Tahoma" w:cs="Tahoma"/>
          <w:color w:val="002060"/>
          <w:spacing w:val="3"/>
          <w:lang w:val="ro-RO"/>
        </w:rPr>
        <w:t xml:space="preserve"> </w:t>
      </w:r>
      <w:r w:rsidRPr="00D9058C">
        <w:rPr>
          <w:rFonts w:ascii="Tahoma" w:eastAsia="Calibri" w:hAnsi="Tahoma" w:cs="Tahoma"/>
          <w:color w:val="002060"/>
          <w:lang w:val="ro-RO"/>
        </w:rPr>
        <w:t>art.</w:t>
      </w:r>
      <w:r w:rsidRPr="00D9058C">
        <w:rPr>
          <w:rFonts w:ascii="Tahoma" w:eastAsia="Calibri" w:hAnsi="Tahoma" w:cs="Tahoma"/>
          <w:color w:val="002060"/>
          <w:spacing w:val="2"/>
          <w:lang w:val="ro-RO"/>
        </w:rPr>
        <w:t xml:space="preserve"> </w:t>
      </w:r>
      <w:r w:rsidRPr="00D9058C">
        <w:rPr>
          <w:rFonts w:ascii="Tahoma" w:eastAsia="Calibri" w:hAnsi="Tahoma" w:cs="Tahoma"/>
          <w:color w:val="002060"/>
          <w:spacing w:val="1"/>
          <w:lang w:val="ro-RO"/>
        </w:rPr>
        <w:t>1</w:t>
      </w:r>
      <w:r w:rsidRPr="00D9058C">
        <w:rPr>
          <w:rFonts w:ascii="Tahoma" w:eastAsia="Calibri" w:hAnsi="Tahoma" w:cs="Tahoma"/>
          <w:color w:val="002060"/>
          <w:lang w:val="ro-RO"/>
        </w:rPr>
        <w:t>7</w:t>
      </w:r>
      <w:r w:rsidRPr="00D9058C">
        <w:rPr>
          <w:rFonts w:ascii="Tahoma" w:eastAsia="Calibri" w:hAnsi="Tahoma" w:cs="Tahoma"/>
          <w:color w:val="002060"/>
          <w:spacing w:val="3"/>
          <w:lang w:val="ro-RO"/>
        </w:rPr>
        <w:t xml:space="preserve"> </w:t>
      </w:r>
      <w:r w:rsidRPr="00D9058C">
        <w:rPr>
          <w:rFonts w:ascii="Tahoma" w:eastAsia="Calibri" w:hAnsi="Tahoma" w:cs="Tahoma"/>
          <w:color w:val="002060"/>
          <w:spacing w:val="-1"/>
          <w:lang w:val="ro-RO"/>
        </w:rPr>
        <w:t>d</w:t>
      </w:r>
      <w:r w:rsidRPr="00D9058C">
        <w:rPr>
          <w:rFonts w:ascii="Tahoma" w:eastAsia="Calibri" w:hAnsi="Tahoma" w:cs="Tahoma"/>
          <w:color w:val="002060"/>
          <w:lang w:val="ro-RO"/>
        </w:rPr>
        <w:t>in Reg</w:t>
      </w:r>
      <w:r w:rsidRPr="00D9058C">
        <w:rPr>
          <w:rFonts w:ascii="Tahoma" w:eastAsia="Calibri" w:hAnsi="Tahoma" w:cs="Tahoma"/>
          <w:color w:val="002060"/>
          <w:spacing w:val="-1"/>
          <w:lang w:val="ro-RO"/>
        </w:rPr>
        <w:t>u</w:t>
      </w:r>
      <w:r w:rsidRPr="00D9058C">
        <w:rPr>
          <w:rFonts w:ascii="Tahoma" w:eastAsia="Calibri" w:hAnsi="Tahoma" w:cs="Tahoma"/>
          <w:color w:val="002060"/>
          <w:lang w:val="ro-RO"/>
        </w:rPr>
        <w:t>lam</w:t>
      </w:r>
      <w:r w:rsidRPr="00D9058C">
        <w:rPr>
          <w:rFonts w:ascii="Tahoma" w:eastAsia="Calibri" w:hAnsi="Tahoma" w:cs="Tahoma"/>
          <w:color w:val="002060"/>
          <w:spacing w:val="1"/>
          <w:lang w:val="ro-RO"/>
        </w:rPr>
        <w:t>e</w:t>
      </w:r>
      <w:r w:rsidRPr="00D9058C">
        <w:rPr>
          <w:rFonts w:ascii="Tahoma" w:eastAsia="Calibri" w:hAnsi="Tahoma" w:cs="Tahoma"/>
          <w:color w:val="002060"/>
          <w:spacing w:val="-3"/>
          <w:lang w:val="ro-RO"/>
        </w:rPr>
        <w:t>n</w:t>
      </w:r>
      <w:r w:rsidRPr="00D9058C">
        <w:rPr>
          <w:rFonts w:ascii="Tahoma" w:eastAsia="Calibri" w:hAnsi="Tahoma" w:cs="Tahoma"/>
          <w:color w:val="002060"/>
          <w:lang w:val="ro-RO"/>
        </w:rPr>
        <w:t>tu</w:t>
      </w:r>
      <w:r w:rsidRPr="00D9058C">
        <w:rPr>
          <w:rFonts w:ascii="Tahoma" w:eastAsia="Calibri" w:hAnsi="Tahoma" w:cs="Tahoma"/>
          <w:color w:val="002060"/>
          <w:spacing w:val="-1"/>
          <w:lang w:val="ro-RO"/>
        </w:rPr>
        <w:t>lu</w:t>
      </w:r>
      <w:r w:rsidRPr="00D9058C">
        <w:rPr>
          <w:rFonts w:ascii="Tahoma" w:eastAsia="Calibri" w:hAnsi="Tahoma" w:cs="Tahoma"/>
          <w:color w:val="002060"/>
          <w:lang w:val="ro-RO"/>
        </w:rPr>
        <w:t>i (UE)</w:t>
      </w:r>
      <w:r w:rsidRPr="00D9058C">
        <w:rPr>
          <w:rFonts w:ascii="Tahoma" w:eastAsia="Calibri" w:hAnsi="Tahoma" w:cs="Tahoma"/>
          <w:color w:val="002060"/>
          <w:spacing w:val="-1"/>
          <w:lang w:val="ro-RO"/>
        </w:rPr>
        <w:t xml:space="preserve"> 2</w:t>
      </w:r>
      <w:r w:rsidRPr="00D9058C">
        <w:rPr>
          <w:rFonts w:ascii="Tahoma" w:eastAsia="Calibri" w:hAnsi="Tahoma" w:cs="Tahoma"/>
          <w:color w:val="002060"/>
          <w:spacing w:val="1"/>
          <w:lang w:val="ro-RO"/>
        </w:rPr>
        <w:t>0</w:t>
      </w:r>
      <w:r w:rsidRPr="00D9058C">
        <w:rPr>
          <w:rFonts w:ascii="Tahoma" w:eastAsia="Calibri" w:hAnsi="Tahoma" w:cs="Tahoma"/>
          <w:color w:val="002060"/>
          <w:spacing w:val="-2"/>
          <w:lang w:val="ro-RO"/>
        </w:rPr>
        <w:t>2</w:t>
      </w:r>
      <w:r w:rsidRPr="00D9058C">
        <w:rPr>
          <w:rFonts w:ascii="Tahoma" w:eastAsia="Calibri" w:hAnsi="Tahoma" w:cs="Tahoma"/>
          <w:color w:val="002060"/>
          <w:spacing w:val="1"/>
          <w:lang w:val="ro-RO"/>
        </w:rPr>
        <w:t>0</w:t>
      </w:r>
      <w:r w:rsidRPr="00D9058C">
        <w:rPr>
          <w:rFonts w:ascii="Tahoma" w:eastAsia="Calibri" w:hAnsi="Tahoma" w:cs="Tahoma"/>
          <w:color w:val="002060"/>
          <w:spacing w:val="-1"/>
          <w:lang w:val="ro-RO"/>
        </w:rPr>
        <w:t>/</w:t>
      </w:r>
      <w:r w:rsidRPr="00D9058C">
        <w:rPr>
          <w:rFonts w:ascii="Tahoma" w:eastAsia="Calibri" w:hAnsi="Tahoma" w:cs="Tahoma"/>
          <w:color w:val="002060"/>
          <w:spacing w:val="1"/>
          <w:lang w:val="ro-RO"/>
        </w:rPr>
        <w:t>8</w:t>
      </w:r>
      <w:r w:rsidRPr="00D9058C">
        <w:rPr>
          <w:rFonts w:ascii="Tahoma" w:eastAsia="Calibri" w:hAnsi="Tahoma" w:cs="Tahoma"/>
          <w:color w:val="002060"/>
          <w:spacing w:val="-2"/>
          <w:lang w:val="ro-RO"/>
        </w:rPr>
        <w:t>5</w:t>
      </w:r>
      <w:r w:rsidRPr="00D9058C">
        <w:rPr>
          <w:rFonts w:ascii="Tahoma" w:eastAsia="Calibri" w:hAnsi="Tahoma" w:cs="Tahoma"/>
          <w:color w:val="002060"/>
          <w:spacing w:val="2"/>
          <w:lang w:val="ro-RO"/>
        </w:rPr>
        <w:t>2</w:t>
      </w:r>
      <w:r w:rsidRPr="00D9058C">
        <w:rPr>
          <w:rFonts w:ascii="Tahoma" w:eastAsia="Calibri" w:hAnsi="Tahoma" w:cs="Tahoma"/>
          <w:color w:val="002060"/>
          <w:lang w:val="ro-RO"/>
        </w:rPr>
        <w:t>,</w:t>
      </w:r>
      <w:r w:rsidRPr="00D9058C">
        <w:rPr>
          <w:rFonts w:ascii="Tahoma" w:eastAsia="Calibri" w:hAnsi="Tahoma" w:cs="Tahoma"/>
          <w:color w:val="002060"/>
          <w:spacing w:val="1"/>
          <w:lang w:val="ro-RO"/>
        </w:rPr>
        <w:t xml:space="preserve"> </w:t>
      </w:r>
      <w:r w:rsidRPr="00D9058C">
        <w:rPr>
          <w:rFonts w:ascii="Tahoma" w:eastAsia="Calibri" w:hAnsi="Tahoma" w:cs="Tahoma"/>
          <w:color w:val="002060"/>
          <w:lang w:val="ro-RO"/>
        </w:rPr>
        <w:t>r</w:t>
      </w:r>
      <w:r w:rsidRPr="00D9058C">
        <w:rPr>
          <w:rFonts w:ascii="Tahoma" w:eastAsia="Calibri" w:hAnsi="Tahoma" w:cs="Tahoma"/>
          <w:color w:val="002060"/>
          <w:spacing w:val="-2"/>
          <w:lang w:val="ro-RO"/>
        </w:rPr>
        <w:t>e</w:t>
      </w:r>
      <w:r w:rsidRPr="00D9058C">
        <w:rPr>
          <w:rFonts w:ascii="Tahoma" w:eastAsia="Calibri" w:hAnsi="Tahoma" w:cs="Tahoma"/>
          <w:color w:val="002060"/>
          <w:lang w:val="ro-RO"/>
        </w:rPr>
        <w:t>spect</w:t>
      </w:r>
      <w:r w:rsidRPr="00D9058C">
        <w:rPr>
          <w:rFonts w:ascii="Tahoma" w:eastAsia="Calibri" w:hAnsi="Tahoma" w:cs="Tahoma"/>
          <w:color w:val="002060"/>
          <w:spacing w:val="-2"/>
          <w:lang w:val="ro-RO"/>
        </w:rPr>
        <w:t>i</w:t>
      </w:r>
      <w:r w:rsidRPr="00D9058C">
        <w:rPr>
          <w:rFonts w:ascii="Tahoma" w:eastAsia="Calibri" w:hAnsi="Tahoma" w:cs="Tahoma"/>
          <w:color w:val="002060"/>
          <w:spacing w:val="1"/>
          <w:lang w:val="ro-RO"/>
        </w:rPr>
        <w:t>v</w:t>
      </w:r>
      <w:r w:rsidRPr="00D9058C">
        <w:rPr>
          <w:rFonts w:ascii="Tahoma" w:eastAsia="Calibri" w:hAnsi="Tahoma" w:cs="Tahoma"/>
          <w:color w:val="002060"/>
          <w:lang w:val="ro-RO"/>
        </w:rPr>
        <w:t>:</w:t>
      </w:r>
    </w:p>
    <w:p w14:paraId="40838070" w14:textId="7E902286" w:rsidR="005869F1" w:rsidRPr="00D9058C" w:rsidRDefault="005869F1" w:rsidP="005717E5">
      <w:pPr>
        <w:ind w:left="567" w:right="96"/>
        <w:jc w:val="both"/>
        <w:rPr>
          <w:rFonts w:ascii="Tahoma" w:eastAsia="Calibri" w:hAnsi="Tahoma" w:cs="Tahoma"/>
          <w:color w:val="002060"/>
          <w:lang w:val="ro-RO"/>
        </w:rPr>
      </w:pPr>
      <w:r w:rsidRPr="00D9058C">
        <w:rPr>
          <w:rFonts w:ascii="Tahoma" w:eastAsia="Calibri" w:hAnsi="Tahoma" w:cs="Tahoma"/>
          <w:i/>
          <w:color w:val="002060"/>
          <w:lang w:val="ro-RO"/>
        </w:rPr>
        <w:t>(a)</w:t>
      </w:r>
      <w:r w:rsidR="005717E5" w:rsidRPr="00D9058C">
        <w:rPr>
          <w:rFonts w:ascii="Tahoma" w:eastAsia="Calibri" w:hAnsi="Tahoma" w:cs="Tahoma"/>
          <w:i/>
          <w:color w:val="002060"/>
          <w:lang w:val="ro-RO"/>
        </w:rPr>
        <w:tab/>
      </w:r>
      <w:r w:rsidRPr="00D9058C">
        <w:rPr>
          <w:rFonts w:ascii="Tahoma" w:eastAsia="Calibri" w:hAnsi="Tahoma" w:cs="Tahoma"/>
          <w:i/>
          <w:color w:val="002060"/>
          <w:spacing w:val="-1"/>
          <w:lang w:val="ro-RO"/>
        </w:rPr>
        <w:t>a</w:t>
      </w:r>
      <w:r w:rsidRPr="00D9058C">
        <w:rPr>
          <w:rFonts w:ascii="Tahoma" w:eastAsia="Calibri" w:hAnsi="Tahoma" w:cs="Tahoma"/>
          <w:i/>
          <w:color w:val="002060"/>
          <w:lang w:val="ro-RO"/>
        </w:rPr>
        <w:t>ten</w:t>
      </w:r>
      <w:r w:rsidRPr="00D9058C">
        <w:rPr>
          <w:rFonts w:ascii="Tahoma" w:eastAsia="Calibri" w:hAnsi="Tahoma" w:cs="Tahoma"/>
          <w:i/>
          <w:color w:val="002060"/>
          <w:spacing w:val="-1"/>
          <w:lang w:val="ro-RO"/>
        </w:rPr>
        <w:t>ua</w:t>
      </w:r>
      <w:r w:rsidRPr="00D9058C">
        <w:rPr>
          <w:rFonts w:ascii="Tahoma" w:eastAsia="Calibri" w:hAnsi="Tahoma" w:cs="Tahoma"/>
          <w:i/>
          <w:color w:val="002060"/>
          <w:spacing w:val="1"/>
          <w:lang w:val="ro-RO"/>
        </w:rPr>
        <w:t>r</w:t>
      </w:r>
      <w:r w:rsidRPr="00D9058C">
        <w:rPr>
          <w:rFonts w:ascii="Tahoma" w:eastAsia="Calibri" w:hAnsi="Tahoma" w:cs="Tahoma"/>
          <w:i/>
          <w:color w:val="002060"/>
          <w:lang w:val="ro-RO"/>
        </w:rPr>
        <w:t>ea sc</w:t>
      </w:r>
      <w:r w:rsidRPr="00D9058C">
        <w:rPr>
          <w:rFonts w:ascii="Tahoma" w:eastAsia="Calibri" w:hAnsi="Tahoma" w:cs="Tahoma"/>
          <w:i/>
          <w:color w:val="002060"/>
          <w:spacing w:val="-1"/>
          <w:lang w:val="ro-RO"/>
        </w:rPr>
        <w:t>h</w:t>
      </w:r>
      <w:r w:rsidRPr="00D9058C">
        <w:rPr>
          <w:rFonts w:ascii="Tahoma" w:eastAsia="Calibri" w:hAnsi="Tahoma" w:cs="Tahoma"/>
          <w:i/>
          <w:color w:val="002060"/>
          <w:lang w:val="ro-RO"/>
        </w:rPr>
        <w:t>imb</w:t>
      </w:r>
      <w:r w:rsidRPr="00D9058C">
        <w:rPr>
          <w:rFonts w:ascii="Tahoma" w:eastAsia="Calibri" w:hAnsi="Tahoma" w:cs="Tahoma"/>
          <w:i/>
          <w:color w:val="002060"/>
          <w:spacing w:val="-4"/>
          <w:lang w:val="ro-RO"/>
        </w:rPr>
        <w:t>ă</w:t>
      </w:r>
      <w:r w:rsidRPr="00D9058C">
        <w:rPr>
          <w:rFonts w:ascii="Tahoma" w:eastAsia="Calibri" w:hAnsi="Tahoma" w:cs="Tahoma"/>
          <w:i/>
          <w:color w:val="002060"/>
          <w:spacing w:val="1"/>
          <w:lang w:val="ro-RO"/>
        </w:rPr>
        <w:t>r</w:t>
      </w:r>
      <w:r w:rsidRPr="00D9058C">
        <w:rPr>
          <w:rFonts w:ascii="Tahoma" w:eastAsia="Calibri" w:hAnsi="Tahoma" w:cs="Tahoma"/>
          <w:i/>
          <w:color w:val="002060"/>
          <w:lang w:val="ro-RO"/>
        </w:rPr>
        <w:t>i</w:t>
      </w:r>
      <w:r w:rsidRPr="00D9058C">
        <w:rPr>
          <w:rFonts w:ascii="Tahoma" w:eastAsia="Calibri" w:hAnsi="Tahoma" w:cs="Tahoma"/>
          <w:i/>
          <w:color w:val="002060"/>
          <w:spacing w:val="-1"/>
          <w:lang w:val="ro-RO"/>
        </w:rPr>
        <w:t>l</w:t>
      </w:r>
      <w:r w:rsidRPr="00D9058C">
        <w:rPr>
          <w:rFonts w:ascii="Tahoma" w:eastAsia="Calibri" w:hAnsi="Tahoma" w:cs="Tahoma"/>
          <w:i/>
          <w:color w:val="002060"/>
          <w:lang w:val="ro-RO"/>
        </w:rPr>
        <w:t>or</w:t>
      </w:r>
      <w:r w:rsidRPr="00D9058C">
        <w:rPr>
          <w:rFonts w:ascii="Tahoma" w:eastAsia="Calibri" w:hAnsi="Tahoma" w:cs="Tahoma"/>
          <w:i/>
          <w:color w:val="002060"/>
          <w:spacing w:val="1"/>
          <w:lang w:val="ro-RO"/>
        </w:rPr>
        <w:t xml:space="preserve"> </w:t>
      </w:r>
      <w:r w:rsidRPr="00D9058C">
        <w:rPr>
          <w:rFonts w:ascii="Tahoma" w:eastAsia="Calibri" w:hAnsi="Tahoma" w:cs="Tahoma"/>
          <w:i/>
          <w:color w:val="002060"/>
          <w:lang w:val="ro-RO"/>
        </w:rPr>
        <w:t>c</w:t>
      </w:r>
      <w:r w:rsidRPr="00D9058C">
        <w:rPr>
          <w:rFonts w:ascii="Tahoma" w:eastAsia="Calibri" w:hAnsi="Tahoma" w:cs="Tahoma"/>
          <w:i/>
          <w:color w:val="002060"/>
          <w:spacing w:val="-1"/>
          <w:lang w:val="ro-RO"/>
        </w:rPr>
        <w:t>l</w:t>
      </w:r>
      <w:r w:rsidRPr="00D9058C">
        <w:rPr>
          <w:rFonts w:ascii="Tahoma" w:eastAsia="Calibri" w:hAnsi="Tahoma" w:cs="Tahoma"/>
          <w:i/>
          <w:color w:val="002060"/>
          <w:spacing w:val="-3"/>
          <w:lang w:val="ro-RO"/>
        </w:rPr>
        <w:t>i</w:t>
      </w:r>
      <w:r w:rsidRPr="00D9058C">
        <w:rPr>
          <w:rFonts w:ascii="Tahoma" w:eastAsia="Calibri" w:hAnsi="Tahoma" w:cs="Tahoma"/>
          <w:i/>
          <w:color w:val="002060"/>
          <w:lang w:val="ro-RO"/>
        </w:rPr>
        <w:t>mati</w:t>
      </w:r>
      <w:r w:rsidRPr="00D9058C">
        <w:rPr>
          <w:rFonts w:ascii="Tahoma" w:eastAsia="Calibri" w:hAnsi="Tahoma" w:cs="Tahoma"/>
          <w:i/>
          <w:color w:val="002060"/>
          <w:spacing w:val="-1"/>
          <w:lang w:val="ro-RO"/>
        </w:rPr>
        <w:t>c</w:t>
      </w:r>
      <w:r w:rsidRPr="00D9058C">
        <w:rPr>
          <w:rFonts w:ascii="Tahoma" w:eastAsia="Calibri" w:hAnsi="Tahoma" w:cs="Tahoma"/>
          <w:i/>
          <w:color w:val="002060"/>
          <w:lang w:val="ro-RO"/>
        </w:rPr>
        <w:t>e;</w:t>
      </w:r>
    </w:p>
    <w:p w14:paraId="0FE33244" w14:textId="7A896F54" w:rsidR="005869F1" w:rsidRPr="00D9058C" w:rsidRDefault="005869F1" w:rsidP="005717E5">
      <w:pPr>
        <w:ind w:left="567" w:right="96"/>
        <w:jc w:val="both"/>
        <w:rPr>
          <w:rFonts w:ascii="Tahoma" w:eastAsia="Calibri" w:hAnsi="Tahoma" w:cs="Tahoma"/>
          <w:color w:val="002060"/>
          <w:lang w:val="ro-RO"/>
        </w:rPr>
      </w:pPr>
      <w:r w:rsidRPr="00D9058C">
        <w:rPr>
          <w:rFonts w:ascii="Tahoma" w:eastAsia="Calibri" w:hAnsi="Tahoma" w:cs="Tahoma"/>
          <w:i/>
          <w:color w:val="002060"/>
          <w:lang w:val="ro-RO"/>
        </w:rPr>
        <w:t>(b)</w:t>
      </w:r>
      <w:r w:rsidR="005717E5" w:rsidRPr="00D9058C">
        <w:rPr>
          <w:rFonts w:ascii="Tahoma" w:eastAsia="Calibri" w:hAnsi="Tahoma" w:cs="Tahoma"/>
          <w:i/>
          <w:color w:val="002060"/>
          <w:lang w:val="ro-RO"/>
        </w:rPr>
        <w:tab/>
      </w:r>
      <w:r w:rsidRPr="00D9058C">
        <w:rPr>
          <w:rFonts w:ascii="Tahoma" w:eastAsia="Calibri" w:hAnsi="Tahoma" w:cs="Tahoma"/>
          <w:i/>
          <w:color w:val="002060"/>
          <w:spacing w:val="-1"/>
          <w:lang w:val="ro-RO"/>
        </w:rPr>
        <w:t>adap</w:t>
      </w:r>
      <w:r w:rsidRPr="00D9058C">
        <w:rPr>
          <w:rFonts w:ascii="Tahoma" w:eastAsia="Calibri" w:hAnsi="Tahoma" w:cs="Tahoma"/>
          <w:i/>
          <w:color w:val="002060"/>
          <w:lang w:val="ro-RO"/>
        </w:rPr>
        <w:t>ta</w:t>
      </w:r>
      <w:r w:rsidRPr="00D9058C">
        <w:rPr>
          <w:rFonts w:ascii="Tahoma" w:eastAsia="Calibri" w:hAnsi="Tahoma" w:cs="Tahoma"/>
          <w:i/>
          <w:color w:val="002060"/>
          <w:spacing w:val="1"/>
          <w:lang w:val="ro-RO"/>
        </w:rPr>
        <w:t>r</w:t>
      </w:r>
      <w:r w:rsidRPr="00D9058C">
        <w:rPr>
          <w:rFonts w:ascii="Tahoma" w:eastAsia="Calibri" w:hAnsi="Tahoma" w:cs="Tahoma"/>
          <w:i/>
          <w:color w:val="002060"/>
          <w:lang w:val="ro-RO"/>
        </w:rPr>
        <w:t>ea la</w:t>
      </w:r>
      <w:r w:rsidRPr="00D9058C">
        <w:rPr>
          <w:rFonts w:ascii="Tahoma" w:eastAsia="Calibri" w:hAnsi="Tahoma" w:cs="Tahoma"/>
          <w:i/>
          <w:color w:val="002060"/>
          <w:spacing w:val="-1"/>
          <w:lang w:val="ro-RO"/>
        </w:rPr>
        <w:t xml:space="preserve"> </w:t>
      </w:r>
      <w:r w:rsidRPr="00D9058C">
        <w:rPr>
          <w:rFonts w:ascii="Tahoma" w:eastAsia="Calibri" w:hAnsi="Tahoma" w:cs="Tahoma"/>
          <w:i/>
          <w:color w:val="002060"/>
          <w:lang w:val="ro-RO"/>
        </w:rPr>
        <w:t>sc</w:t>
      </w:r>
      <w:r w:rsidRPr="00D9058C">
        <w:rPr>
          <w:rFonts w:ascii="Tahoma" w:eastAsia="Calibri" w:hAnsi="Tahoma" w:cs="Tahoma"/>
          <w:i/>
          <w:color w:val="002060"/>
          <w:spacing w:val="-1"/>
          <w:lang w:val="ro-RO"/>
        </w:rPr>
        <w:t>h</w:t>
      </w:r>
      <w:r w:rsidRPr="00D9058C">
        <w:rPr>
          <w:rFonts w:ascii="Tahoma" w:eastAsia="Calibri" w:hAnsi="Tahoma" w:cs="Tahoma"/>
          <w:i/>
          <w:color w:val="002060"/>
          <w:lang w:val="ro-RO"/>
        </w:rPr>
        <w:t>imb</w:t>
      </w:r>
      <w:r w:rsidRPr="00D9058C">
        <w:rPr>
          <w:rFonts w:ascii="Tahoma" w:eastAsia="Calibri" w:hAnsi="Tahoma" w:cs="Tahoma"/>
          <w:i/>
          <w:color w:val="002060"/>
          <w:spacing w:val="-1"/>
          <w:lang w:val="ro-RO"/>
        </w:rPr>
        <w:t>ă</w:t>
      </w:r>
      <w:r w:rsidRPr="00D9058C">
        <w:rPr>
          <w:rFonts w:ascii="Tahoma" w:eastAsia="Calibri" w:hAnsi="Tahoma" w:cs="Tahoma"/>
          <w:i/>
          <w:color w:val="002060"/>
          <w:spacing w:val="1"/>
          <w:lang w:val="ro-RO"/>
        </w:rPr>
        <w:t>r</w:t>
      </w:r>
      <w:r w:rsidRPr="00D9058C">
        <w:rPr>
          <w:rFonts w:ascii="Tahoma" w:eastAsia="Calibri" w:hAnsi="Tahoma" w:cs="Tahoma"/>
          <w:i/>
          <w:color w:val="002060"/>
          <w:lang w:val="ro-RO"/>
        </w:rPr>
        <w:t>i</w:t>
      </w:r>
      <w:r w:rsidRPr="00D9058C">
        <w:rPr>
          <w:rFonts w:ascii="Tahoma" w:eastAsia="Calibri" w:hAnsi="Tahoma" w:cs="Tahoma"/>
          <w:i/>
          <w:color w:val="002060"/>
          <w:spacing w:val="-3"/>
          <w:lang w:val="ro-RO"/>
        </w:rPr>
        <w:t>l</w:t>
      </w:r>
      <w:r w:rsidRPr="00D9058C">
        <w:rPr>
          <w:rFonts w:ascii="Tahoma" w:eastAsia="Calibri" w:hAnsi="Tahoma" w:cs="Tahoma"/>
          <w:i/>
          <w:color w:val="002060"/>
          <w:lang w:val="ro-RO"/>
        </w:rPr>
        <w:t>e c</w:t>
      </w:r>
      <w:r w:rsidRPr="00D9058C">
        <w:rPr>
          <w:rFonts w:ascii="Tahoma" w:eastAsia="Calibri" w:hAnsi="Tahoma" w:cs="Tahoma"/>
          <w:i/>
          <w:color w:val="002060"/>
          <w:spacing w:val="-3"/>
          <w:lang w:val="ro-RO"/>
        </w:rPr>
        <w:t>l</w:t>
      </w:r>
      <w:r w:rsidRPr="00D9058C">
        <w:rPr>
          <w:rFonts w:ascii="Tahoma" w:eastAsia="Calibri" w:hAnsi="Tahoma" w:cs="Tahoma"/>
          <w:i/>
          <w:color w:val="002060"/>
          <w:lang w:val="ro-RO"/>
        </w:rPr>
        <w:t>imati</w:t>
      </w:r>
      <w:r w:rsidRPr="00D9058C">
        <w:rPr>
          <w:rFonts w:ascii="Tahoma" w:eastAsia="Calibri" w:hAnsi="Tahoma" w:cs="Tahoma"/>
          <w:i/>
          <w:color w:val="002060"/>
          <w:spacing w:val="-1"/>
          <w:lang w:val="ro-RO"/>
        </w:rPr>
        <w:t>c</w:t>
      </w:r>
      <w:r w:rsidRPr="00D9058C">
        <w:rPr>
          <w:rFonts w:ascii="Tahoma" w:eastAsia="Calibri" w:hAnsi="Tahoma" w:cs="Tahoma"/>
          <w:i/>
          <w:color w:val="002060"/>
          <w:lang w:val="ro-RO"/>
        </w:rPr>
        <w:t>e;</w:t>
      </w:r>
    </w:p>
    <w:p w14:paraId="1A0C0B8F" w14:textId="0580E514" w:rsidR="005869F1" w:rsidRPr="00D9058C" w:rsidRDefault="005869F1" w:rsidP="005717E5">
      <w:pPr>
        <w:ind w:left="567" w:right="96"/>
        <w:jc w:val="both"/>
        <w:rPr>
          <w:rFonts w:ascii="Tahoma" w:eastAsia="Calibri" w:hAnsi="Tahoma" w:cs="Tahoma"/>
          <w:color w:val="002060"/>
          <w:lang w:val="ro-RO"/>
        </w:rPr>
      </w:pPr>
      <w:r w:rsidRPr="00D9058C">
        <w:rPr>
          <w:rFonts w:ascii="Tahoma" w:eastAsia="Calibri" w:hAnsi="Tahoma" w:cs="Tahoma"/>
          <w:i/>
          <w:color w:val="002060"/>
          <w:lang w:val="ro-RO"/>
        </w:rPr>
        <w:t>(c)</w:t>
      </w:r>
      <w:r w:rsidR="005717E5" w:rsidRPr="00D9058C">
        <w:rPr>
          <w:rFonts w:ascii="Tahoma" w:eastAsia="Calibri" w:hAnsi="Tahoma" w:cs="Tahoma"/>
          <w:i/>
          <w:color w:val="002060"/>
          <w:lang w:val="ro-RO"/>
        </w:rPr>
        <w:tab/>
      </w:r>
      <w:r w:rsidRPr="00D9058C">
        <w:rPr>
          <w:rFonts w:ascii="Tahoma" w:eastAsia="Calibri" w:hAnsi="Tahoma" w:cs="Tahoma"/>
          <w:i/>
          <w:color w:val="002060"/>
          <w:spacing w:val="-1"/>
          <w:lang w:val="ro-RO"/>
        </w:rPr>
        <w:t>u</w:t>
      </w:r>
      <w:r w:rsidRPr="00D9058C">
        <w:rPr>
          <w:rFonts w:ascii="Tahoma" w:eastAsia="Calibri" w:hAnsi="Tahoma" w:cs="Tahoma"/>
          <w:i/>
          <w:color w:val="002060"/>
          <w:lang w:val="ro-RO"/>
        </w:rPr>
        <w:t>til</w:t>
      </w:r>
      <w:r w:rsidRPr="00D9058C">
        <w:rPr>
          <w:rFonts w:ascii="Tahoma" w:eastAsia="Calibri" w:hAnsi="Tahoma" w:cs="Tahoma"/>
          <w:i/>
          <w:color w:val="002060"/>
          <w:spacing w:val="-1"/>
          <w:lang w:val="ro-RO"/>
        </w:rPr>
        <w:t>iza</w:t>
      </w:r>
      <w:r w:rsidRPr="00D9058C">
        <w:rPr>
          <w:rFonts w:ascii="Tahoma" w:eastAsia="Calibri" w:hAnsi="Tahoma" w:cs="Tahoma"/>
          <w:i/>
          <w:color w:val="002060"/>
          <w:spacing w:val="1"/>
          <w:lang w:val="ro-RO"/>
        </w:rPr>
        <w:t>r</w:t>
      </w:r>
      <w:r w:rsidRPr="00D9058C">
        <w:rPr>
          <w:rFonts w:ascii="Tahoma" w:eastAsia="Calibri" w:hAnsi="Tahoma" w:cs="Tahoma"/>
          <w:i/>
          <w:color w:val="002060"/>
          <w:lang w:val="ro-RO"/>
        </w:rPr>
        <w:t xml:space="preserve">ea </w:t>
      </w:r>
      <w:r w:rsidRPr="00D9058C">
        <w:rPr>
          <w:rFonts w:ascii="Tahoma" w:eastAsia="Calibri" w:hAnsi="Tahoma" w:cs="Tahoma"/>
          <w:i/>
          <w:color w:val="002060"/>
          <w:spacing w:val="-1"/>
          <w:lang w:val="ro-RO"/>
        </w:rPr>
        <w:t>du</w:t>
      </w:r>
      <w:r w:rsidRPr="00D9058C">
        <w:rPr>
          <w:rFonts w:ascii="Tahoma" w:eastAsia="Calibri" w:hAnsi="Tahoma" w:cs="Tahoma"/>
          <w:i/>
          <w:color w:val="002060"/>
          <w:spacing w:val="1"/>
          <w:lang w:val="ro-RO"/>
        </w:rPr>
        <w:t>r</w:t>
      </w:r>
      <w:r w:rsidRPr="00D9058C">
        <w:rPr>
          <w:rFonts w:ascii="Tahoma" w:eastAsia="Calibri" w:hAnsi="Tahoma" w:cs="Tahoma"/>
          <w:i/>
          <w:color w:val="002060"/>
          <w:spacing w:val="-1"/>
          <w:lang w:val="ro-RO"/>
        </w:rPr>
        <w:t>ab</w:t>
      </w:r>
      <w:r w:rsidRPr="00D9058C">
        <w:rPr>
          <w:rFonts w:ascii="Tahoma" w:eastAsia="Calibri" w:hAnsi="Tahoma" w:cs="Tahoma"/>
          <w:i/>
          <w:color w:val="002060"/>
          <w:lang w:val="ro-RO"/>
        </w:rPr>
        <w:t>i</w:t>
      </w:r>
      <w:r w:rsidRPr="00D9058C">
        <w:rPr>
          <w:rFonts w:ascii="Tahoma" w:eastAsia="Calibri" w:hAnsi="Tahoma" w:cs="Tahoma"/>
          <w:i/>
          <w:color w:val="002060"/>
          <w:spacing w:val="-1"/>
          <w:lang w:val="ro-RO"/>
        </w:rPr>
        <w:t>l</w:t>
      </w:r>
      <w:r w:rsidRPr="00D9058C">
        <w:rPr>
          <w:rFonts w:ascii="Tahoma" w:eastAsia="Calibri" w:hAnsi="Tahoma" w:cs="Tahoma"/>
          <w:i/>
          <w:color w:val="002060"/>
          <w:lang w:val="ro-RO"/>
        </w:rPr>
        <w:t xml:space="preserve">ă </w:t>
      </w:r>
      <w:r w:rsidRPr="00D9058C">
        <w:rPr>
          <w:rFonts w:ascii="Tahoma" w:eastAsia="Calibri" w:hAnsi="Tahoma" w:cs="Tahoma"/>
          <w:i/>
          <w:color w:val="002060"/>
          <w:spacing w:val="1"/>
          <w:lang w:val="ro-RO"/>
        </w:rPr>
        <w:t>ș</w:t>
      </w:r>
      <w:r w:rsidRPr="00D9058C">
        <w:rPr>
          <w:rFonts w:ascii="Tahoma" w:eastAsia="Calibri" w:hAnsi="Tahoma" w:cs="Tahoma"/>
          <w:i/>
          <w:color w:val="002060"/>
          <w:lang w:val="ro-RO"/>
        </w:rPr>
        <w:t xml:space="preserve">i </w:t>
      </w:r>
      <w:r w:rsidRPr="00D9058C">
        <w:rPr>
          <w:rFonts w:ascii="Tahoma" w:eastAsia="Calibri" w:hAnsi="Tahoma" w:cs="Tahoma"/>
          <w:i/>
          <w:color w:val="002060"/>
          <w:spacing w:val="-3"/>
          <w:lang w:val="ro-RO"/>
        </w:rPr>
        <w:t>p</w:t>
      </w:r>
      <w:r w:rsidRPr="00D9058C">
        <w:rPr>
          <w:rFonts w:ascii="Tahoma" w:eastAsia="Calibri" w:hAnsi="Tahoma" w:cs="Tahoma"/>
          <w:i/>
          <w:color w:val="002060"/>
          <w:spacing w:val="1"/>
          <w:lang w:val="ro-RO"/>
        </w:rPr>
        <w:t>r</w:t>
      </w:r>
      <w:r w:rsidRPr="00D9058C">
        <w:rPr>
          <w:rFonts w:ascii="Tahoma" w:eastAsia="Calibri" w:hAnsi="Tahoma" w:cs="Tahoma"/>
          <w:i/>
          <w:color w:val="002060"/>
          <w:lang w:val="ro-RO"/>
        </w:rPr>
        <w:t>ote</w:t>
      </w:r>
      <w:r w:rsidRPr="00D9058C">
        <w:rPr>
          <w:rFonts w:ascii="Tahoma" w:eastAsia="Calibri" w:hAnsi="Tahoma" w:cs="Tahoma"/>
          <w:i/>
          <w:color w:val="002060"/>
          <w:spacing w:val="-3"/>
          <w:lang w:val="ro-RO"/>
        </w:rPr>
        <w:t>c</w:t>
      </w:r>
      <w:r w:rsidRPr="00D9058C">
        <w:rPr>
          <w:rFonts w:ascii="Tahoma" w:eastAsia="Calibri" w:hAnsi="Tahoma" w:cs="Tahoma"/>
          <w:i/>
          <w:color w:val="002060"/>
          <w:lang w:val="ro-RO"/>
        </w:rPr>
        <w:t xml:space="preserve">ția </w:t>
      </w:r>
      <w:r w:rsidRPr="00D9058C">
        <w:rPr>
          <w:rFonts w:ascii="Tahoma" w:eastAsia="Calibri" w:hAnsi="Tahoma" w:cs="Tahoma"/>
          <w:i/>
          <w:color w:val="002060"/>
          <w:spacing w:val="1"/>
          <w:lang w:val="ro-RO"/>
        </w:rPr>
        <w:t>r</w:t>
      </w:r>
      <w:r w:rsidRPr="00D9058C">
        <w:rPr>
          <w:rFonts w:ascii="Tahoma" w:eastAsia="Calibri" w:hAnsi="Tahoma" w:cs="Tahoma"/>
          <w:i/>
          <w:color w:val="002060"/>
          <w:spacing w:val="-2"/>
          <w:lang w:val="ro-RO"/>
        </w:rPr>
        <w:t>e</w:t>
      </w:r>
      <w:r w:rsidRPr="00D9058C">
        <w:rPr>
          <w:rFonts w:ascii="Tahoma" w:eastAsia="Calibri" w:hAnsi="Tahoma" w:cs="Tahoma"/>
          <w:i/>
          <w:color w:val="002060"/>
          <w:lang w:val="ro-RO"/>
        </w:rPr>
        <w:t>su</w:t>
      </w:r>
      <w:r w:rsidRPr="00D9058C">
        <w:rPr>
          <w:rFonts w:ascii="Tahoma" w:eastAsia="Calibri" w:hAnsi="Tahoma" w:cs="Tahoma"/>
          <w:i/>
          <w:color w:val="002060"/>
          <w:spacing w:val="1"/>
          <w:lang w:val="ro-RO"/>
        </w:rPr>
        <w:t>r</w:t>
      </w:r>
      <w:r w:rsidRPr="00D9058C">
        <w:rPr>
          <w:rFonts w:ascii="Tahoma" w:eastAsia="Calibri" w:hAnsi="Tahoma" w:cs="Tahoma"/>
          <w:i/>
          <w:color w:val="002060"/>
          <w:spacing w:val="-2"/>
          <w:lang w:val="ro-RO"/>
        </w:rPr>
        <w:t>s</w:t>
      </w:r>
      <w:r w:rsidRPr="00D9058C">
        <w:rPr>
          <w:rFonts w:ascii="Tahoma" w:eastAsia="Calibri" w:hAnsi="Tahoma" w:cs="Tahoma"/>
          <w:i/>
          <w:color w:val="002060"/>
          <w:lang w:val="ro-RO"/>
        </w:rPr>
        <w:t>el</w:t>
      </w:r>
      <w:r w:rsidRPr="00D9058C">
        <w:rPr>
          <w:rFonts w:ascii="Tahoma" w:eastAsia="Calibri" w:hAnsi="Tahoma" w:cs="Tahoma"/>
          <w:i/>
          <w:color w:val="002060"/>
          <w:spacing w:val="-1"/>
          <w:lang w:val="ro-RO"/>
        </w:rPr>
        <w:t>o</w:t>
      </w:r>
      <w:r w:rsidRPr="00D9058C">
        <w:rPr>
          <w:rFonts w:ascii="Tahoma" w:eastAsia="Calibri" w:hAnsi="Tahoma" w:cs="Tahoma"/>
          <w:i/>
          <w:color w:val="002060"/>
          <w:lang w:val="ro-RO"/>
        </w:rPr>
        <w:t>r</w:t>
      </w:r>
      <w:r w:rsidRPr="00D9058C">
        <w:rPr>
          <w:rFonts w:ascii="Tahoma" w:eastAsia="Calibri" w:hAnsi="Tahoma" w:cs="Tahoma"/>
          <w:i/>
          <w:color w:val="002060"/>
          <w:spacing w:val="1"/>
          <w:lang w:val="ro-RO"/>
        </w:rPr>
        <w:t xml:space="preserve"> </w:t>
      </w:r>
      <w:r w:rsidRPr="00D9058C">
        <w:rPr>
          <w:rFonts w:ascii="Tahoma" w:eastAsia="Calibri" w:hAnsi="Tahoma" w:cs="Tahoma"/>
          <w:i/>
          <w:color w:val="002060"/>
          <w:lang w:val="ro-RO"/>
        </w:rPr>
        <w:t>de</w:t>
      </w:r>
      <w:r w:rsidRPr="00D9058C">
        <w:rPr>
          <w:rFonts w:ascii="Tahoma" w:eastAsia="Calibri" w:hAnsi="Tahoma" w:cs="Tahoma"/>
          <w:i/>
          <w:color w:val="002060"/>
          <w:spacing w:val="-2"/>
          <w:lang w:val="ro-RO"/>
        </w:rPr>
        <w:t xml:space="preserve"> </w:t>
      </w:r>
      <w:r w:rsidRPr="00D9058C">
        <w:rPr>
          <w:rFonts w:ascii="Tahoma" w:eastAsia="Calibri" w:hAnsi="Tahoma" w:cs="Tahoma"/>
          <w:i/>
          <w:color w:val="002060"/>
          <w:lang w:val="ro-RO"/>
        </w:rPr>
        <w:t>a</w:t>
      </w:r>
      <w:r w:rsidRPr="00D9058C">
        <w:rPr>
          <w:rFonts w:ascii="Tahoma" w:eastAsia="Calibri" w:hAnsi="Tahoma" w:cs="Tahoma"/>
          <w:i/>
          <w:color w:val="002060"/>
          <w:spacing w:val="-1"/>
          <w:lang w:val="ro-RO"/>
        </w:rPr>
        <w:t>p</w:t>
      </w:r>
      <w:r w:rsidRPr="00D9058C">
        <w:rPr>
          <w:rFonts w:ascii="Tahoma" w:eastAsia="Calibri" w:hAnsi="Tahoma" w:cs="Tahoma"/>
          <w:i/>
          <w:color w:val="002060"/>
          <w:lang w:val="ro-RO"/>
        </w:rPr>
        <w:t xml:space="preserve">ă </w:t>
      </w:r>
      <w:r w:rsidRPr="00D9058C">
        <w:rPr>
          <w:rFonts w:ascii="Tahoma" w:eastAsia="Calibri" w:hAnsi="Tahoma" w:cs="Tahoma"/>
          <w:i/>
          <w:color w:val="002060"/>
          <w:spacing w:val="1"/>
          <w:lang w:val="ro-RO"/>
        </w:rPr>
        <w:t>ș</w:t>
      </w:r>
      <w:r w:rsidRPr="00D9058C">
        <w:rPr>
          <w:rFonts w:ascii="Tahoma" w:eastAsia="Calibri" w:hAnsi="Tahoma" w:cs="Tahoma"/>
          <w:i/>
          <w:color w:val="002060"/>
          <w:lang w:val="ro-RO"/>
        </w:rPr>
        <w:t xml:space="preserve">i a </w:t>
      </w:r>
      <w:r w:rsidRPr="00D9058C">
        <w:rPr>
          <w:rFonts w:ascii="Tahoma" w:eastAsia="Calibri" w:hAnsi="Tahoma" w:cs="Tahoma"/>
          <w:i/>
          <w:color w:val="002060"/>
          <w:spacing w:val="-1"/>
          <w:lang w:val="ro-RO"/>
        </w:rPr>
        <w:t>c</w:t>
      </w:r>
      <w:r w:rsidRPr="00D9058C">
        <w:rPr>
          <w:rFonts w:ascii="Tahoma" w:eastAsia="Calibri" w:hAnsi="Tahoma" w:cs="Tahoma"/>
          <w:i/>
          <w:color w:val="002060"/>
          <w:spacing w:val="-2"/>
          <w:lang w:val="ro-RO"/>
        </w:rPr>
        <w:t>e</w:t>
      </w:r>
      <w:r w:rsidRPr="00D9058C">
        <w:rPr>
          <w:rFonts w:ascii="Tahoma" w:eastAsia="Calibri" w:hAnsi="Tahoma" w:cs="Tahoma"/>
          <w:i/>
          <w:color w:val="002060"/>
          <w:lang w:val="ro-RO"/>
        </w:rPr>
        <w:t>l</w:t>
      </w:r>
      <w:r w:rsidRPr="00D9058C">
        <w:rPr>
          <w:rFonts w:ascii="Tahoma" w:eastAsia="Calibri" w:hAnsi="Tahoma" w:cs="Tahoma"/>
          <w:i/>
          <w:color w:val="002060"/>
          <w:spacing w:val="-1"/>
          <w:lang w:val="ro-RO"/>
        </w:rPr>
        <w:t>o</w:t>
      </w:r>
      <w:r w:rsidRPr="00D9058C">
        <w:rPr>
          <w:rFonts w:ascii="Tahoma" w:eastAsia="Calibri" w:hAnsi="Tahoma" w:cs="Tahoma"/>
          <w:i/>
          <w:color w:val="002060"/>
          <w:lang w:val="ro-RO"/>
        </w:rPr>
        <w:t>r</w:t>
      </w:r>
      <w:r w:rsidRPr="00D9058C">
        <w:rPr>
          <w:rFonts w:ascii="Tahoma" w:eastAsia="Calibri" w:hAnsi="Tahoma" w:cs="Tahoma"/>
          <w:i/>
          <w:color w:val="002060"/>
          <w:spacing w:val="1"/>
          <w:lang w:val="ro-RO"/>
        </w:rPr>
        <w:t xml:space="preserve"> m</w:t>
      </w:r>
      <w:r w:rsidRPr="00D9058C">
        <w:rPr>
          <w:rFonts w:ascii="Tahoma" w:eastAsia="Calibri" w:hAnsi="Tahoma" w:cs="Tahoma"/>
          <w:i/>
          <w:color w:val="002060"/>
          <w:spacing w:val="-3"/>
          <w:lang w:val="ro-RO"/>
        </w:rPr>
        <w:t>a</w:t>
      </w:r>
      <w:r w:rsidRPr="00D9058C">
        <w:rPr>
          <w:rFonts w:ascii="Tahoma" w:eastAsia="Calibri" w:hAnsi="Tahoma" w:cs="Tahoma"/>
          <w:i/>
          <w:color w:val="002060"/>
          <w:spacing w:val="1"/>
          <w:lang w:val="ro-RO"/>
        </w:rPr>
        <w:t>r</w:t>
      </w:r>
      <w:r w:rsidRPr="00D9058C">
        <w:rPr>
          <w:rFonts w:ascii="Tahoma" w:eastAsia="Calibri" w:hAnsi="Tahoma" w:cs="Tahoma"/>
          <w:i/>
          <w:color w:val="002060"/>
          <w:lang w:val="ro-RO"/>
        </w:rPr>
        <w:t>i</w:t>
      </w:r>
      <w:r w:rsidRPr="00D9058C">
        <w:rPr>
          <w:rFonts w:ascii="Tahoma" w:eastAsia="Calibri" w:hAnsi="Tahoma" w:cs="Tahoma"/>
          <w:i/>
          <w:color w:val="002060"/>
          <w:spacing w:val="-1"/>
          <w:lang w:val="ro-RO"/>
        </w:rPr>
        <w:t>n</w:t>
      </w:r>
      <w:r w:rsidRPr="00D9058C">
        <w:rPr>
          <w:rFonts w:ascii="Tahoma" w:eastAsia="Calibri" w:hAnsi="Tahoma" w:cs="Tahoma"/>
          <w:i/>
          <w:color w:val="002060"/>
          <w:lang w:val="ro-RO"/>
        </w:rPr>
        <w:t>e;</w:t>
      </w:r>
    </w:p>
    <w:p w14:paraId="5B2430E8" w14:textId="3CE0D19C" w:rsidR="005869F1" w:rsidRPr="00D9058C" w:rsidRDefault="005869F1" w:rsidP="005717E5">
      <w:pPr>
        <w:ind w:left="567" w:right="96"/>
        <w:jc w:val="both"/>
        <w:rPr>
          <w:rFonts w:ascii="Tahoma" w:eastAsia="Calibri" w:hAnsi="Tahoma" w:cs="Tahoma"/>
          <w:color w:val="002060"/>
          <w:lang w:val="ro-RO"/>
        </w:rPr>
      </w:pPr>
      <w:r w:rsidRPr="00D9058C">
        <w:rPr>
          <w:rFonts w:ascii="Tahoma" w:eastAsia="Calibri" w:hAnsi="Tahoma" w:cs="Tahoma"/>
          <w:i/>
          <w:color w:val="002060"/>
          <w:lang w:val="ro-RO"/>
        </w:rPr>
        <w:t>(d)</w:t>
      </w:r>
      <w:r w:rsidR="005717E5" w:rsidRPr="00D9058C">
        <w:rPr>
          <w:rFonts w:ascii="Tahoma" w:eastAsia="Calibri" w:hAnsi="Tahoma" w:cs="Tahoma"/>
          <w:i/>
          <w:color w:val="002060"/>
          <w:lang w:val="ro-RO"/>
        </w:rPr>
        <w:tab/>
      </w:r>
      <w:r w:rsidRPr="00D9058C">
        <w:rPr>
          <w:rFonts w:ascii="Tahoma" w:eastAsia="Calibri" w:hAnsi="Tahoma" w:cs="Tahoma"/>
          <w:i/>
          <w:color w:val="002060"/>
          <w:lang w:val="ro-RO"/>
        </w:rPr>
        <w:t>t</w:t>
      </w:r>
      <w:r w:rsidRPr="00D9058C">
        <w:rPr>
          <w:rFonts w:ascii="Tahoma" w:eastAsia="Calibri" w:hAnsi="Tahoma" w:cs="Tahoma"/>
          <w:i/>
          <w:color w:val="002060"/>
          <w:spacing w:val="1"/>
          <w:lang w:val="ro-RO"/>
        </w:rPr>
        <w:t>r</w:t>
      </w:r>
      <w:r w:rsidRPr="00D9058C">
        <w:rPr>
          <w:rFonts w:ascii="Tahoma" w:eastAsia="Calibri" w:hAnsi="Tahoma" w:cs="Tahoma"/>
          <w:i/>
          <w:color w:val="002060"/>
          <w:spacing w:val="-1"/>
          <w:lang w:val="ro-RO"/>
        </w:rPr>
        <w:t>anz</w:t>
      </w:r>
      <w:r w:rsidRPr="00D9058C">
        <w:rPr>
          <w:rFonts w:ascii="Tahoma" w:eastAsia="Calibri" w:hAnsi="Tahoma" w:cs="Tahoma"/>
          <w:i/>
          <w:color w:val="002060"/>
          <w:lang w:val="ro-RO"/>
        </w:rPr>
        <w:t>iția</w:t>
      </w:r>
      <w:r w:rsidRPr="00D9058C">
        <w:rPr>
          <w:rFonts w:ascii="Tahoma" w:eastAsia="Calibri" w:hAnsi="Tahoma" w:cs="Tahoma"/>
          <w:i/>
          <w:color w:val="002060"/>
          <w:spacing w:val="-1"/>
          <w:lang w:val="ro-RO"/>
        </w:rPr>
        <w:t xml:space="preserve"> </w:t>
      </w:r>
      <w:r w:rsidRPr="00D9058C">
        <w:rPr>
          <w:rFonts w:ascii="Tahoma" w:eastAsia="Calibri" w:hAnsi="Tahoma" w:cs="Tahoma"/>
          <w:i/>
          <w:color w:val="002060"/>
          <w:lang w:val="ro-RO"/>
        </w:rPr>
        <w:t>c</w:t>
      </w:r>
      <w:r w:rsidRPr="00D9058C">
        <w:rPr>
          <w:rFonts w:ascii="Tahoma" w:eastAsia="Calibri" w:hAnsi="Tahoma" w:cs="Tahoma"/>
          <w:i/>
          <w:color w:val="002060"/>
          <w:spacing w:val="-1"/>
          <w:lang w:val="ro-RO"/>
        </w:rPr>
        <w:t>ă</w:t>
      </w:r>
      <w:r w:rsidRPr="00D9058C">
        <w:rPr>
          <w:rFonts w:ascii="Tahoma" w:eastAsia="Calibri" w:hAnsi="Tahoma" w:cs="Tahoma"/>
          <w:i/>
          <w:color w:val="002060"/>
          <w:lang w:val="ro-RO"/>
        </w:rPr>
        <w:t>t</w:t>
      </w:r>
      <w:r w:rsidRPr="00D9058C">
        <w:rPr>
          <w:rFonts w:ascii="Tahoma" w:eastAsia="Calibri" w:hAnsi="Tahoma" w:cs="Tahoma"/>
          <w:i/>
          <w:color w:val="002060"/>
          <w:spacing w:val="-1"/>
          <w:lang w:val="ro-RO"/>
        </w:rPr>
        <w:t>r</w:t>
      </w:r>
      <w:r w:rsidRPr="00D9058C">
        <w:rPr>
          <w:rFonts w:ascii="Tahoma" w:eastAsia="Calibri" w:hAnsi="Tahoma" w:cs="Tahoma"/>
          <w:i/>
          <w:color w:val="002060"/>
          <w:lang w:val="ro-RO"/>
        </w:rPr>
        <w:t>e o eco</w:t>
      </w:r>
      <w:r w:rsidRPr="00D9058C">
        <w:rPr>
          <w:rFonts w:ascii="Tahoma" w:eastAsia="Calibri" w:hAnsi="Tahoma" w:cs="Tahoma"/>
          <w:i/>
          <w:color w:val="002060"/>
          <w:spacing w:val="-1"/>
          <w:lang w:val="ro-RO"/>
        </w:rPr>
        <w:t>n</w:t>
      </w:r>
      <w:r w:rsidRPr="00D9058C">
        <w:rPr>
          <w:rFonts w:ascii="Tahoma" w:eastAsia="Calibri" w:hAnsi="Tahoma" w:cs="Tahoma"/>
          <w:i/>
          <w:color w:val="002060"/>
          <w:lang w:val="ro-RO"/>
        </w:rPr>
        <w:t>om</w:t>
      </w:r>
      <w:r w:rsidRPr="00D9058C">
        <w:rPr>
          <w:rFonts w:ascii="Tahoma" w:eastAsia="Calibri" w:hAnsi="Tahoma" w:cs="Tahoma"/>
          <w:i/>
          <w:color w:val="002060"/>
          <w:spacing w:val="-3"/>
          <w:lang w:val="ro-RO"/>
        </w:rPr>
        <w:t>i</w:t>
      </w:r>
      <w:r w:rsidRPr="00D9058C">
        <w:rPr>
          <w:rFonts w:ascii="Tahoma" w:eastAsia="Calibri" w:hAnsi="Tahoma" w:cs="Tahoma"/>
          <w:i/>
          <w:color w:val="002060"/>
          <w:lang w:val="ro-RO"/>
        </w:rPr>
        <w:t>e</w:t>
      </w:r>
      <w:r w:rsidRPr="00D9058C">
        <w:rPr>
          <w:rFonts w:ascii="Tahoma" w:eastAsia="Calibri" w:hAnsi="Tahoma" w:cs="Tahoma"/>
          <w:i/>
          <w:color w:val="002060"/>
          <w:spacing w:val="-2"/>
          <w:lang w:val="ro-RO"/>
        </w:rPr>
        <w:t xml:space="preserve"> </w:t>
      </w:r>
      <w:r w:rsidRPr="00D9058C">
        <w:rPr>
          <w:rFonts w:ascii="Tahoma" w:eastAsia="Calibri" w:hAnsi="Tahoma" w:cs="Tahoma"/>
          <w:i/>
          <w:color w:val="002060"/>
          <w:lang w:val="ro-RO"/>
        </w:rPr>
        <w:t>c</w:t>
      </w:r>
      <w:r w:rsidRPr="00D9058C">
        <w:rPr>
          <w:rFonts w:ascii="Tahoma" w:eastAsia="Calibri" w:hAnsi="Tahoma" w:cs="Tahoma"/>
          <w:i/>
          <w:color w:val="002060"/>
          <w:spacing w:val="-1"/>
          <w:lang w:val="ro-RO"/>
        </w:rPr>
        <w:t>i</w:t>
      </w:r>
      <w:r w:rsidRPr="00D9058C">
        <w:rPr>
          <w:rFonts w:ascii="Tahoma" w:eastAsia="Calibri" w:hAnsi="Tahoma" w:cs="Tahoma"/>
          <w:i/>
          <w:color w:val="002060"/>
          <w:spacing w:val="1"/>
          <w:lang w:val="ro-RO"/>
        </w:rPr>
        <w:t>r</w:t>
      </w:r>
      <w:r w:rsidRPr="00D9058C">
        <w:rPr>
          <w:rFonts w:ascii="Tahoma" w:eastAsia="Calibri" w:hAnsi="Tahoma" w:cs="Tahoma"/>
          <w:i/>
          <w:color w:val="002060"/>
          <w:lang w:val="ro-RO"/>
        </w:rPr>
        <w:t>c</w:t>
      </w:r>
      <w:r w:rsidRPr="00D9058C">
        <w:rPr>
          <w:rFonts w:ascii="Tahoma" w:eastAsia="Calibri" w:hAnsi="Tahoma" w:cs="Tahoma"/>
          <w:i/>
          <w:color w:val="002060"/>
          <w:spacing w:val="-1"/>
          <w:lang w:val="ro-RO"/>
        </w:rPr>
        <w:t>u</w:t>
      </w:r>
      <w:r w:rsidRPr="00D9058C">
        <w:rPr>
          <w:rFonts w:ascii="Tahoma" w:eastAsia="Calibri" w:hAnsi="Tahoma" w:cs="Tahoma"/>
          <w:i/>
          <w:color w:val="002060"/>
          <w:lang w:val="ro-RO"/>
        </w:rPr>
        <w:t>l</w:t>
      </w:r>
      <w:r w:rsidRPr="00D9058C">
        <w:rPr>
          <w:rFonts w:ascii="Tahoma" w:eastAsia="Calibri" w:hAnsi="Tahoma" w:cs="Tahoma"/>
          <w:i/>
          <w:color w:val="002060"/>
          <w:spacing w:val="-1"/>
          <w:lang w:val="ro-RO"/>
        </w:rPr>
        <w:t>a</w:t>
      </w:r>
      <w:r w:rsidRPr="00D9058C">
        <w:rPr>
          <w:rFonts w:ascii="Tahoma" w:eastAsia="Calibri" w:hAnsi="Tahoma" w:cs="Tahoma"/>
          <w:i/>
          <w:color w:val="002060"/>
          <w:spacing w:val="1"/>
          <w:lang w:val="ro-RO"/>
        </w:rPr>
        <w:t>r</w:t>
      </w:r>
      <w:r w:rsidRPr="00D9058C">
        <w:rPr>
          <w:rFonts w:ascii="Tahoma" w:eastAsia="Calibri" w:hAnsi="Tahoma" w:cs="Tahoma"/>
          <w:i/>
          <w:color w:val="002060"/>
          <w:spacing w:val="-1"/>
          <w:lang w:val="ro-RO"/>
        </w:rPr>
        <w:t>ă</w:t>
      </w:r>
      <w:r w:rsidRPr="00D9058C">
        <w:rPr>
          <w:rFonts w:ascii="Tahoma" w:eastAsia="Calibri" w:hAnsi="Tahoma" w:cs="Tahoma"/>
          <w:i/>
          <w:color w:val="002060"/>
          <w:lang w:val="ro-RO"/>
        </w:rPr>
        <w:t>;</w:t>
      </w:r>
    </w:p>
    <w:p w14:paraId="16752AD2" w14:textId="17D620FF" w:rsidR="005869F1" w:rsidRPr="00D9058C" w:rsidRDefault="005869F1" w:rsidP="005717E5">
      <w:pPr>
        <w:ind w:left="567" w:right="96"/>
        <w:jc w:val="both"/>
        <w:rPr>
          <w:rFonts w:ascii="Tahoma" w:eastAsia="Calibri" w:hAnsi="Tahoma" w:cs="Tahoma"/>
          <w:color w:val="002060"/>
          <w:lang w:val="ro-RO"/>
        </w:rPr>
      </w:pPr>
      <w:r w:rsidRPr="00D9058C">
        <w:rPr>
          <w:rFonts w:ascii="Tahoma" w:eastAsia="Calibri" w:hAnsi="Tahoma" w:cs="Tahoma"/>
          <w:i/>
          <w:color w:val="002060"/>
          <w:lang w:val="ro-RO"/>
        </w:rPr>
        <w:t>(e)</w:t>
      </w:r>
      <w:r w:rsidR="005717E5" w:rsidRPr="00D9058C">
        <w:rPr>
          <w:rFonts w:ascii="Tahoma" w:eastAsia="Calibri" w:hAnsi="Tahoma" w:cs="Tahoma"/>
          <w:i/>
          <w:color w:val="002060"/>
          <w:lang w:val="ro-RO"/>
        </w:rPr>
        <w:tab/>
      </w:r>
      <w:r w:rsidRPr="00D9058C">
        <w:rPr>
          <w:rFonts w:ascii="Tahoma" w:eastAsia="Calibri" w:hAnsi="Tahoma" w:cs="Tahoma"/>
          <w:i/>
          <w:color w:val="002060"/>
          <w:spacing w:val="-1"/>
          <w:lang w:val="ro-RO"/>
        </w:rPr>
        <w:t>p</w:t>
      </w:r>
      <w:r w:rsidRPr="00D9058C">
        <w:rPr>
          <w:rFonts w:ascii="Tahoma" w:eastAsia="Calibri" w:hAnsi="Tahoma" w:cs="Tahoma"/>
          <w:i/>
          <w:color w:val="002060"/>
          <w:spacing w:val="1"/>
          <w:lang w:val="ro-RO"/>
        </w:rPr>
        <w:t>r</w:t>
      </w:r>
      <w:r w:rsidRPr="00D9058C">
        <w:rPr>
          <w:rFonts w:ascii="Tahoma" w:eastAsia="Calibri" w:hAnsi="Tahoma" w:cs="Tahoma"/>
          <w:i/>
          <w:color w:val="002060"/>
          <w:lang w:val="ro-RO"/>
        </w:rPr>
        <w:t>even</w:t>
      </w:r>
      <w:r w:rsidRPr="00D9058C">
        <w:rPr>
          <w:rFonts w:ascii="Tahoma" w:eastAsia="Calibri" w:hAnsi="Tahoma" w:cs="Tahoma"/>
          <w:i/>
          <w:color w:val="002060"/>
          <w:spacing w:val="-1"/>
          <w:lang w:val="ro-RO"/>
        </w:rPr>
        <w:t>ir</w:t>
      </w:r>
      <w:r w:rsidRPr="00D9058C">
        <w:rPr>
          <w:rFonts w:ascii="Tahoma" w:eastAsia="Calibri" w:hAnsi="Tahoma" w:cs="Tahoma"/>
          <w:i/>
          <w:color w:val="002060"/>
          <w:lang w:val="ro-RO"/>
        </w:rPr>
        <w:t>ea și co</w:t>
      </w:r>
      <w:r w:rsidRPr="00D9058C">
        <w:rPr>
          <w:rFonts w:ascii="Tahoma" w:eastAsia="Calibri" w:hAnsi="Tahoma" w:cs="Tahoma"/>
          <w:i/>
          <w:color w:val="002060"/>
          <w:spacing w:val="-1"/>
          <w:lang w:val="ro-RO"/>
        </w:rPr>
        <w:t>n</w:t>
      </w:r>
      <w:r w:rsidRPr="00D9058C">
        <w:rPr>
          <w:rFonts w:ascii="Tahoma" w:eastAsia="Calibri" w:hAnsi="Tahoma" w:cs="Tahoma"/>
          <w:i/>
          <w:color w:val="002060"/>
          <w:spacing w:val="-2"/>
          <w:lang w:val="ro-RO"/>
        </w:rPr>
        <w:t>t</w:t>
      </w:r>
      <w:r w:rsidRPr="00D9058C">
        <w:rPr>
          <w:rFonts w:ascii="Tahoma" w:eastAsia="Calibri" w:hAnsi="Tahoma" w:cs="Tahoma"/>
          <w:i/>
          <w:color w:val="002060"/>
          <w:spacing w:val="1"/>
          <w:lang w:val="ro-RO"/>
        </w:rPr>
        <w:t>r</w:t>
      </w:r>
      <w:r w:rsidRPr="00D9058C">
        <w:rPr>
          <w:rFonts w:ascii="Tahoma" w:eastAsia="Calibri" w:hAnsi="Tahoma" w:cs="Tahoma"/>
          <w:i/>
          <w:color w:val="002060"/>
          <w:lang w:val="ro-RO"/>
        </w:rPr>
        <w:t>o</w:t>
      </w:r>
      <w:r w:rsidRPr="00D9058C">
        <w:rPr>
          <w:rFonts w:ascii="Tahoma" w:eastAsia="Calibri" w:hAnsi="Tahoma" w:cs="Tahoma"/>
          <w:i/>
          <w:color w:val="002060"/>
          <w:spacing w:val="-1"/>
          <w:lang w:val="ro-RO"/>
        </w:rPr>
        <w:t>lu</w:t>
      </w:r>
      <w:r w:rsidRPr="00D9058C">
        <w:rPr>
          <w:rFonts w:ascii="Tahoma" w:eastAsia="Calibri" w:hAnsi="Tahoma" w:cs="Tahoma"/>
          <w:i/>
          <w:color w:val="002060"/>
          <w:lang w:val="ro-RO"/>
        </w:rPr>
        <w:t>l p</w:t>
      </w:r>
      <w:r w:rsidRPr="00D9058C">
        <w:rPr>
          <w:rFonts w:ascii="Tahoma" w:eastAsia="Calibri" w:hAnsi="Tahoma" w:cs="Tahoma"/>
          <w:i/>
          <w:color w:val="002060"/>
          <w:spacing w:val="-1"/>
          <w:lang w:val="ro-RO"/>
        </w:rPr>
        <w:t>o</w:t>
      </w:r>
      <w:r w:rsidRPr="00D9058C">
        <w:rPr>
          <w:rFonts w:ascii="Tahoma" w:eastAsia="Calibri" w:hAnsi="Tahoma" w:cs="Tahoma"/>
          <w:i/>
          <w:color w:val="002060"/>
          <w:lang w:val="ro-RO"/>
        </w:rPr>
        <w:t>l</w:t>
      </w:r>
      <w:r w:rsidRPr="00D9058C">
        <w:rPr>
          <w:rFonts w:ascii="Tahoma" w:eastAsia="Calibri" w:hAnsi="Tahoma" w:cs="Tahoma"/>
          <w:i/>
          <w:color w:val="002060"/>
          <w:spacing w:val="-4"/>
          <w:lang w:val="ro-RO"/>
        </w:rPr>
        <w:t>u</w:t>
      </w:r>
      <w:r w:rsidRPr="00D9058C">
        <w:rPr>
          <w:rFonts w:ascii="Tahoma" w:eastAsia="Calibri" w:hAnsi="Tahoma" w:cs="Tahoma"/>
          <w:i/>
          <w:color w:val="002060"/>
          <w:spacing w:val="-1"/>
          <w:lang w:val="ro-RO"/>
        </w:rPr>
        <w:t>ă</w:t>
      </w:r>
      <w:r w:rsidRPr="00D9058C">
        <w:rPr>
          <w:rFonts w:ascii="Tahoma" w:eastAsia="Calibri" w:hAnsi="Tahoma" w:cs="Tahoma"/>
          <w:i/>
          <w:color w:val="002060"/>
          <w:spacing w:val="1"/>
          <w:lang w:val="ro-RO"/>
        </w:rPr>
        <w:t>r</w:t>
      </w:r>
      <w:r w:rsidRPr="00D9058C">
        <w:rPr>
          <w:rFonts w:ascii="Tahoma" w:eastAsia="Calibri" w:hAnsi="Tahoma" w:cs="Tahoma"/>
          <w:i/>
          <w:color w:val="002060"/>
          <w:lang w:val="ro-RO"/>
        </w:rPr>
        <w:t>i</w:t>
      </w:r>
      <w:r w:rsidRPr="00D9058C">
        <w:rPr>
          <w:rFonts w:ascii="Tahoma" w:eastAsia="Calibri" w:hAnsi="Tahoma" w:cs="Tahoma"/>
          <w:i/>
          <w:color w:val="002060"/>
          <w:spacing w:val="-1"/>
          <w:lang w:val="ro-RO"/>
        </w:rPr>
        <w:t>i</w:t>
      </w:r>
      <w:r w:rsidRPr="00D9058C">
        <w:rPr>
          <w:rFonts w:ascii="Tahoma" w:eastAsia="Calibri" w:hAnsi="Tahoma" w:cs="Tahoma"/>
          <w:i/>
          <w:color w:val="002060"/>
          <w:lang w:val="ro-RO"/>
        </w:rPr>
        <w:t>;</w:t>
      </w:r>
    </w:p>
    <w:p w14:paraId="27F87B67" w14:textId="0CBC8984" w:rsidR="005869F1" w:rsidRPr="00D9058C" w:rsidRDefault="005869F1" w:rsidP="005717E5">
      <w:pPr>
        <w:ind w:left="567" w:right="96"/>
        <w:jc w:val="both"/>
        <w:rPr>
          <w:rFonts w:ascii="Tahoma" w:eastAsia="Calibri" w:hAnsi="Tahoma" w:cs="Tahoma"/>
          <w:color w:val="002060"/>
          <w:lang w:val="ro-RO"/>
        </w:rPr>
      </w:pPr>
      <w:r w:rsidRPr="00D9058C">
        <w:rPr>
          <w:rFonts w:ascii="Tahoma" w:eastAsia="Calibri" w:hAnsi="Tahoma" w:cs="Tahoma"/>
          <w:i/>
          <w:color w:val="002060"/>
          <w:lang w:val="ro-RO"/>
        </w:rPr>
        <w:t>(f)</w:t>
      </w:r>
      <w:r w:rsidR="005717E5" w:rsidRPr="00D9058C">
        <w:rPr>
          <w:rFonts w:ascii="Tahoma" w:eastAsia="Calibri" w:hAnsi="Tahoma" w:cs="Tahoma"/>
          <w:i/>
          <w:color w:val="002060"/>
          <w:lang w:val="ro-RO"/>
        </w:rPr>
        <w:tab/>
      </w:r>
      <w:r w:rsidRPr="00D9058C">
        <w:rPr>
          <w:rFonts w:ascii="Tahoma" w:eastAsia="Calibri" w:hAnsi="Tahoma" w:cs="Tahoma"/>
          <w:i/>
          <w:color w:val="002060"/>
          <w:spacing w:val="-1"/>
          <w:lang w:val="ro-RO"/>
        </w:rPr>
        <w:t>p</w:t>
      </w:r>
      <w:r w:rsidRPr="00D9058C">
        <w:rPr>
          <w:rFonts w:ascii="Tahoma" w:eastAsia="Calibri" w:hAnsi="Tahoma" w:cs="Tahoma"/>
          <w:i/>
          <w:color w:val="002060"/>
          <w:spacing w:val="1"/>
          <w:lang w:val="ro-RO"/>
        </w:rPr>
        <w:t>r</w:t>
      </w:r>
      <w:r w:rsidRPr="00D9058C">
        <w:rPr>
          <w:rFonts w:ascii="Tahoma" w:eastAsia="Calibri" w:hAnsi="Tahoma" w:cs="Tahoma"/>
          <w:i/>
          <w:color w:val="002060"/>
          <w:lang w:val="ro-RO"/>
        </w:rPr>
        <w:t>otecția</w:t>
      </w:r>
      <w:r w:rsidRPr="00D9058C">
        <w:rPr>
          <w:rFonts w:ascii="Tahoma" w:eastAsia="Calibri" w:hAnsi="Tahoma" w:cs="Tahoma"/>
          <w:i/>
          <w:color w:val="002060"/>
          <w:spacing w:val="-1"/>
          <w:lang w:val="ro-RO"/>
        </w:rPr>
        <w:t xml:space="preserve"> </w:t>
      </w:r>
      <w:r w:rsidRPr="00D9058C">
        <w:rPr>
          <w:rFonts w:ascii="Tahoma" w:eastAsia="Calibri" w:hAnsi="Tahoma" w:cs="Tahoma"/>
          <w:i/>
          <w:color w:val="002060"/>
          <w:spacing w:val="1"/>
          <w:lang w:val="ro-RO"/>
        </w:rPr>
        <w:t>ș</w:t>
      </w:r>
      <w:r w:rsidRPr="00D9058C">
        <w:rPr>
          <w:rFonts w:ascii="Tahoma" w:eastAsia="Calibri" w:hAnsi="Tahoma" w:cs="Tahoma"/>
          <w:i/>
          <w:color w:val="002060"/>
          <w:lang w:val="ro-RO"/>
        </w:rPr>
        <w:t>i</w:t>
      </w:r>
      <w:r w:rsidRPr="00D9058C">
        <w:rPr>
          <w:rFonts w:ascii="Tahoma" w:eastAsia="Calibri" w:hAnsi="Tahoma" w:cs="Tahoma"/>
          <w:i/>
          <w:color w:val="002060"/>
          <w:spacing w:val="-3"/>
          <w:lang w:val="ro-RO"/>
        </w:rPr>
        <w:t xml:space="preserve"> </w:t>
      </w:r>
      <w:r w:rsidRPr="00D9058C">
        <w:rPr>
          <w:rFonts w:ascii="Tahoma" w:eastAsia="Calibri" w:hAnsi="Tahoma" w:cs="Tahoma"/>
          <w:i/>
          <w:color w:val="002060"/>
          <w:spacing w:val="-1"/>
          <w:lang w:val="ro-RO"/>
        </w:rPr>
        <w:t>r</w:t>
      </w:r>
      <w:r w:rsidRPr="00D9058C">
        <w:rPr>
          <w:rFonts w:ascii="Tahoma" w:eastAsia="Calibri" w:hAnsi="Tahoma" w:cs="Tahoma"/>
          <w:i/>
          <w:color w:val="002060"/>
          <w:lang w:val="ro-RO"/>
        </w:rPr>
        <w:t>ef</w:t>
      </w:r>
      <w:r w:rsidRPr="00D9058C">
        <w:rPr>
          <w:rFonts w:ascii="Tahoma" w:eastAsia="Calibri" w:hAnsi="Tahoma" w:cs="Tahoma"/>
          <w:i/>
          <w:color w:val="002060"/>
          <w:spacing w:val="-1"/>
          <w:lang w:val="ro-RO"/>
        </w:rPr>
        <w:t>a</w:t>
      </w:r>
      <w:r w:rsidRPr="00D9058C">
        <w:rPr>
          <w:rFonts w:ascii="Tahoma" w:eastAsia="Calibri" w:hAnsi="Tahoma" w:cs="Tahoma"/>
          <w:i/>
          <w:color w:val="002060"/>
          <w:lang w:val="ro-RO"/>
        </w:rPr>
        <w:t>cerea b</w:t>
      </w:r>
      <w:r w:rsidRPr="00D9058C">
        <w:rPr>
          <w:rFonts w:ascii="Tahoma" w:eastAsia="Calibri" w:hAnsi="Tahoma" w:cs="Tahoma"/>
          <w:i/>
          <w:color w:val="002060"/>
          <w:spacing w:val="-1"/>
          <w:lang w:val="ro-RO"/>
        </w:rPr>
        <w:t>i</w:t>
      </w:r>
      <w:r w:rsidRPr="00D9058C">
        <w:rPr>
          <w:rFonts w:ascii="Tahoma" w:eastAsia="Calibri" w:hAnsi="Tahoma" w:cs="Tahoma"/>
          <w:i/>
          <w:color w:val="002060"/>
          <w:lang w:val="ro-RO"/>
        </w:rPr>
        <w:t>o</w:t>
      </w:r>
      <w:r w:rsidRPr="00D9058C">
        <w:rPr>
          <w:rFonts w:ascii="Tahoma" w:eastAsia="Calibri" w:hAnsi="Tahoma" w:cs="Tahoma"/>
          <w:i/>
          <w:color w:val="002060"/>
          <w:spacing w:val="-1"/>
          <w:lang w:val="ro-RO"/>
        </w:rPr>
        <w:t>d</w:t>
      </w:r>
      <w:r w:rsidRPr="00D9058C">
        <w:rPr>
          <w:rFonts w:ascii="Tahoma" w:eastAsia="Calibri" w:hAnsi="Tahoma" w:cs="Tahoma"/>
          <w:i/>
          <w:color w:val="002060"/>
          <w:spacing w:val="-3"/>
          <w:lang w:val="ro-RO"/>
        </w:rPr>
        <w:t>i</w:t>
      </w:r>
      <w:r w:rsidRPr="00D9058C">
        <w:rPr>
          <w:rFonts w:ascii="Tahoma" w:eastAsia="Calibri" w:hAnsi="Tahoma" w:cs="Tahoma"/>
          <w:i/>
          <w:color w:val="002060"/>
          <w:lang w:val="ro-RO"/>
        </w:rPr>
        <w:t>ve</w:t>
      </w:r>
      <w:r w:rsidRPr="00D9058C">
        <w:rPr>
          <w:rFonts w:ascii="Tahoma" w:eastAsia="Calibri" w:hAnsi="Tahoma" w:cs="Tahoma"/>
          <w:i/>
          <w:color w:val="002060"/>
          <w:spacing w:val="1"/>
          <w:lang w:val="ro-RO"/>
        </w:rPr>
        <w:t>r</w:t>
      </w:r>
      <w:r w:rsidRPr="00D9058C">
        <w:rPr>
          <w:rFonts w:ascii="Tahoma" w:eastAsia="Calibri" w:hAnsi="Tahoma" w:cs="Tahoma"/>
          <w:i/>
          <w:color w:val="002060"/>
          <w:lang w:val="ro-RO"/>
        </w:rPr>
        <w:t>s</w:t>
      </w:r>
      <w:r w:rsidRPr="00D9058C">
        <w:rPr>
          <w:rFonts w:ascii="Tahoma" w:eastAsia="Calibri" w:hAnsi="Tahoma" w:cs="Tahoma"/>
          <w:i/>
          <w:color w:val="002060"/>
          <w:spacing w:val="-2"/>
          <w:lang w:val="ro-RO"/>
        </w:rPr>
        <w:t>i</w:t>
      </w:r>
      <w:r w:rsidRPr="00D9058C">
        <w:rPr>
          <w:rFonts w:ascii="Tahoma" w:eastAsia="Calibri" w:hAnsi="Tahoma" w:cs="Tahoma"/>
          <w:i/>
          <w:color w:val="002060"/>
          <w:lang w:val="ro-RO"/>
        </w:rPr>
        <w:t>tății și a</w:t>
      </w:r>
      <w:r w:rsidRPr="00D9058C">
        <w:rPr>
          <w:rFonts w:ascii="Tahoma" w:eastAsia="Calibri" w:hAnsi="Tahoma" w:cs="Tahoma"/>
          <w:i/>
          <w:color w:val="002060"/>
          <w:spacing w:val="-2"/>
          <w:lang w:val="ro-RO"/>
        </w:rPr>
        <w:t xml:space="preserve"> </w:t>
      </w:r>
      <w:r w:rsidRPr="00D9058C">
        <w:rPr>
          <w:rFonts w:ascii="Tahoma" w:eastAsia="Calibri" w:hAnsi="Tahoma" w:cs="Tahoma"/>
          <w:i/>
          <w:color w:val="002060"/>
          <w:lang w:val="ro-RO"/>
        </w:rPr>
        <w:t>ecosi</w:t>
      </w:r>
      <w:r w:rsidRPr="00D9058C">
        <w:rPr>
          <w:rFonts w:ascii="Tahoma" w:eastAsia="Calibri" w:hAnsi="Tahoma" w:cs="Tahoma"/>
          <w:i/>
          <w:color w:val="002060"/>
          <w:spacing w:val="-2"/>
          <w:lang w:val="ro-RO"/>
        </w:rPr>
        <w:t>s</w:t>
      </w:r>
      <w:r w:rsidRPr="00D9058C">
        <w:rPr>
          <w:rFonts w:ascii="Tahoma" w:eastAsia="Calibri" w:hAnsi="Tahoma" w:cs="Tahoma"/>
          <w:i/>
          <w:color w:val="002060"/>
          <w:lang w:val="ro-RO"/>
        </w:rPr>
        <w:t>te</w:t>
      </w:r>
      <w:r w:rsidRPr="00D9058C">
        <w:rPr>
          <w:rFonts w:ascii="Tahoma" w:eastAsia="Calibri" w:hAnsi="Tahoma" w:cs="Tahoma"/>
          <w:i/>
          <w:color w:val="002060"/>
          <w:spacing w:val="1"/>
          <w:lang w:val="ro-RO"/>
        </w:rPr>
        <w:t>m</w:t>
      </w:r>
      <w:r w:rsidRPr="00D9058C">
        <w:rPr>
          <w:rFonts w:ascii="Tahoma" w:eastAsia="Calibri" w:hAnsi="Tahoma" w:cs="Tahoma"/>
          <w:i/>
          <w:color w:val="002060"/>
          <w:lang w:val="ro-RO"/>
        </w:rPr>
        <w:t>el</w:t>
      </w:r>
      <w:r w:rsidRPr="00D9058C">
        <w:rPr>
          <w:rFonts w:ascii="Tahoma" w:eastAsia="Calibri" w:hAnsi="Tahoma" w:cs="Tahoma"/>
          <w:i/>
          <w:color w:val="002060"/>
          <w:spacing w:val="-3"/>
          <w:lang w:val="ro-RO"/>
        </w:rPr>
        <w:t>o</w:t>
      </w:r>
      <w:r w:rsidRPr="00D9058C">
        <w:rPr>
          <w:rFonts w:ascii="Tahoma" w:eastAsia="Calibri" w:hAnsi="Tahoma" w:cs="Tahoma"/>
          <w:i/>
          <w:color w:val="002060"/>
          <w:spacing w:val="-1"/>
          <w:lang w:val="ro-RO"/>
        </w:rPr>
        <w:t>r</w:t>
      </w:r>
      <w:r w:rsidRPr="00D9058C">
        <w:rPr>
          <w:rFonts w:ascii="Tahoma" w:eastAsia="Calibri" w:hAnsi="Tahoma" w:cs="Tahoma"/>
          <w:i/>
          <w:color w:val="002060"/>
          <w:lang w:val="ro-RO"/>
        </w:rPr>
        <w:t>.</w:t>
      </w:r>
    </w:p>
    <w:p w14:paraId="02A2F257" w14:textId="6F190592" w:rsidR="005869F1" w:rsidRPr="00D9058C" w:rsidRDefault="005869F1" w:rsidP="005717E5">
      <w:pPr>
        <w:pStyle w:val="ListParagraph"/>
        <w:numPr>
          <w:ilvl w:val="0"/>
          <w:numId w:val="3"/>
        </w:numPr>
        <w:ind w:right="96" w:hanging="576"/>
        <w:jc w:val="both"/>
        <w:rPr>
          <w:rFonts w:ascii="Tahoma" w:eastAsia="Calibri" w:hAnsi="Tahoma" w:cs="Tahoma"/>
          <w:color w:val="002060"/>
          <w:lang w:val="ro-RO"/>
        </w:rPr>
      </w:pPr>
      <w:r w:rsidRPr="00D9058C">
        <w:rPr>
          <w:rFonts w:ascii="Tahoma" w:eastAsia="Calibri" w:hAnsi="Tahoma" w:cs="Tahoma"/>
          <w:color w:val="002060"/>
          <w:lang w:val="ro-RO"/>
        </w:rPr>
        <w:t>A</w:t>
      </w:r>
      <w:r w:rsidRPr="00D9058C">
        <w:rPr>
          <w:rFonts w:ascii="Tahoma" w:eastAsia="Calibri" w:hAnsi="Tahoma" w:cs="Tahoma"/>
          <w:color w:val="002060"/>
          <w:spacing w:val="-1"/>
          <w:lang w:val="ro-RO"/>
        </w:rPr>
        <w:t>u</w:t>
      </w:r>
      <w:r w:rsidRPr="00D9058C">
        <w:rPr>
          <w:rFonts w:ascii="Tahoma" w:eastAsia="Calibri" w:hAnsi="Tahoma" w:cs="Tahoma"/>
          <w:color w:val="002060"/>
          <w:lang w:val="ro-RO"/>
        </w:rPr>
        <w:t>t</w:t>
      </w:r>
      <w:r w:rsidRPr="00D9058C">
        <w:rPr>
          <w:rFonts w:ascii="Tahoma" w:eastAsia="Calibri" w:hAnsi="Tahoma" w:cs="Tahoma"/>
          <w:color w:val="002060"/>
          <w:spacing w:val="1"/>
          <w:lang w:val="ro-RO"/>
        </w:rPr>
        <w:t>o</w:t>
      </w:r>
      <w:r w:rsidRPr="00D9058C">
        <w:rPr>
          <w:rFonts w:ascii="Tahoma" w:eastAsia="Calibri" w:hAnsi="Tahoma" w:cs="Tahoma"/>
          <w:color w:val="002060"/>
          <w:spacing w:val="-2"/>
          <w:lang w:val="ro-RO"/>
        </w:rPr>
        <w:t>e</w:t>
      </w:r>
      <w:r w:rsidRPr="00D9058C">
        <w:rPr>
          <w:rFonts w:ascii="Tahoma" w:eastAsia="Calibri" w:hAnsi="Tahoma" w:cs="Tahoma"/>
          <w:color w:val="002060"/>
          <w:spacing w:val="1"/>
          <w:lang w:val="ro-RO"/>
        </w:rPr>
        <w:t>v</w:t>
      </w:r>
      <w:r w:rsidRPr="00D9058C">
        <w:rPr>
          <w:rFonts w:ascii="Tahoma" w:eastAsia="Calibri" w:hAnsi="Tahoma" w:cs="Tahoma"/>
          <w:color w:val="002060"/>
          <w:lang w:val="ro-RO"/>
        </w:rPr>
        <w:t>al</w:t>
      </w:r>
      <w:r w:rsidRPr="00D9058C">
        <w:rPr>
          <w:rFonts w:ascii="Tahoma" w:eastAsia="Calibri" w:hAnsi="Tahoma" w:cs="Tahoma"/>
          <w:color w:val="002060"/>
          <w:spacing w:val="-1"/>
          <w:lang w:val="ro-RO"/>
        </w:rPr>
        <w:t>u</w:t>
      </w:r>
      <w:r w:rsidRPr="00D9058C">
        <w:rPr>
          <w:rFonts w:ascii="Tahoma" w:eastAsia="Calibri" w:hAnsi="Tahoma" w:cs="Tahoma"/>
          <w:color w:val="002060"/>
          <w:lang w:val="ro-RO"/>
        </w:rPr>
        <w:t>area ofertei/</w:t>
      </w:r>
      <w:r w:rsidRPr="00D9058C">
        <w:rPr>
          <w:rFonts w:ascii="Tahoma" w:eastAsia="Calibri" w:hAnsi="Tahoma" w:cs="Tahoma"/>
          <w:color w:val="002060"/>
          <w:spacing w:val="1"/>
          <w:lang w:val="ro-RO"/>
        </w:rPr>
        <w:t>proiectului</w:t>
      </w:r>
      <w:r w:rsidRPr="00D9058C">
        <w:rPr>
          <w:rFonts w:ascii="Tahoma" w:eastAsia="Calibri" w:hAnsi="Tahoma" w:cs="Tahoma"/>
          <w:color w:val="002060"/>
          <w:spacing w:val="4"/>
          <w:lang w:val="ro-RO"/>
        </w:rPr>
        <w:t xml:space="preserve"> </w:t>
      </w:r>
      <w:r w:rsidRPr="00D9058C">
        <w:rPr>
          <w:rFonts w:ascii="Tahoma" w:eastAsia="Calibri" w:hAnsi="Tahoma" w:cs="Tahoma"/>
          <w:color w:val="002060"/>
          <w:spacing w:val="-1"/>
          <w:lang w:val="ro-RO"/>
        </w:rPr>
        <w:t>d</w:t>
      </w:r>
      <w:r w:rsidRPr="00D9058C">
        <w:rPr>
          <w:rFonts w:ascii="Tahoma" w:eastAsia="Calibri" w:hAnsi="Tahoma" w:cs="Tahoma"/>
          <w:color w:val="002060"/>
          <w:lang w:val="ro-RO"/>
        </w:rPr>
        <w:t>in</w:t>
      </w:r>
      <w:r w:rsidRPr="00D9058C">
        <w:rPr>
          <w:rFonts w:ascii="Tahoma" w:eastAsia="Calibri" w:hAnsi="Tahoma" w:cs="Tahoma"/>
          <w:color w:val="002060"/>
          <w:spacing w:val="1"/>
          <w:lang w:val="ro-RO"/>
        </w:rPr>
        <w:t xml:space="preserve"> </w:t>
      </w:r>
      <w:r w:rsidRPr="00D9058C">
        <w:rPr>
          <w:rFonts w:ascii="Tahoma" w:eastAsia="Calibri" w:hAnsi="Tahoma" w:cs="Tahoma"/>
          <w:color w:val="002060"/>
          <w:spacing w:val="-1"/>
          <w:lang w:val="ro-RO"/>
        </w:rPr>
        <w:t>pun</w:t>
      </w:r>
      <w:r w:rsidRPr="00D9058C">
        <w:rPr>
          <w:rFonts w:ascii="Tahoma" w:eastAsia="Calibri" w:hAnsi="Tahoma" w:cs="Tahoma"/>
          <w:color w:val="002060"/>
          <w:lang w:val="ro-RO"/>
        </w:rPr>
        <w:t>ct</w:t>
      </w:r>
      <w:r w:rsidRPr="00D9058C">
        <w:rPr>
          <w:rFonts w:ascii="Tahoma" w:eastAsia="Calibri" w:hAnsi="Tahoma" w:cs="Tahoma"/>
          <w:color w:val="002060"/>
          <w:spacing w:val="3"/>
          <w:lang w:val="ro-RO"/>
        </w:rPr>
        <w:t xml:space="preserve"> </w:t>
      </w:r>
      <w:r w:rsidRPr="00D9058C">
        <w:rPr>
          <w:rFonts w:ascii="Tahoma" w:eastAsia="Calibri" w:hAnsi="Tahoma" w:cs="Tahoma"/>
          <w:color w:val="002060"/>
          <w:spacing w:val="-1"/>
          <w:lang w:val="ro-RO"/>
        </w:rPr>
        <w:t>d</w:t>
      </w:r>
      <w:r w:rsidRPr="00D9058C">
        <w:rPr>
          <w:rFonts w:ascii="Tahoma" w:eastAsia="Calibri" w:hAnsi="Tahoma" w:cs="Tahoma"/>
          <w:color w:val="002060"/>
          <w:lang w:val="ro-RO"/>
        </w:rPr>
        <w:t>e</w:t>
      </w:r>
      <w:r w:rsidRPr="00D9058C">
        <w:rPr>
          <w:rFonts w:ascii="Tahoma" w:eastAsia="Calibri" w:hAnsi="Tahoma" w:cs="Tahoma"/>
          <w:color w:val="002060"/>
          <w:spacing w:val="3"/>
          <w:lang w:val="ro-RO"/>
        </w:rPr>
        <w:t xml:space="preserve"> </w:t>
      </w:r>
      <w:r w:rsidRPr="00D9058C">
        <w:rPr>
          <w:rFonts w:ascii="Tahoma" w:eastAsia="Calibri" w:hAnsi="Tahoma" w:cs="Tahoma"/>
          <w:color w:val="002060"/>
          <w:spacing w:val="1"/>
          <w:lang w:val="ro-RO"/>
        </w:rPr>
        <w:t>v</w:t>
      </w:r>
      <w:r w:rsidRPr="00D9058C">
        <w:rPr>
          <w:rFonts w:ascii="Tahoma" w:eastAsia="Calibri" w:hAnsi="Tahoma" w:cs="Tahoma"/>
          <w:color w:val="002060"/>
          <w:lang w:val="ro-RO"/>
        </w:rPr>
        <w:t>edere</w:t>
      </w:r>
      <w:r w:rsidRPr="00D9058C">
        <w:rPr>
          <w:rFonts w:ascii="Tahoma" w:eastAsia="Calibri" w:hAnsi="Tahoma" w:cs="Tahoma"/>
          <w:color w:val="002060"/>
          <w:spacing w:val="3"/>
          <w:lang w:val="ro-RO"/>
        </w:rPr>
        <w:t xml:space="preserve"> </w:t>
      </w:r>
      <w:r w:rsidRPr="00D9058C">
        <w:rPr>
          <w:rFonts w:ascii="Tahoma" w:eastAsia="Calibri" w:hAnsi="Tahoma" w:cs="Tahoma"/>
          <w:color w:val="002060"/>
          <w:lang w:val="ro-RO"/>
        </w:rPr>
        <w:t>al</w:t>
      </w:r>
      <w:r w:rsidRPr="00D9058C">
        <w:rPr>
          <w:rFonts w:ascii="Tahoma" w:eastAsia="Calibri" w:hAnsi="Tahoma" w:cs="Tahoma"/>
          <w:color w:val="002060"/>
          <w:spacing w:val="2"/>
          <w:lang w:val="ro-RO"/>
        </w:rPr>
        <w:t xml:space="preserve"> </w:t>
      </w:r>
      <w:r w:rsidRPr="00D9058C">
        <w:rPr>
          <w:rFonts w:ascii="Tahoma" w:eastAsia="Calibri" w:hAnsi="Tahoma" w:cs="Tahoma"/>
          <w:color w:val="002060"/>
          <w:lang w:val="ro-RO"/>
        </w:rPr>
        <w:t>r</w:t>
      </w:r>
      <w:r w:rsidRPr="00D9058C">
        <w:rPr>
          <w:rFonts w:ascii="Tahoma" w:eastAsia="Calibri" w:hAnsi="Tahoma" w:cs="Tahoma"/>
          <w:color w:val="002060"/>
          <w:spacing w:val="-2"/>
          <w:lang w:val="ro-RO"/>
        </w:rPr>
        <w:t>e</w:t>
      </w:r>
      <w:r w:rsidRPr="00D9058C">
        <w:rPr>
          <w:rFonts w:ascii="Tahoma" w:eastAsia="Calibri" w:hAnsi="Tahoma" w:cs="Tahoma"/>
          <w:color w:val="002060"/>
          <w:lang w:val="ro-RO"/>
        </w:rPr>
        <w:t>spectării</w:t>
      </w:r>
      <w:r w:rsidRPr="00D9058C">
        <w:rPr>
          <w:rFonts w:ascii="Tahoma" w:eastAsia="Calibri" w:hAnsi="Tahoma" w:cs="Tahoma"/>
          <w:color w:val="002060"/>
          <w:spacing w:val="1"/>
          <w:lang w:val="ro-RO"/>
        </w:rPr>
        <w:t xml:space="preserve"> </w:t>
      </w:r>
      <w:r w:rsidRPr="00D9058C">
        <w:rPr>
          <w:rFonts w:ascii="Tahoma" w:eastAsia="Calibri" w:hAnsi="Tahoma" w:cs="Tahoma"/>
          <w:color w:val="002060"/>
          <w:spacing w:val="-1"/>
          <w:lang w:val="ro-RO"/>
        </w:rPr>
        <w:t>p</w:t>
      </w:r>
      <w:r w:rsidRPr="00D9058C">
        <w:rPr>
          <w:rFonts w:ascii="Tahoma" w:eastAsia="Calibri" w:hAnsi="Tahoma" w:cs="Tahoma"/>
          <w:color w:val="002060"/>
          <w:lang w:val="ro-RO"/>
        </w:rPr>
        <w:t>ri</w:t>
      </w:r>
      <w:r w:rsidRPr="00D9058C">
        <w:rPr>
          <w:rFonts w:ascii="Tahoma" w:eastAsia="Calibri" w:hAnsi="Tahoma" w:cs="Tahoma"/>
          <w:color w:val="002060"/>
          <w:spacing w:val="-1"/>
          <w:lang w:val="ro-RO"/>
        </w:rPr>
        <w:t>n</w:t>
      </w:r>
      <w:r w:rsidRPr="00D9058C">
        <w:rPr>
          <w:rFonts w:ascii="Tahoma" w:eastAsia="Calibri" w:hAnsi="Tahoma" w:cs="Tahoma"/>
          <w:color w:val="002060"/>
          <w:lang w:val="ro-RO"/>
        </w:rPr>
        <w:t>ci</w:t>
      </w:r>
      <w:r w:rsidRPr="00D9058C">
        <w:rPr>
          <w:rFonts w:ascii="Tahoma" w:eastAsia="Calibri" w:hAnsi="Tahoma" w:cs="Tahoma"/>
          <w:color w:val="002060"/>
          <w:spacing w:val="-1"/>
          <w:lang w:val="ro-RO"/>
        </w:rPr>
        <w:t>p</w:t>
      </w:r>
      <w:r w:rsidRPr="00D9058C">
        <w:rPr>
          <w:rFonts w:ascii="Tahoma" w:eastAsia="Calibri" w:hAnsi="Tahoma" w:cs="Tahoma"/>
          <w:color w:val="002060"/>
          <w:lang w:val="ro-RO"/>
        </w:rPr>
        <w:t>i</w:t>
      </w:r>
      <w:r w:rsidRPr="00D9058C">
        <w:rPr>
          <w:rFonts w:ascii="Tahoma" w:eastAsia="Calibri" w:hAnsi="Tahoma" w:cs="Tahoma"/>
          <w:color w:val="002060"/>
          <w:spacing w:val="-1"/>
          <w:lang w:val="ro-RO"/>
        </w:rPr>
        <w:t>u</w:t>
      </w:r>
      <w:r w:rsidRPr="00D9058C">
        <w:rPr>
          <w:rFonts w:ascii="Tahoma" w:eastAsia="Calibri" w:hAnsi="Tahoma" w:cs="Tahoma"/>
          <w:color w:val="002060"/>
          <w:lang w:val="ro-RO"/>
        </w:rPr>
        <w:t>l</w:t>
      </w:r>
      <w:r w:rsidRPr="00D9058C">
        <w:rPr>
          <w:rFonts w:ascii="Tahoma" w:eastAsia="Calibri" w:hAnsi="Tahoma" w:cs="Tahoma"/>
          <w:color w:val="002060"/>
          <w:spacing w:val="-1"/>
          <w:lang w:val="ro-RO"/>
        </w:rPr>
        <w:t>u</w:t>
      </w:r>
      <w:r w:rsidRPr="00D9058C">
        <w:rPr>
          <w:rFonts w:ascii="Tahoma" w:eastAsia="Calibri" w:hAnsi="Tahoma" w:cs="Tahoma"/>
          <w:color w:val="002060"/>
          <w:lang w:val="ro-RO"/>
        </w:rPr>
        <w:t>i</w:t>
      </w:r>
      <w:r w:rsidRPr="00D9058C">
        <w:rPr>
          <w:rFonts w:ascii="Tahoma" w:eastAsia="Calibri" w:hAnsi="Tahoma" w:cs="Tahoma"/>
          <w:color w:val="002060"/>
          <w:spacing w:val="2"/>
          <w:lang w:val="ro-RO"/>
        </w:rPr>
        <w:t xml:space="preserve"> </w:t>
      </w:r>
      <w:r w:rsidRPr="00D9058C">
        <w:rPr>
          <w:rFonts w:ascii="Tahoma" w:eastAsia="Calibri" w:hAnsi="Tahoma" w:cs="Tahoma"/>
          <w:color w:val="002060"/>
          <w:spacing w:val="1"/>
          <w:lang w:val="ro-RO"/>
        </w:rPr>
        <w:t>D</w:t>
      </w:r>
      <w:r w:rsidRPr="00D9058C">
        <w:rPr>
          <w:rFonts w:ascii="Tahoma" w:eastAsia="Calibri" w:hAnsi="Tahoma" w:cs="Tahoma"/>
          <w:color w:val="002060"/>
          <w:spacing w:val="-1"/>
          <w:lang w:val="ro-RO"/>
        </w:rPr>
        <w:t>N</w:t>
      </w:r>
      <w:r w:rsidRPr="00D9058C">
        <w:rPr>
          <w:rFonts w:ascii="Tahoma" w:eastAsia="Calibri" w:hAnsi="Tahoma" w:cs="Tahoma"/>
          <w:color w:val="002060"/>
          <w:lang w:val="ro-RO"/>
        </w:rPr>
        <w:t>SH</w:t>
      </w:r>
      <w:r w:rsidRPr="00D9058C">
        <w:rPr>
          <w:rFonts w:ascii="Tahoma" w:eastAsia="Calibri" w:hAnsi="Tahoma" w:cs="Tahoma"/>
          <w:color w:val="002060"/>
          <w:spacing w:val="3"/>
          <w:lang w:val="ro-RO"/>
        </w:rPr>
        <w:t xml:space="preserve"> a</w:t>
      </w:r>
      <w:r w:rsidRPr="00D9058C">
        <w:rPr>
          <w:rFonts w:ascii="Tahoma" w:eastAsia="Calibri" w:hAnsi="Tahoma" w:cs="Tahoma"/>
          <w:color w:val="002060"/>
          <w:spacing w:val="-1"/>
          <w:lang w:val="ro-RO"/>
        </w:rPr>
        <w:t>n</w:t>
      </w:r>
      <w:r w:rsidRPr="00D9058C">
        <w:rPr>
          <w:rFonts w:ascii="Tahoma" w:eastAsia="Calibri" w:hAnsi="Tahoma" w:cs="Tahoma"/>
          <w:color w:val="002060"/>
          <w:lang w:val="ro-RO"/>
        </w:rPr>
        <w:t>e</w:t>
      </w:r>
      <w:r w:rsidRPr="00D9058C">
        <w:rPr>
          <w:rFonts w:ascii="Tahoma" w:eastAsia="Calibri" w:hAnsi="Tahoma" w:cs="Tahoma"/>
          <w:color w:val="002060"/>
          <w:spacing w:val="1"/>
          <w:lang w:val="ro-RO"/>
        </w:rPr>
        <w:t>x</w:t>
      </w:r>
      <w:r w:rsidRPr="00D9058C">
        <w:rPr>
          <w:rFonts w:ascii="Tahoma" w:eastAsia="Calibri" w:hAnsi="Tahoma" w:cs="Tahoma"/>
          <w:color w:val="002060"/>
          <w:lang w:val="ro-RO"/>
        </w:rPr>
        <w:t>ată la</w:t>
      </w:r>
      <w:r w:rsidRPr="00D9058C">
        <w:rPr>
          <w:rFonts w:ascii="Tahoma" w:eastAsia="Calibri" w:hAnsi="Tahoma" w:cs="Tahoma"/>
          <w:color w:val="002060"/>
          <w:spacing w:val="2"/>
          <w:lang w:val="ro-RO"/>
        </w:rPr>
        <w:t xml:space="preserve"> </w:t>
      </w:r>
      <w:r w:rsidRPr="00D9058C">
        <w:rPr>
          <w:rFonts w:ascii="Tahoma" w:eastAsia="Calibri" w:hAnsi="Tahoma" w:cs="Tahoma"/>
          <w:color w:val="002060"/>
          <w:spacing w:val="-1"/>
          <w:lang w:val="ro-RO"/>
        </w:rPr>
        <w:t>p</w:t>
      </w:r>
      <w:r w:rsidRPr="00D9058C">
        <w:rPr>
          <w:rFonts w:ascii="Tahoma" w:eastAsia="Calibri" w:hAnsi="Tahoma" w:cs="Tahoma"/>
          <w:color w:val="002060"/>
          <w:lang w:val="ro-RO"/>
        </w:rPr>
        <w:t>rez</w:t>
      </w:r>
      <w:r w:rsidRPr="00D9058C">
        <w:rPr>
          <w:rFonts w:ascii="Tahoma" w:eastAsia="Calibri" w:hAnsi="Tahoma" w:cs="Tahoma"/>
          <w:color w:val="002060"/>
          <w:spacing w:val="-2"/>
          <w:lang w:val="ro-RO"/>
        </w:rPr>
        <w:t>e</w:t>
      </w:r>
      <w:r w:rsidRPr="00D9058C">
        <w:rPr>
          <w:rFonts w:ascii="Tahoma" w:eastAsia="Calibri" w:hAnsi="Tahoma" w:cs="Tahoma"/>
          <w:color w:val="002060"/>
          <w:spacing w:val="-1"/>
          <w:lang w:val="ro-RO"/>
        </w:rPr>
        <w:t>n</w:t>
      </w:r>
      <w:r w:rsidRPr="00D9058C">
        <w:rPr>
          <w:rFonts w:ascii="Tahoma" w:eastAsia="Calibri" w:hAnsi="Tahoma" w:cs="Tahoma"/>
          <w:color w:val="002060"/>
          <w:lang w:val="ro-RO"/>
        </w:rPr>
        <w:t>ta</w:t>
      </w:r>
      <w:r w:rsidRPr="00D9058C">
        <w:rPr>
          <w:rFonts w:ascii="Tahoma" w:eastAsia="Calibri" w:hAnsi="Tahoma" w:cs="Tahoma"/>
          <w:color w:val="002060"/>
          <w:spacing w:val="3"/>
          <w:lang w:val="ro-RO"/>
        </w:rPr>
        <w:t xml:space="preserve"> </w:t>
      </w:r>
      <w:r w:rsidRPr="00D9058C">
        <w:rPr>
          <w:rFonts w:ascii="Tahoma" w:eastAsia="Calibri" w:hAnsi="Tahoma" w:cs="Tahoma"/>
          <w:color w:val="002060"/>
          <w:spacing w:val="-1"/>
          <w:lang w:val="ro-RO"/>
        </w:rPr>
        <w:t>d</w:t>
      </w:r>
      <w:r w:rsidRPr="00D9058C">
        <w:rPr>
          <w:rFonts w:ascii="Tahoma" w:eastAsia="Calibri" w:hAnsi="Tahoma" w:cs="Tahoma"/>
          <w:color w:val="002060"/>
          <w:lang w:val="ro-RO"/>
        </w:rPr>
        <w:t>eclaraţ</w:t>
      </w:r>
      <w:r w:rsidRPr="00D9058C">
        <w:rPr>
          <w:rFonts w:ascii="Tahoma" w:eastAsia="Calibri" w:hAnsi="Tahoma" w:cs="Tahoma"/>
          <w:color w:val="002060"/>
          <w:spacing w:val="-3"/>
          <w:lang w:val="ro-RO"/>
        </w:rPr>
        <w:t>i</w:t>
      </w:r>
      <w:r w:rsidRPr="00D9058C">
        <w:rPr>
          <w:rFonts w:ascii="Tahoma" w:eastAsia="Calibri" w:hAnsi="Tahoma" w:cs="Tahoma"/>
          <w:color w:val="002060"/>
          <w:lang w:val="ro-RO"/>
        </w:rPr>
        <w:t>e</w:t>
      </w:r>
      <w:r w:rsidRPr="00D9058C">
        <w:rPr>
          <w:rFonts w:ascii="Tahoma" w:eastAsia="Calibri" w:hAnsi="Tahoma" w:cs="Tahoma"/>
          <w:color w:val="002060"/>
          <w:spacing w:val="2"/>
          <w:lang w:val="ro-RO"/>
        </w:rPr>
        <w:t xml:space="preserve"> </w:t>
      </w:r>
      <w:r w:rsidRPr="00D9058C">
        <w:rPr>
          <w:rFonts w:ascii="Tahoma" w:eastAsia="Calibri" w:hAnsi="Tahoma" w:cs="Tahoma"/>
          <w:color w:val="002060"/>
          <w:lang w:val="ro-RO"/>
        </w:rPr>
        <w:t>e</w:t>
      </w:r>
      <w:r w:rsidRPr="00D9058C">
        <w:rPr>
          <w:rFonts w:ascii="Tahoma" w:eastAsia="Calibri" w:hAnsi="Tahoma" w:cs="Tahoma"/>
          <w:color w:val="002060"/>
          <w:spacing w:val="-2"/>
          <w:lang w:val="ro-RO"/>
        </w:rPr>
        <w:t>s</w:t>
      </w:r>
      <w:r w:rsidRPr="00D9058C">
        <w:rPr>
          <w:rFonts w:ascii="Tahoma" w:eastAsia="Calibri" w:hAnsi="Tahoma" w:cs="Tahoma"/>
          <w:color w:val="002060"/>
          <w:lang w:val="ro-RO"/>
        </w:rPr>
        <w:t>te</w:t>
      </w:r>
      <w:r w:rsidRPr="00D9058C">
        <w:rPr>
          <w:rFonts w:ascii="Tahoma" w:eastAsia="Calibri" w:hAnsi="Tahoma" w:cs="Tahoma"/>
          <w:color w:val="002060"/>
          <w:spacing w:val="2"/>
          <w:lang w:val="ro-RO"/>
        </w:rPr>
        <w:t xml:space="preserve"> </w:t>
      </w:r>
      <w:r w:rsidRPr="00D9058C">
        <w:rPr>
          <w:rFonts w:ascii="Tahoma" w:eastAsia="Calibri" w:hAnsi="Tahoma" w:cs="Tahoma"/>
          <w:color w:val="002060"/>
          <w:spacing w:val="-3"/>
          <w:lang w:val="ro-RO"/>
        </w:rPr>
        <w:t>r</w:t>
      </w:r>
      <w:r w:rsidRPr="00D9058C">
        <w:rPr>
          <w:rFonts w:ascii="Tahoma" w:eastAsia="Calibri" w:hAnsi="Tahoma" w:cs="Tahoma"/>
          <w:color w:val="002060"/>
          <w:lang w:val="ro-RO"/>
        </w:rPr>
        <w:t>eali</w:t>
      </w:r>
      <w:r w:rsidRPr="00D9058C">
        <w:rPr>
          <w:rFonts w:ascii="Tahoma" w:eastAsia="Calibri" w:hAnsi="Tahoma" w:cs="Tahoma"/>
          <w:color w:val="002060"/>
          <w:spacing w:val="-1"/>
          <w:lang w:val="ro-RO"/>
        </w:rPr>
        <w:t>z</w:t>
      </w:r>
      <w:r w:rsidRPr="00D9058C">
        <w:rPr>
          <w:rFonts w:ascii="Tahoma" w:eastAsia="Calibri" w:hAnsi="Tahoma" w:cs="Tahoma"/>
          <w:color w:val="002060"/>
          <w:lang w:val="ro-RO"/>
        </w:rPr>
        <w:t>a</w:t>
      </w:r>
      <w:r w:rsidRPr="00D9058C">
        <w:rPr>
          <w:rFonts w:ascii="Tahoma" w:eastAsia="Calibri" w:hAnsi="Tahoma" w:cs="Tahoma"/>
          <w:color w:val="002060"/>
          <w:spacing w:val="-2"/>
          <w:lang w:val="ro-RO"/>
        </w:rPr>
        <w:t>t</w:t>
      </w:r>
      <w:r w:rsidRPr="00D9058C">
        <w:rPr>
          <w:rFonts w:ascii="Tahoma" w:eastAsia="Calibri" w:hAnsi="Tahoma" w:cs="Tahoma"/>
          <w:color w:val="002060"/>
          <w:lang w:val="ro-RO"/>
        </w:rPr>
        <w:t>ă</w:t>
      </w:r>
      <w:r w:rsidRPr="00D9058C">
        <w:rPr>
          <w:rFonts w:ascii="Tahoma" w:eastAsia="Calibri" w:hAnsi="Tahoma" w:cs="Tahoma"/>
          <w:color w:val="002060"/>
          <w:spacing w:val="2"/>
          <w:lang w:val="ro-RO"/>
        </w:rPr>
        <w:t xml:space="preserve"> </w:t>
      </w:r>
      <w:r w:rsidRPr="00D9058C">
        <w:rPr>
          <w:rFonts w:ascii="Tahoma" w:eastAsia="Calibri" w:hAnsi="Tahoma" w:cs="Tahoma"/>
          <w:color w:val="002060"/>
          <w:lang w:val="ro-RO"/>
        </w:rPr>
        <w:t>în</w:t>
      </w:r>
      <w:r w:rsidRPr="00D9058C">
        <w:rPr>
          <w:rFonts w:ascii="Tahoma" w:eastAsia="Calibri" w:hAnsi="Tahoma" w:cs="Tahoma"/>
          <w:color w:val="002060"/>
          <w:spacing w:val="1"/>
          <w:lang w:val="ro-RO"/>
        </w:rPr>
        <w:t xml:space="preserve"> </w:t>
      </w:r>
      <w:r w:rsidRPr="00D9058C">
        <w:rPr>
          <w:rFonts w:ascii="Tahoma" w:eastAsia="Calibri" w:hAnsi="Tahoma" w:cs="Tahoma"/>
          <w:color w:val="002060"/>
          <w:lang w:val="ro-RO"/>
        </w:rPr>
        <w:t>c</w:t>
      </w:r>
      <w:r w:rsidRPr="00D9058C">
        <w:rPr>
          <w:rFonts w:ascii="Tahoma" w:eastAsia="Calibri" w:hAnsi="Tahoma" w:cs="Tahoma"/>
          <w:color w:val="002060"/>
          <w:spacing w:val="1"/>
          <w:lang w:val="ro-RO"/>
        </w:rPr>
        <w:t>o</w:t>
      </w:r>
      <w:r w:rsidRPr="00D9058C">
        <w:rPr>
          <w:rFonts w:ascii="Tahoma" w:eastAsia="Calibri" w:hAnsi="Tahoma" w:cs="Tahoma"/>
          <w:color w:val="002060"/>
          <w:spacing w:val="-1"/>
          <w:lang w:val="ro-RO"/>
        </w:rPr>
        <w:t>n</w:t>
      </w:r>
      <w:r w:rsidRPr="00D9058C">
        <w:rPr>
          <w:rFonts w:ascii="Tahoma" w:eastAsia="Calibri" w:hAnsi="Tahoma" w:cs="Tahoma"/>
          <w:color w:val="002060"/>
          <w:spacing w:val="-3"/>
          <w:lang w:val="ro-RO"/>
        </w:rPr>
        <w:t>f</w:t>
      </w:r>
      <w:r w:rsidRPr="00D9058C">
        <w:rPr>
          <w:rFonts w:ascii="Tahoma" w:eastAsia="Calibri" w:hAnsi="Tahoma" w:cs="Tahoma"/>
          <w:color w:val="002060"/>
          <w:spacing w:val="1"/>
          <w:lang w:val="ro-RO"/>
        </w:rPr>
        <w:t>o</w:t>
      </w:r>
      <w:r w:rsidRPr="00D9058C">
        <w:rPr>
          <w:rFonts w:ascii="Tahoma" w:eastAsia="Calibri" w:hAnsi="Tahoma" w:cs="Tahoma"/>
          <w:color w:val="002060"/>
          <w:spacing w:val="-3"/>
          <w:lang w:val="ro-RO"/>
        </w:rPr>
        <w:t>r</w:t>
      </w:r>
      <w:r w:rsidRPr="00D9058C">
        <w:rPr>
          <w:rFonts w:ascii="Tahoma" w:eastAsia="Calibri" w:hAnsi="Tahoma" w:cs="Tahoma"/>
          <w:color w:val="002060"/>
          <w:spacing w:val="1"/>
          <w:lang w:val="ro-RO"/>
        </w:rPr>
        <w:t>m</w:t>
      </w:r>
      <w:r w:rsidRPr="00D9058C">
        <w:rPr>
          <w:rFonts w:ascii="Tahoma" w:eastAsia="Calibri" w:hAnsi="Tahoma" w:cs="Tahoma"/>
          <w:color w:val="002060"/>
          <w:lang w:val="ro-RO"/>
        </w:rPr>
        <w:t>ita</w:t>
      </w:r>
      <w:r w:rsidRPr="00D9058C">
        <w:rPr>
          <w:rFonts w:ascii="Tahoma" w:eastAsia="Calibri" w:hAnsi="Tahoma" w:cs="Tahoma"/>
          <w:color w:val="002060"/>
          <w:spacing w:val="-2"/>
          <w:lang w:val="ro-RO"/>
        </w:rPr>
        <w:t>t</w:t>
      </w:r>
      <w:r w:rsidRPr="00D9058C">
        <w:rPr>
          <w:rFonts w:ascii="Tahoma" w:eastAsia="Calibri" w:hAnsi="Tahoma" w:cs="Tahoma"/>
          <w:color w:val="002060"/>
          <w:lang w:val="ro-RO"/>
        </w:rPr>
        <w:t>e</w:t>
      </w:r>
      <w:r w:rsidRPr="00D9058C">
        <w:rPr>
          <w:rFonts w:ascii="Tahoma" w:eastAsia="Calibri" w:hAnsi="Tahoma" w:cs="Tahoma"/>
          <w:color w:val="002060"/>
          <w:spacing w:val="2"/>
          <w:lang w:val="ro-RO"/>
        </w:rPr>
        <w:t xml:space="preserve"> </w:t>
      </w:r>
      <w:r w:rsidRPr="00D9058C">
        <w:rPr>
          <w:rFonts w:ascii="Tahoma" w:eastAsia="Calibri" w:hAnsi="Tahoma" w:cs="Tahoma"/>
          <w:color w:val="002060"/>
          <w:lang w:val="ro-RO"/>
        </w:rPr>
        <w:t>cu</w:t>
      </w:r>
      <w:r w:rsidRPr="00D9058C">
        <w:rPr>
          <w:rFonts w:ascii="Tahoma" w:eastAsia="Calibri" w:hAnsi="Tahoma" w:cs="Tahoma"/>
          <w:color w:val="002060"/>
          <w:spacing w:val="5"/>
          <w:lang w:val="ro-RO"/>
        </w:rPr>
        <w:t xml:space="preserve"> </w:t>
      </w:r>
      <w:r w:rsidRPr="00D9058C">
        <w:rPr>
          <w:rFonts w:ascii="Tahoma" w:eastAsia="Calibri" w:hAnsi="Tahoma" w:cs="Tahoma"/>
          <w:i/>
          <w:color w:val="002060"/>
          <w:lang w:val="ro-RO"/>
        </w:rPr>
        <w:t>C</w:t>
      </w:r>
      <w:r w:rsidRPr="00D9058C">
        <w:rPr>
          <w:rFonts w:ascii="Tahoma" w:eastAsia="Calibri" w:hAnsi="Tahoma" w:cs="Tahoma"/>
          <w:i/>
          <w:color w:val="002060"/>
          <w:spacing w:val="-3"/>
          <w:lang w:val="ro-RO"/>
        </w:rPr>
        <w:t>o</w:t>
      </w:r>
      <w:r w:rsidRPr="00D9058C">
        <w:rPr>
          <w:rFonts w:ascii="Tahoma" w:eastAsia="Calibri" w:hAnsi="Tahoma" w:cs="Tahoma"/>
          <w:i/>
          <w:color w:val="002060"/>
          <w:lang w:val="ro-RO"/>
        </w:rPr>
        <w:t>m</w:t>
      </w:r>
      <w:r w:rsidRPr="00D9058C">
        <w:rPr>
          <w:rFonts w:ascii="Tahoma" w:eastAsia="Calibri" w:hAnsi="Tahoma" w:cs="Tahoma"/>
          <w:i/>
          <w:color w:val="002060"/>
          <w:spacing w:val="-3"/>
          <w:lang w:val="ro-RO"/>
        </w:rPr>
        <w:t>u</w:t>
      </w:r>
      <w:r w:rsidRPr="00D9058C">
        <w:rPr>
          <w:rFonts w:ascii="Tahoma" w:eastAsia="Calibri" w:hAnsi="Tahoma" w:cs="Tahoma"/>
          <w:i/>
          <w:color w:val="002060"/>
          <w:spacing w:val="-1"/>
          <w:lang w:val="ro-RO"/>
        </w:rPr>
        <w:t>n</w:t>
      </w:r>
      <w:r w:rsidRPr="00D9058C">
        <w:rPr>
          <w:rFonts w:ascii="Tahoma" w:eastAsia="Calibri" w:hAnsi="Tahoma" w:cs="Tahoma"/>
          <w:i/>
          <w:color w:val="002060"/>
          <w:lang w:val="ro-RO"/>
        </w:rPr>
        <w:t>i</w:t>
      </w:r>
      <w:r w:rsidRPr="00D9058C">
        <w:rPr>
          <w:rFonts w:ascii="Tahoma" w:eastAsia="Calibri" w:hAnsi="Tahoma" w:cs="Tahoma"/>
          <w:i/>
          <w:color w:val="002060"/>
          <w:spacing w:val="-1"/>
          <w:lang w:val="ro-RO"/>
        </w:rPr>
        <w:t>ca</w:t>
      </w:r>
      <w:r w:rsidRPr="00D9058C">
        <w:rPr>
          <w:rFonts w:ascii="Tahoma" w:eastAsia="Calibri" w:hAnsi="Tahoma" w:cs="Tahoma"/>
          <w:i/>
          <w:color w:val="002060"/>
          <w:spacing w:val="1"/>
          <w:lang w:val="ro-RO"/>
        </w:rPr>
        <w:t>r</w:t>
      </w:r>
      <w:r w:rsidRPr="00D9058C">
        <w:rPr>
          <w:rFonts w:ascii="Tahoma" w:eastAsia="Calibri" w:hAnsi="Tahoma" w:cs="Tahoma"/>
          <w:i/>
          <w:color w:val="002060"/>
          <w:lang w:val="ro-RO"/>
        </w:rPr>
        <w:t>ea</w:t>
      </w:r>
      <w:r w:rsidRPr="00D9058C">
        <w:rPr>
          <w:rFonts w:ascii="Tahoma" w:eastAsia="Calibri" w:hAnsi="Tahoma" w:cs="Tahoma"/>
          <w:i/>
          <w:color w:val="002060"/>
          <w:spacing w:val="1"/>
          <w:lang w:val="ro-RO"/>
        </w:rPr>
        <w:t xml:space="preserve"> </w:t>
      </w:r>
      <w:r w:rsidRPr="00D9058C">
        <w:rPr>
          <w:rFonts w:ascii="Tahoma" w:eastAsia="Calibri" w:hAnsi="Tahoma" w:cs="Tahoma"/>
          <w:i/>
          <w:color w:val="002060"/>
          <w:lang w:val="ro-RO"/>
        </w:rPr>
        <w:t>Comisiei -</w:t>
      </w:r>
      <w:r w:rsidRPr="00D9058C">
        <w:rPr>
          <w:rFonts w:ascii="Tahoma" w:eastAsia="Calibri" w:hAnsi="Tahoma" w:cs="Tahoma"/>
          <w:i/>
          <w:color w:val="002060"/>
          <w:spacing w:val="2"/>
          <w:lang w:val="ro-RO"/>
        </w:rPr>
        <w:t xml:space="preserve"> </w:t>
      </w:r>
      <w:r w:rsidRPr="00D9058C">
        <w:rPr>
          <w:rFonts w:ascii="Tahoma" w:eastAsia="Calibri" w:hAnsi="Tahoma" w:cs="Tahoma"/>
          <w:i/>
          <w:color w:val="002060"/>
          <w:lang w:val="ro-RO"/>
        </w:rPr>
        <w:t>Or</w:t>
      </w:r>
      <w:r w:rsidRPr="00D9058C">
        <w:rPr>
          <w:rFonts w:ascii="Tahoma" w:eastAsia="Calibri" w:hAnsi="Tahoma" w:cs="Tahoma"/>
          <w:i/>
          <w:color w:val="002060"/>
          <w:spacing w:val="-3"/>
          <w:lang w:val="ro-RO"/>
        </w:rPr>
        <w:t>i</w:t>
      </w:r>
      <w:r w:rsidRPr="00D9058C">
        <w:rPr>
          <w:rFonts w:ascii="Tahoma" w:eastAsia="Calibri" w:hAnsi="Tahoma" w:cs="Tahoma"/>
          <w:i/>
          <w:color w:val="002060"/>
          <w:lang w:val="ro-RO"/>
        </w:rPr>
        <w:t>ent</w:t>
      </w:r>
      <w:r w:rsidRPr="00D9058C">
        <w:rPr>
          <w:rFonts w:ascii="Tahoma" w:eastAsia="Calibri" w:hAnsi="Tahoma" w:cs="Tahoma"/>
          <w:i/>
          <w:color w:val="002060"/>
          <w:spacing w:val="-1"/>
          <w:lang w:val="ro-RO"/>
        </w:rPr>
        <w:t>ă</w:t>
      </w:r>
      <w:r w:rsidRPr="00D9058C">
        <w:rPr>
          <w:rFonts w:ascii="Tahoma" w:eastAsia="Calibri" w:hAnsi="Tahoma" w:cs="Tahoma"/>
          <w:i/>
          <w:color w:val="002060"/>
          <w:spacing w:val="1"/>
          <w:lang w:val="ro-RO"/>
        </w:rPr>
        <w:t>r</w:t>
      </w:r>
      <w:r w:rsidRPr="00D9058C">
        <w:rPr>
          <w:rFonts w:ascii="Tahoma" w:eastAsia="Calibri" w:hAnsi="Tahoma" w:cs="Tahoma"/>
          <w:i/>
          <w:color w:val="002060"/>
          <w:lang w:val="ro-RO"/>
        </w:rPr>
        <w:t>i teh</w:t>
      </w:r>
      <w:r w:rsidRPr="00D9058C">
        <w:rPr>
          <w:rFonts w:ascii="Tahoma" w:eastAsia="Calibri" w:hAnsi="Tahoma" w:cs="Tahoma"/>
          <w:i/>
          <w:color w:val="002060"/>
          <w:spacing w:val="-1"/>
          <w:lang w:val="ro-RO"/>
        </w:rPr>
        <w:t>n</w:t>
      </w:r>
      <w:r w:rsidRPr="00D9058C">
        <w:rPr>
          <w:rFonts w:ascii="Tahoma" w:eastAsia="Calibri" w:hAnsi="Tahoma" w:cs="Tahoma"/>
          <w:i/>
          <w:color w:val="002060"/>
          <w:lang w:val="ro-RO"/>
        </w:rPr>
        <w:t>i</w:t>
      </w:r>
      <w:r w:rsidRPr="00D9058C">
        <w:rPr>
          <w:rFonts w:ascii="Tahoma" w:eastAsia="Calibri" w:hAnsi="Tahoma" w:cs="Tahoma"/>
          <w:i/>
          <w:color w:val="002060"/>
          <w:spacing w:val="-1"/>
          <w:lang w:val="ro-RO"/>
        </w:rPr>
        <w:t>c</w:t>
      </w:r>
      <w:r w:rsidRPr="00D9058C">
        <w:rPr>
          <w:rFonts w:ascii="Tahoma" w:eastAsia="Calibri" w:hAnsi="Tahoma" w:cs="Tahoma"/>
          <w:i/>
          <w:color w:val="002060"/>
          <w:lang w:val="ro-RO"/>
        </w:rPr>
        <w:t>e</w:t>
      </w:r>
      <w:r w:rsidRPr="00D9058C">
        <w:rPr>
          <w:rFonts w:ascii="Tahoma" w:eastAsia="Calibri" w:hAnsi="Tahoma" w:cs="Tahoma"/>
          <w:i/>
          <w:color w:val="002060"/>
          <w:spacing w:val="3"/>
          <w:lang w:val="ro-RO"/>
        </w:rPr>
        <w:t xml:space="preserve"> </w:t>
      </w:r>
      <w:r w:rsidRPr="00D9058C">
        <w:rPr>
          <w:rFonts w:ascii="Tahoma" w:eastAsia="Calibri" w:hAnsi="Tahoma" w:cs="Tahoma"/>
          <w:i/>
          <w:color w:val="002060"/>
          <w:spacing w:val="-1"/>
          <w:lang w:val="ro-RO"/>
        </w:rPr>
        <w:t>p</w:t>
      </w:r>
      <w:r w:rsidRPr="00D9058C">
        <w:rPr>
          <w:rFonts w:ascii="Tahoma" w:eastAsia="Calibri" w:hAnsi="Tahoma" w:cs="Tahoma"/>
          <w:i/>
          <w:color w:val="002060"/>
          <w:spacing w:val="1"/>
          <w:lang w:val="ro-RO"/>
        </w:rPr>
        <w:t>r</w:t>
      </w:r>
      <w:r w:rsidRPr="00D9058C">
        <w:rPr>
          <w:rFonts w:ascii="Tahoma" w:eastAsia="Calibri" w:hAnsi="Tahoma" w:cs="Tahoma"/>
          <w:i/>
          <w:color w:val="002060"/>
          <w:lang w:val="ro-RO"/>
        </w:rPr>
        <w:t>iv</w:t>
      </w:r>
      <w:r w:rsidRPr="00D9058C">
        <w:rPr>
          <w:rFonts w:ascii="Tahoma" w:eastAsia="Calibri" w:hAnsi="Tahoma" w:cs="Tahoma"/>
          <w:i/>
          <w:color w:val="002060"/>
          <w:spacing w:val="-1"/>
          <w:lang w:val="ro-RO"/>
        </w:rPr>
        <w:t>in</w:t>
      </w:r>
      <w:r w:rsidRPr="00D9058C">
        <w:rPr>
          <w:rFonts w:ascii="Tahoma" w:eastAsia="Calibri" w:hAnsi="Tahoma" w:cs="Tahoma"/>
          <w:i/>
          <w:color w:val="002060"/>
          <w:lang w:val="ro-RO"/>
        </w:rPr>
        <w:t>d</w:t>
      </w:r>
      <w:r w:rsidRPr="00D9058C">
        <w:rPr>
          <w:rFonts w:ascii="Tahoma" w:eastAsia="Calibri" w:hAnsi="Tahoma" w:cs="Tahoma"/>
          <w:i/>
          <w:color w:val="002060"/>
          <w:spacing w:val="2"/>
          <w:lang w:val="ro-RO"/>
        </w:rPr>
        <w:t xml:space="preserve"> </w:t>
      </w:r>
      <w:r w:rsidRPr="00D9058C">
        <w:rPr>
          <w:rFonts w:ascii="Tahoma" w:eastAsia="Calibri" w:hAnsi="Tahoma" w:cs="Tahoma"/>
          <w:i/>
          <w:color w:val="002060"/>
          <w:spacing w:val="-1"/>
          <w:lang w:val="ro-RO"/>
        </w:rPr>
        <w:t>ap</w:t>
      </w:r>
      <w:r w:rsidRPr="00D9058C">
        <w:rPr>
          <w:rFonts w:ascii="Tahoma" w:eastAsia="Calibri" w:hAnsi="Tahoma" w:cs="Tahoma"/>
          <w:i/>
          <w:color w:val="002060"/>
          <w:lang w:val="ro-RO"/>
        </w:rPr>
        <w:t>l</w:t>
      </w:r>
      <w:r w:rsidRPr="00D9058C">
        <w:rPr>
          <w:rFonts w:ascii="Tahoma" w:eastAsia="Calibri" w:hAnsi="Tahoma" w:cs="Tahoma"/>
          <w:i/>
          <w:color w:val="002060"/>
          <w:spacing w:val="-1"/>
          <w:lang w:val="ro-RO"/>
        </w:rPr>
        <w:t>i</w:t>
      </w:r>
      <w:r w:rsidRPr="00D9058C">
        <w:rPr>
          <w:rFonts w:ascii="Tahoma" w:eastAsia="Calibri" w:hAnsi="Tahoma" w:cs="Tahoma"/>
          <w:i/>
          <w:color w:val="002060"/>
          <w:lang w:val="ro-RO"/>
        </w:rPr>
        <w:t>c</w:t>
      </w:r>
      <w:r w:rsidRPr="00D9058C">
        <w:rPr>
          <w:rFonts w:ascii="Tahoma" w:eastAsia="Calibri" w:hAnsi="Tahoma" w:cs="Tahoma"/>
          <w:i/>
          <w:color w:val="002060"/>
          <w:spacing w:val="-1"/>
          <w:lang w:val="ro-RO"/>
        </w:rPr>
        <w:t>a</w:t>
      </w:r>
      <w:r w:rsidRPr="00D9058C">
        <w:rPr>
          <w:rFonts w:ascii="Tahoma" w:eastAsia="Calibri" w:hAnsi="Tahoma" w:cs="Tahoma"/>
          <w:i/>
          <w:color w:val="002060"/>
          <w:spacing w:val="1"/>
          <w:lang w:val="ro-RO"/>
        </w:rPr>
        <w:t>r</w:t>
      </w:r>
      <w:r w:rsidRPr="00D9058C">
        <w:rPr>
          <w:rFonts w:ascii="Tahoma" w:eastAsia="Calibri" w:hAnsi="Tahoma" w:cs="Tahoma"/>
          <w:i/>
          <w:color w:val="002060"/>
          <w:lang w:val="ro-RO"/>
        </w:rPr>
        <w:t>ea</w:t>
      </w:r>
      <w:r w:rsidRPr="00D9058C">
        <w:rPr>
          <w:rFonts w:ascii="Tahoma" w:eastAsia="Calibri" w:hAnsi="Tahoma" w:cs="Tahoma"/>
          <w:i/>
          <w:color w:val="002060"/>
          <w:spacing w:val="2"/>
          <w:lang w:val="ro-RO"/>
        </w:rPr>
        <w:t xml:space="preserve"> </w:t>
      </w:r>
      <w:r w:rsidRPr="00D9058C">
        <w:rPr>
          <w:rFonts w:ascii="Tahoma" w:eastAsia="Calibri" w:hAnsi="Tahoma" w:cs="Tahoma"/>
          <w:i/>
          <w:color w:val="002060"/>
          <w:spacing w:val="-3"/>
          <w:lang w:val="ro-RO"/>
        </w:rPr>
        <w:t>p</w:t>
      </w:r>
      <w:r w:rsidRPr="00D9058C">
        <w:rPr>
          <w:rFonts w:ascii="Tahoma" w:eastAsia="Calibri" w:hAnsi="Tahoma" w:cs="Tahoma"/>
          <w:i/>
          <w:color w:val="002060"/>
          <w:spacing w:val="1"/>
          <w:lang w:val="ro-RO"/>
        </w:rPr>
        <w:t>r</w:t>
      </w:r>
      <w:r w:rsidRPr="00D9058C">
        <w:rPr>
          <w:rFonts w:ascii="Tahoma" w:eastAsia="Calibri" w:hAnsi="Tahoma" w:cs="Tahoma"/>
          <w:i/>
          <w:color w:val="002060"/>
          <w:lang w:val="ro-RO"/>
        </w:rPr>
        <w:t>i</w:t>
      </w:r>
      <w:r w:rsidRPr="00D9058C">
        <w:rPr>
          <w:rFonts w:ascii="Tahoma" w:eastAsia="Calibri" w:hAnsi="Tahoma" w:cs="Tahoma"/>
          <w:i/>
          <w:color w:val="002060"/>
          <w:spacing w:val="-1"/>
          <w:lang w:val="ro-RO"/>
        </w:rPr>
        <w:t>n</w:t>
      </w:r>
      <w:r w:rsidRPr="00D9058C">
        <w:rPr>
          <w:rFonts w:ascii="Tahoma" w:eastAsia="Calibri" w:hAnsi="Tahoma" w:cs="Tahoma"/>
          <w:i/>
          <w:color w:val="002060"/>
          <w:lang w:val="ro-RO"/>
        </w:rPr>
        <w:t>c</w:t>
      </w:r>
      <w:r w:rsidRPr="00D9058C">
        <w:rPr>
          <w:rFonts w:ascii="Tahoma" w:eastAsia="Calibri" w:hAnsi="Tahoma" w:cs="Tahoma"/>
          <w:i/>
          <w:color w:val="002060"/>
          <w:spacing w:val="-1"/>
          <w:lang w:val="ro-RO"/>
        </w:rPr>
        <w:t>ip</w:t>
      </w:r>
      <w:r w:rsidRPr="00D9058C">
        <w:rPr>
          <w:rFonts w:ascii="Tahoma" w:eastAsia="Calibri" w:hAnsi="Tahoma" w:cs="Tahoma"/>
          <w:i/>
          <w:color w:val="002060"/>
          <w:lang w:val="ro-RO"/>
        </w:rPr>
        <w:t>i</w:t>
      </w:r>
      <w:r w:rsidRPr="00D9058C">
        <w:rPr>
          <w:rFonts w:ascii="Tahoma" w:eastAsia="Calibri" w:hAnsi="Tahoma" w:cs="Tahoma"/>
          <w:i/>
          <w:color w:val="002060"/>
          <w:spacing w:val="-1"/>
          <w:lang w:val="ro-RO"/>
        </w:rPr>
        <w:t>u</w:t>
      </w:r>
      <w:r w:rsidRPr="00D9058C">
        <w:rPr>
          <w:rFonts w:ascii="Tahoma" w:eastAsia="Calibri" w:hAnsi="Tahoma" w:cs="Tahoma"/>
          <w:i/>
          <w:color w:val="002060"/>
          <w:lang w:val="ro-RO"/>
        </w:rPr>
        <w:t>l</w:t>
      </w:r>
      <w:r w:rsidRPr="00D9058C">
        <w:rPr>
          <w:rFonts w:ascii="Tahoma" w:eastAsia="Calibri" w:hAnsi="Tahoma" w:cs="Tahoma"/>
          <w:i/>
          <w:color w:val="002060"/>
          <w:spacing w:val="-1"/>
          <w:lang w:val="ro-RO"/>
        </w:rPr>
        <w:t>u</w:t>
      </w:r>
      <w:r w:rsidRPr="00D9058C">
        <w:rPr>
          <w:rFonts w:ascii="Tahoma" w:eastAsia="Calibri" w:hAnsi="Tahoma" w:cs="Tahoma"/>
          <w:i/>
          <w:color w:val="002060"/>
          <w:lang w:val="ro-RO"/>
        </w:rPr>
        <w:t>i</w:t>
      </w:r>
      <w:r w:rsidRPr="00D9058C">
        <w:rPr>
          <w:rFonts w:ascii="Tahoma" w:eastAsia="Calibri" w:hAnsi="Tahoma" w:cs="Tahoma"/>
          <w:i/>
          <w:color w:val="002060"/>
          <w:spacing w:val="3"/>
          <w:lang w:val="ro-RO"/>
        </w:rPr>
        <w:t xml:space="preserve"> </w:t>
      </w:r>
      <w:r w:rsidRPr="00D9058C">
        <w:rPr>
          <w:rFonts w:ascii="Tahoma" w:eastAsia="Calibri" w:hAnsi="Tahoma" w:cs="Tahoma"/>
          <w:i/>
          <w:color w:val="002060"/>
          <w:spacing w:val="-1"/>
          <w:lang w:val="ro-RO"/>
        </w:rPr>
        <w:t>d</w:t>
      </w:r>
      <w:r w:rsidRPr="00D9058C">
        <w:rPr>
          <w:rFonts w:ascii="Tahoma" w:eastAsia="Calibri" w:hAnsi="Tahoma" w:cs="Tahoma"/>
          <w:i/>
          <w:color w:val="002060"/>
          <w:lang w:val="ro-RO"/>
        </w:rPr>
        <w:t>e</w:t>
      </w:r>
      <w:r w:rsidRPr="00D9058C">
        <w:rPr>
          <w:rFonts w:ascii="Tahoma" w:eastAsia="Calibri" w:hAnsi="Tahoma" w:cs="Tahoma"/>
          <w:i/>
          <w:color w:val="002060"/>
          <w:spacing w:val="3"/>
          <w:lang w:val="ro-RO"/>
        </w:rPr>
        <w:t xml:space="preserve"> </w:t>
      </w:r>
      <w:r w:rsidRPr="00D9058C">
        <w:rPr>
          <w:rFonts w:ascii="Tahoma" w:eastAsia="Calibri" w:hAnsi="Tahoma" w:cs="Tahoma"/>
          <w:i/>
          <w:color w:val="002060"/>
          <w:spacing w:val="1"/>
          <w:lang w:val="ro-RO"/>
        </w:rPr>
        <w:t>„</w:t>
      </w:r>
      <w:r w:rsidRPr="00D9058C">
        <w:rPr>
          <w:rFonts w:ascii="Tahoma" w:eastAsia="Calibri" w:hAnsi="Tahoma" w:cs="Tahoma"/>
          <w:i/>
          <w:color w:val="002060"/>
          <w:lang w:val="ro-RO"/>
        </w:rPr>
        <w:t>a</w:t>
      </w:r>
      <w:r w:rsidRPr="00D9058C">
        <w:rPr>
          <w:rFonts w:ascii="Tahoma" w:eastAsia="Calibri" w:hAnsi="Tahoma" w:cs="Tahoma"/>
          <w:i/>
          <w:color w:val="002060"/>
          <w:spacing w:val="2"/>
          <w:lang w:val="ro-RO"/>
        </w:rPr>
        <w:t xml:space="preserve"> </w:t>
      </w:r>
      <w:r w:rsidRPr="00D9058C">
        <w:rPr>
          <w:rFonts w:ascii="Tahoma" w:eastAsia="Calibri" w:hAnsi="Tahoma" w:cs="Tahoma"/>
          <w:i/>
          <w:color w:val="002060"/>
          <w:spacing w:val="-1"/>
          <w:lang w:val="ro-RO"/>
        </w:rPr>
        <w:t>n</w:t>
      </w:r>
      <w:r w:rsidRPr="00D9058C">
        <w:rPr>
          <w:rFonts w:ascii="Tahoma" w:eastAsia="Calibri" w:hAnsi="Tahoma" w:cs="Tahoma"/>
          <w:i/>
          <w:color w:val="002060"/>
          <w:lang w:val="ro-RO"/>
        </w:rPr>
        <w:t>u</w:t>
      </w:r>
      <w:r w:rsidRPr="00D9058C">
        <w:rPr>
          <w:rFonts w:ascii="Tahoma" w:eastAsia="Calibri" w:hAnsi="Tahoma" w:cs="Tahoma"/>
          <w:i/>
          <w:color w:val="002060"/>
          <w:spacing w:val="2"/>
          <w:lang w:val="ro-RO"/>
        </w:rPr>
        <w:t xml:space="preserve"> </w:t>
      </w:r>
      <w:r w:rsidRPr="00D9058C">
        <w:rPr>
          <w:rFonts w:ascii="Tahoma" w:eastAsia="Calibri" w:hAnsi="Tahoma" w:cs="Tahoma"/>
          <w:i/>
          <w:color w:val="002060"/>
          <w:spacing w:val="-3"/>
          <w:lang w:val="ro-RO"/>
        </w:rPr>
        <w:t>p</w:t>
      </w:r>
      <w:r w:rsidRPr="00D9058C">
        <w:rPr>
          <w:rFonts w:ascii="Tahoma" w:eastAsia="Calibri" w:hAnsi="Tahoma" w:cs="Tahoma"/>
          <w:i/>
          <w:color w:val="002060"/>
          <w:spacing w:val="1"/>
          <w:lang w:val="ro-RO"/>
        </w:rPr>
        <w:t>r</w:t>
      </w:r>
      <w:r w:rsidRPr="00D9058C">
        <w:rPr>
          <w:rFonts w:ascii="Tahoma" w:eastAsia="Calibri" w:hAnsi="Tahoma" w:cs="Tahoma"/>
          <w:i/>
          <w:color w:val="002060"/>
          <w:lang w:val="ro-RO"/>
        </w:rPr>
        <w:t>eju</w:t>
      </w:r>
      <w:r w:rsidRPr="00D9058C">
        <w:rPr>
          <w:rFonts w:ascii="Tahoma" w:eastAsia="Calibri" w:hAnsi="Tahoma" w:cs="Tahoma"/>
          <w:i/>
          <w:color w:val="002060"/>
          <w:spacing w:val="-4"/>
          <w:lang w:val="ro-RO"/>
        </w:rPr>
        <w:t>d</w:t>
      </w:r>
      <w:r w:rsidRPr="00D9058C">
        <w:rPr>
          <w:rFonts w:ascii="Tahoma" w:eastAsia="Calibri" w:hAnsi="Tahoma" w:cs="Tahoma"/>
          <w:i/>
          <w:color w:val="002060"/>
          <w:lang w:val="ro-RO"/>
        </w:rPr>
        <w:t>i</w:t>
      </w:r>
      <w:r w:rsidRPr="00D9058C">
        <w:rPr>
          <w:rFonts w:ascii="Tahoma" w:eastAsia="Calibri" w:hAnsi="Tahoma" w:cs="Tahoma"/>
          <w:i/>
          <w:color w:val="002060"/>
          <w:spacing w:val="-1"/>
          <w:lang w:val="ro-RO"/>
        </w:rPr>
        <w:t>c</w:t>
      </w:r>
      <w:r w:rsidRPr="00D9058C">
        <w:rPr>
          <w:rFonts w:ascii="Tahoma" w:eastAsia="Calibri" w:hAnsi="Tahoma" w:cs="Tahoma"/>
          <w:i/>
          <w:color w:val="002060"/>
          <w:lang w:val="ro-RO"/>
        </w:rPr>
        <w:t>ia</w:t>
      </w:r>
      <w:r w:rsidRPr="00D9058C">
        <w:rPr>
          <w:rFonts w:ascii="Tahoma" w:eastAsia="Calibri" w:hAnsi="Tahoma" w:cs="Tahoma"/>
          <w:i/>
          <w:color w:val="002060"/>
          <w:spacing w:val="2"/>
          <w:lang w:val="ro-RO"/>
        </w:rPr>
        <w:t xml:space="preserve"> </w:t>
      </w:r>
      <w:r w:rsidRPr="00D9058C">
        <w:rPr>
          <w:rFonts w:ascii="Tahoma" w:eastAsia="Calibri" w:hAnsi="Tahoma" w:cs="Tahoma"/>
          <w:i/>
          <w:color w:val="002060"/>
          <w:lang w:val="ro-RO"/>
        </w:rPr>
        <w:t>în</w:t>
      </w:r>
      <w:r w:rsidRPr="00D9058C">
        <w:rPr>
          <w:rFonts w:ascii="Tahoma" w:eastAsia="Calibri" w:hAnsi="Tahoma" w:cs="Tahoma"/>
          <w:i/>
          <w:color w:val="002060"/>
          <w:spacing w:val="2"/>
          <w:lang w:val="ro-RO"/>
        </w:rPr>
        <w:t xml:space="preserve"> </w:t>
      </w:r>
      <w:r w:rsidRPr="00D9058C">
        <w:rPr>
          <w:rFonts w:ascii="Tahoma" w:eastAsia="Calibri" w:hAnsi="Tahoma" w:cs="Tahoma"/>
          <w:i/>
          <w:color w:val="002060"/>
          <w:lang w:val="ro-RO"/>
        </w:rPr>
        <w:t>mod</w:t>
      </w:r>
      <w:r w:rsidRPr="00D9058C">
        <w:rPr>
          <w:rFonts w:ascii="Tahoma" w:eastAsia="Calibri" w:hAnsi="Tahoma" w:cs="Tahoma"/>
          <w:i/>
          <w:color w:val="002060"/>
          <w:spacing w:val="2"/>
          <w:lang w:val="ro-RO"/>
        </w:rPr>
        <w:t xml:space="preserve"> </w:t>
      </w:r>
      <w:r w:rsidRPr="00D9058C">
        <w:rPr>
          <w:rFonts w:ascii="Tahoma" w:eastAsia="Calibri" w:hAnsi="Tahoma" w:cs="Tahoma"/>
          <w:i/>
          <w:color w:val="002060"/>
          <w:lang w:val="ro-RO"/>
        </w:rPr>
        <w:t>s</w:t>
      </w:r>
      <w:r w:rsidRPr="00D9058C">
        <w:rPr>
          <w:rFonts w:ascii="Tahoma" w:eastAsia="Calibri" w:hAnsi="Tahoma" w:cs="Tahoma"/>
          <w:i/>
          <w:color w:val="002060"/>
          <w:spacing w:val="-2"/>
          <w:lang w:val="ro-RO"/>
        </w:rPr>
        <w:t>e</w:t>
      </w:r>
      <w:r w:rsidRPr="00D9058C">
        <w:rPr>
          <w:rFonts w:ascii="Tahoma" w:eastAsia="Calibri" w:hAnsi="Tahoma" w:cs="Tahoma"/>
          <w:i/>
          <w:color w:val="002060"/>
          <w:lang w:val="ro-RO"/>
        </w:rPr>
        <w:t>mni</w:t>
      </w:r>
      <w:r w:rsidRPr="00D9058C">
        <w:rPr>
          <w:rFonts w:ascii="Tahoma" w:eastAsia="Calibri" w:hAnsi="Tahoma" w:cs="Tahoma"/>
          <w:i/>
          <w:color w:val="002060"/>
          <w:spacing w:val="3"/>
          <w:lang w:val="ro-RO"/>
        </w:rPr>
        <w:t>f</w:t>
      </w:r>
      <w:r w:rsidRPr="00D9058C">
        <w:rPr>
          <w:rFonts w:ascii="Tahoma" w:eastAsia="Calibri" w:hAnsi="Tahoma" w:cs="Tahoma"/>
          <w:i/>
          <w:color w:val="002060"/>
          <w:lang w:val="ro-RO"/>
        </w:rPr>
        <w:t>i</w:t>
      </w:r>
      <w:r w:rsidRPr="00D9058C">
        <w:rPr>
          <w:rFonts w:ascii="Tahoma" w:eastAsia="Calibri" w:hAnsi="Tahoma" w:cs="Tahoma"/>
          <w:i/>
          <w:color w:val="002060"/>
          <w:spacing w:val="-1"/>
          <w:lang w:val="ro-RO"/>
        </w:rPr>
        <w:t>ca</w:t>
      </w:r>
      <w:r w:rsidRPr="00D9058C">
        <w:rPr>
          <w:rFonts w:ascii="Tahoma" w:eastAsia="Calibri" w:hAnsi="Tahoma" w:cs="Tahoma"/>
          <w:i/>
          <w:color w:val="002060"/>
          <w:lang w:val="ro-RO"/>
        </w:rPr>
        <w:t>tiv”</w:t>
      </w:r>
      <w:r w:rsidRPr="00D9058C">
        <w:rPr>
          <w:rFonts w:ascii="Tahoma" w:eastAsia="Calibri" w:hAnsi="Tahoma" w:cs="Tahoma"/>
          <w:i/>
          <w:color w:val="002060"/>
          <w:spacing w:val="4"/>
          <w:lang w:val="ro-RO"/>
        </w:rPr>
        <w:t xml:space="preserve"> </w:t>
      </w:r>
      <w:r w:rsidRPr="00D9058C">
        <w:rPr>
          <w:rFonts w:ascii="Tahoma" w:eastAsia="Calibri" w:hAnsi="Tahoma" w:cs="Tahoma"/>
          <w:i/>
          <w:color w:val="002060"/>
          <w:spacing w:val="-3"/>
          <w:lang w:val="ro-RO"/>
        </w:rPr>
        <w:t>î</w:t>
      </w:r>
      <w:r w:rsidRPr="00D9058C">
        <w:rPr>
          <w:rFonts w:ascii="Tahoma" w:eastAsia="Calibri" w:hAnsi="Tahoma" w:cs="Tahoma"/>
          <w:i/>
          <w:color w:val="002060"/>
          <w:lang w:val="ro-RO"/>
        </w:rPr>
        <w:t>n</w:t>
      </w:r>
      <w:r w:rsidRPr="00D9058C">
        <w:rPr>
          <w:rFonts w:ascii="Tahoma" w:eastAsia="Calibri" w:hAnsi="Tahoma" w:cs="Tahoma"/>
          <w:i/>
          <w:color w:val="002060"/>
          <w:spacing w:val="2"/>
          <w:lang w:val="ro-RO"/>
        </w:rPr>
        <w:t xml:space="preserve"> </w:t>
      </w:r>
      <w:r w:rsidRPr="00D9058C">
        <w:rPr>
          <w:rFonts w:ascii="Tahoma" w:eastAsia="Calibri" w:hAnsi="Tahoma" w:cs="Tahoma"/>
          <w:i/>
          <w:color w:val="002060"/>
          <w:lang w:val="ro-RO"/>
        </w:rPr>
        <w:t>te</w:t>
      </w:r>
      <w:r w:rsidRPr="00D9058C">
        <w:rPr>
          <w:rFonts w:ascii="Tahoma" w:eastAsia="Calibri" w:hAnsi="Tahoma" w:cs="Tahoma"/>
          <w:i/>
          <w:color w:val="002060"/>
          <w:spacing w:val="1"/>
          <w:lang w:val="ro-RO"/>
        </w:rPr>
        <w:t>m</w:t>
      </w:r>
      <w:r w:rsidRPr="00D9058C">
        <w:rPr>
          <w:rFonts w:ascii="Tahoma" w:eastAsia="Calibri" w:hAnsi="Tahoma" w:cs="Tahoma"/>
          <w:i/>
          <w:color w:val="002060"/>
          <w:lang w:val="ro-RO"/>
        </w:rPr>
        <w:t>ei</w:t>
      </w:r>
      <w:r w:rsidRPr="00D9058C">
        <w:rPr>
          <w:rFonts w:ascii="Tahoma" w:eastAsia="Calibri" w:hAnsi="Tahoma" w:cs="Tahoma"/>
          <w:i/>
          <w:color w:val="002060"/>
          <w:spacing w:val="-1"/>
          <w:lang w:val="ro-RO"/>
        </w:rPr>
        <w:t>u</w:t>
      </w:r>
      <w:r w:rsidRPr="00D9058C">
        <w:rPr>
          <w:rFonts w:ascii="Tahoma" w:eastAsia="Calibri" w:hAnsi="Tahoma" w:cs="Tahoma"/>
          <w:i/>
          <w:color w:val="002060"/>
          <w:lang w:val="ro-RO"/>
        </w:rPr>
        <w:t>l Reg</w:t>
      </w:r>
      <w:r w:rsidRPr="00D9058C">
        <w:rPr>
          <w:rFonts w:ascii="Tahoma" w:eastAsia="Calibri" w:hAnsi="Tahoma" w:cs="Tahoma"/>
          <w:i/>
          <w:color w:val="002060"/>
          <w:spacing w:val="-1"/>
          <w:lang w:val="ro-RO"/>
        </w:rPr>
        <w:t>u</w:t>
      </w:r>
      <w:r w:rsidRPr="00D9058C">
        <w:rPr>
          <w:rFonts w:ascii="Tahoma" w:eastAsia="Calibri" w:hAnsi="Tahoma" w:cs="Tahoma"/>
          <w:i/>
          <w:color w:val="002060"/>
          <w:lang w:val="ro-RO"/>
        </w:rPr>
        <w:t>l</w:t>
      </w:r>
      <w:r w:rsidRPr="00D9058C">
        <w:rPr>
          <w:rFonts w:ascii="Tahoma" w:eastAsia="Calibri" w:hAnsi="Tahoma" w:cs="Tahoma"/>
          <w:i/>
          <w:color w:val="002060"/>
          <w:spacing w:val="-1"/>
          <w:lang w:val="ro-RO"/>
        </w:rPr>
        <w:t>a</w:t>
      </w:r>
      <w:r w:rsidRPr="00D9058C">
        <w:rPr>
          <w:rFonts w:ascii="Tahoma" w:eastAsia="Calibri" w:hAnsi="Tahoma" w:cs="Tahoma"/>
          <w:i/>
          <w:color w:val="002060"/>
          <w:lang w:val="ro-RO"/>
        </w:rPr>
        <w:t>mentu</w:t>
      </w:r>
      <w:r w:rsidRPr="00D9058C">
        <w:rPr>
          <w:rFonts w:ascii="Tahoma" w:eastAsia="Calibri" w:hAnsi="Tahoma" w:cs="Tahoma"/>
          <w:i/>
          <w:color w:val="002060"/>
          <w:spacing w:val="-1"/>
          <w:lang w:val="ro-RO"/>
        </w:rPr>
        <w:t>lu</w:t>
      </w:r>
      <w:r w:rsidRPr="00D9058C">
        <w:rPr>
          <w:rFonts w:ascii="Tahoma" w:eastAsia="Calibri" w:hAnsi="Tahoma" w:cs="Tahoma"/>
          <w:i/>
          <w:color w:val="002060"/>
          <w:lang w:val="ro-RO"/>
        </w:rPr>
        <w:t xml:space="preserve">i </w:t>
      </w:r>
      <w:r w:rsidRPr="00D9058C">
        <w:rPr>
          <w:rFonts w:ascii="Tahoma" w:eastAsia="Calibri" w:hAnsi="Tahoma" w:cs="Tahoma"/>
          <w:i/>
          <w:color w:val="002060"/>
          <w:spacing w:val="-1"/>
          <w:lang w:val="ro-RO"/>
        </w:rPr>
        <w:t>p</w:t>
      </w:r>
      <w:r w:rsidRPr="00D9058C">
        <w:rPr>
          <w:rFonts w:ascii="Tahoma" w:eastAsia="Calibri" w:hAnsi="Tahoma" w:cs="Tahoma"/>
          <w:i/>
          <w:color w:val="002060"/>
          <w:spacing w:val="1"/>
          <w:lang w:val="ro-RO"/>
        </w:rPr>
        <w:t>r</w:t>
      </w:r>
      <w:r w:rsidRPr="00D9058C">
        <w:rPr>
          <w:rFonts w:ascii="Tahoma" w:eastAsia="Calibri" w:hAnsi="Tahoma" w:cs="Tahoma"/>
          <w:i/>
          <w:color w:val="002060"/>
          <w:lang w:val="ro-RO"/>
        </w:rPr>
        <w:t>iv</w:t>
      </w:r>
      <w:r w:rsidRPr="00D9058C">
        <w:rPr>
          <w:rFonts w:ascii="Tahoma" w:eastAsia="Calibri" w:hAnsi="Tahoma" w:cs="Tahoma"/>
          <w:i/>
          <w:color w:val="002060"/>
          <w:spacing w:val="-1"/>
          <w:lang w:val="ro-RO"/>
        </w:rPr>
        <w:t>in</w:t>
      </w:r>
      <w:r w:rsidRPr="00D9058C">
        <w:rPr>
          <w:rFonts w:ascii="Tahoma" w:eastAsia="Calibri" w:hAnsi="Tahoma" w:cs="Tahoma"/>
          <w:i/>
          <w:color w:val="002060"/>
          <w:lang w:val="ro-RO"/>
        </w:rPr>
        <w:t>d</w:t>
      </w:r>
      <w:r w:rsidRPr="00D9058C">
        <w:rPr>
          <w:rFonts w:ascii="Tahoma" w:eastAsia="Calibri" w:hAnsi="Tahoma" w:cs="Tahoma"/>
          <w:i/>
          <w:color w:val="002060"/>
          <w:spacing w:val="2"/>
          <w:lang w:val="ro-RO"/>
        </w:rPr>
        <w:t xml:space="preserve"> </w:t>
      </w:r>
      <w:r w:rsidRPr="00D9058C">
        <w:rPr>
          <w:rFonts w:ascii="Tahoma" w:eastAsia="Calibri" w:hAnsi="Tahoma" w:cs="Tahoma"/>
          <w:i/>
          <w:color w:val="002060"/>
          <w:spacing w:val="1"/>
          <w:lang w:val="ro-RO"/>
        </w:rPr>
        <w:t>M</w:t>
      </w:r>
      <w:r w:rsidRPr="00D9058C">
        <w:rPr>
          <w:rFonts w:ascii="Tahoma" w:eastAsia="Calibri" w:hAnsi="Tahoma" w:cs="Tahoma"/>
          <w:i/>
          <w:color w:val="002060"/>
          <w:lang w:val="ro-RO"/>
        </w:rPr>
        <w:t>ec</w:t>
      </w:r>
      <w:r w:rsidRPr="00D9058C">
        <w:rPr>
          <w:rFonts w:ascii="Tahoma" w:eastAsia="Calibri" w:hAnsi="Tahoma" w:cs="Tahoma"/>
          <w:i/>
          <w:color w:val="002060"/>
          <w:spacing w:val="-1"/>
          <w:lang w:val="ro-RO"/>
        </w:rPr>
        <w:t>an</w:t>
      </w:r>
      <w:r w:rsidRPr="00D9058C">
        <w:rPr>
          <w:rFonts w:ascii="Tahoma" w:eastAsia="Calibri" w:hAnsi="Tahoma" w:cs="Tahoma"/>
          <w:i/>
          <w:color w:val="002060"/>
          <w:lang w:val="ro-RO"/>
        </w:rPr>
        <w:t>i</w:t>
      </w:r>
      <w:r w:rsidRPr="00D9058C">
        <w:rPr>
          <w:rFonts w:ascii="Tahoma" w:eastAsia="Calibri" w:hAnsi="Tahoma" w:cs="Tahoma"/>
          <w:i/>
          <w:color w:val="002060"/>
          <w:spacing w:val="-2"/>
          <w:lang w:val="ro-RO"/>
        </w:rPr>
        <w:t>s</w:t>
      </w:r>
      <w:r w:rsidRPr="00D9058C">
        <w:rPr>
          <w:rFonts w:ascii="Tahoma" w:eastAsia="Calibri" w:hAnsi="Tahoma" w:cs="Tahoma"/>
          <w:i/>
          <w:color w:val="002060"/>
          <w:lang w:val="ro-RO"/>
        </w:rPr>
        <w:t>mul</w:t>
      </w:r>
      <w:r w:rsidRPr="00D9058C">
        <w:rPr>
          <w:rFonts w:ascii="Tahoma" w:eastAsia="Calibri" w:hAnsi="Tahoma" w:cs="Tahoma"/>
          <w:i/>
          <w:color w:val="002060"/>
          <w:spacing w:val="2"/>
          <w:lang w:val="ro-RO"/>
        </w:rPr>
        <w:t xml:space="preserve"> </w:t>
      </w:r>
      <w:r w:rsidRPr="00D9058C">
        <w:rPr>
          <w:rFonts w:ascii="Tahoma" w:eastAsia="Calibri" w:hAnsi="Tahoma" w:cs="Tahoma"/>
          <w:i/>
          <w:color w:val="002060"/>
          <w:spacing w:val="-1"/>
          <w:lang w:val="ro-RO"/>
        </w:rPr>
        <w:t>d</w:t>
      </w:r>
      <w:r w:rsidRPr="00D9058C">
        <w:rPr>
          <w:rFonts w:ascii="Tahoma" w:eastAsia="Calibri" w:hAnsi="Tahoma" w:cs="Tahoma"/>
          <w:i/>
          <w:color w:val="002060"/>
          <w:lang w:val="ro-RO"/>
        </w:rPr>
        <w:t xml:space="preserve">e </w:t>
      </w:r>
      <w:r w:rsidRPr="00D9058C">
        <w:rPr>
          <w:rFonts w:ascii="Tahoma" w:eastAsia="Calibri" w:hAnsi="Tahoma" w:cs="Tahoma"/>
          <w:i/>
          <w:color w:val="002060"/>
          <w:spacing w:val="1"/>
          <w:lang w:val="ro-RO"/>
        </w:rPr>
        <w:t>r</w:t>
      </w:r>
      <w:r w:rsidRPr="00D9058C">
        <w:rPr>
          <w:rFonts w:ascii="Tahoma" w:eastAsia="Calibri" w:hAnsi="Tahoma" w:cs="Tahoma"/>
          <w:i/>
          <w:color w:val="002060"/>
          <w:lang w:val="ro-RO"/>
        </w:rPr>
        <w:t>e</w:t>
      </w:r>
      <w:r w:rsidRPr="00D9058C">
        <w:rPr>
          <w:rFonts w:ascii="Tahoma" w:eastAsia="Calibri" w:hAnsi="Tahoma" w:cs="Tahoma"/>
          <w:i/>
          <w:color w:val="002060"/>
          <w:spacing w:val="-3"/>
          <w:lang w:val="ro-RO"/>
        </w:rPr>
        <w:t>d</w:t>
      </w:r>
      <w:r w:rsidRPr="00D9058C">
        <w:rPr>
          <w:rFonts w:ascii="Tahoma" w:eastAsia="Calibri" w:hAnsi="Tahoma" w:cs="Tahoma"/>
          <w:i/>
          <w:color w:val="002060"/>
          <w:spacing w:val="1"/>
          <w:lang w:val="ro-RO"/>
        </w:rPr>
        <w:t>r</w:t>
      </w:r>
      <w:r w:rsidRPr="00D9058C">
        <w:rPr>
          <w:rFonts w:ascii="Tahoma" w:eastAsia="Calibri" w:hAnsi="Tahoma" w:cs="Tahoma"/>
          <w:i/>
          <w:color w:val="002060"/>
          <w:lang w:val="ro-RO"/>
        </w:rPr>
        <w:t>es</w:t>
      </w:r>
      <w:r w:rsidRPr="00D9058C">
        <w:rPr>
          <w:rFonts w:ascii="Tahoma" w:eastAsia="Calibri" w:hAnsi="Tahoma" w:cs="Tahoma"/>
          <w:i/>
          <w:color w:val="002060"/>
          <w:spacing w:val="-2"/>
          <w:lang w:val="ro-RO"/>
        </w:rPr>
        <w:t>a</w:t>
      </w:r>
      <w:r w:rsidRPr="00D9058C">
        <w:rPr>
          <w:rFonts w:ascii="Tahoma" w:eastAsia="Calibri" w:hAnsi="Tahoma" w:cs="Tahoma"/>
          <w:i/>
          <w:color w:val="002060"/>
          <w:spacing w:val="1"/>
          <w:lang w:val="ro-RO"/>
        </w:rPr>
        <w:t>r</w:t>
      </w:r>
      <w:r w:rsidRPr="00D9058C">
        <w:rPr>
          <w:rFonts w:ascii="Tahoma" w:eastAsia="Calibri" w:hAnsi="Tahoma" w:cs="Tahoma"/>
          <w:i/>
          <w:color w:val="002060"/>
          <w:lang w:val="ro-RO"/>
        </w:rPr>
        <w:t>e</w:t>
      </w:r>
      <w:r w:rsidRPr="00D9058C">
        <w:rPr>
          <w:rFonts w:ascii="Tahoma" w:eastAsia="Calibri" w:hAnsi="Tahoma" w:cs="Tahoma"/>
          <w:i/>
          <w:color w:val="002060"/>
          <w:spacing w:val="3"/>
          <w:lang w:val="ro-RO"/>
        </w:rPr>
        <w:t xml:space="preserve"> </w:t>
      </w:r>
      <w:r w:rsidRPr="00D9058C">
        <w:rPr>
          <w:rFonts w:ascii="Tahoma" w:eastAsia="Calibri" w:hAnsi="Tahoma" w:cs="Tahoma"/>
          <w:i/>
          <w:color w:val="002060"/>
          <w:lang w:val="ro-RO"/>
        </w:rPr>
        <w:t xml:space="preserve">și </w:t>
      </w:r>
      <w:r w:rsidRPr="00D9058C">
        <w:rPr>
          <w:rFonts w:ascii="Tahoma" w:eastAsia="Calibri" w:hAnsi="Tahoma" w:cs="Tahoma"/>
          <w:i/>
          <w:color w:val="002060"/>
          <w:spacing w:val="1"/>
          <w:lang w:val="ro-RO"/>
        </w:rPr>
        <w:t>r</w:t>
      </w:r>
      <w:r w:rsidRPr="00D9058C">
        <w:rPr>
          <w:rFonts w:ascii="Tahoma" w:eastAsia="Calibri" w:hAnsi="Tahoma" w:cs="Tahoma"/>
          <w:i/>
          <w:color w:val="002060"/>
          <w:lang w:val="ro-RO"/>
        </w:rPr>
        <w:t>e</w:t>
      </w:r>
      <w:r w:rsidRPr="00D9058C">
        <w:rPr>
          <w:rFonts w:ascii="Tahoma" w:eastAsia="Calibri" w:hAnsi="Tahoma" w:cs="Tahoma"/>
          <w:i/>
          <w:color w:val="002060"/>
          <w:spacing w:val="-1"/>
          <w:lang w:val="ro-RO"/>
        </w:rPr>
        <w:t>z</w:t>
      </w:r>
      <w:r w:rsidRPr="00D9058C">
        <w:rPr>
          <w:rFonts w:ascii="Tahoma" w:eastAsia="Calibri" w:hAnsi="Tahoma" w:cs="Tahoma"/>
          <w:i/>
          <w:color w:val="002060"/>
          <w:lang w:val="ro-RO"/>
        </w:rPr>
        <w:t>i</w:t>
      </w:r>
      <w:r w:rsidRPr="00D9058C">
        <w:rPr>
          <w:rFonts w:ascii="Tahoma" w:eastAsia="Calibri" w:hAnsi="Tahoma" w:cs="Tahoma"/>
          <w:i/>
          <w:color w:val="002060"/>
          <w:spacing w:val="-1"/>
          <w:lang w:val="ro-RO"/>
        </w:rPr>
        <w:t>l</w:t>
      </w:r>
      <w:r w:rsidRPr="00D9058C">
        <w:rPr>
          <w:rFonts w:ascii="Tahoma" w:eastAsia="Calibri" w:hAnsi="Tahoma" w:cs="Tahoma"/>
          <w:i/>
          <w:color w:val="002060"/>
          <w:lang w:val="ro-RO"/>
        </w:rPr>
        <w:t>ie</w:t>
      </w:r>
      <w:r w:rsidRPr="00D9058C">
        <w:rPr>
          <w:rFonts w:ascii="Tahoma" w:eastAsia="Calibri" w:hAnsi="Tahoma" w:cs="Tahoma"/>
          <w:i/>
          <w:color w:val="002060"/>
          <w:spacing w:val="-1"/>
          <w:lang w:val="ro-RO"/>
        </w:rPr>
        <w:t>n</w:t>
      </w:r>
      <w:r w:rsidRPr="00D9058C">
        <w:rPr>
          <w:rFonts w:ascii="Tahoma" w:eastAsia="Calibri" w:hAnsi="Tahoma" w:cs="Tahoma"/>
          <w:i/>
          <w:color w:val="002060"/>
          <w:lang w:val="ro-RO"/>
        </w:rPr>
        <w:t>ță (</w:t>
      </w:r>
      <w:r w:rsidRPr="00D9058C">
        <w:rPr>
          <w:rFonts w:ascii="Tahoma" w:eastAsia="Calibri" w:hAnsi="Tahoma" w:cs="Tahoma"/>
          <w:i/>
          <w:color w:val="002060"/>
          <w:spacing w:val="-1"/>
          <w:lang w:val="ro-RO"/>
        </w:rPr>
        <w:t>2</w:t>
      </w:r>
      <w:r w:rsidRPr="00D9058C">
        <w:rPr>
          <w:rFonts w:ascii="Tahoma" w:eastAsia="Calibri" w:hAnsi="Tahoma" w:cs="Tahoma"/>
          <w:i/>
          <w:color w:val="002060"/>
          <w:spacing w:val="1"/>
          <w:lang w:val="ro-RO"/>
        </w:rPr>
        <w:t>0</w:t>
      </w:r>
      <w:r w:rsidRPr="00D9058C">
        <w:rPr>
          <w:rFonts w:ascii="Tahoma" w:eastAsia="Calibri" w:hAnsi="Tahoma" w:cs="Tahoma"/>
          <w:i/>
          <w:color w:val="002060"/>
          <w:spacing w:val="-2"/>
          <w:lang w:val="ro-RO"/>
        </w:rPr>
        <w:t>2</w:t>
      </w:r>
      <w:r w:rsidRPr="00D9058C">
        <w:rPr>
          <w:rFonts w:ascii="Tahoma" w:eastAsia="Calibri" w:hAnsi="Tahoma" w:cs="Tahoma"/>
          <w:i/>
          <w:color w:val="002060"/>
          <w:spacing w:val="1"/>
          <w:lang w:val="ro-RO"/>
        </w:rPr>
        <w:t>1</w:t>
      </w:r>
      <w:r w:rsidRPr="00D9058C">
        <w:rPr>
          <w:rFonts w:ascii="Tahoma" w:eastAsia="Calibri" w:hAnsi="Tahoma" w:cs="Tahoma"/>
          <w:i/>
          <w:color w:val="002060"/>
          <w:lang w:val="ro-RO"/>
        </w:rPr>
        <w:t xml:space="preserve">/C </w:t>
      </w:r>
      <w:r w:rsidRPr="00D9058C">
        <w:rPr>
          <w:rFonts w:ascii="Tahoma" w:eastAsia="Calibri" w:hAnsi="Tahoma" w:cs="Tahoma"/>
          <w:i/>
          <w:color w:val="002060"/>
          <w:spacing w:val="1"/>
          <w:lang w:val="ro-RO"/>
        </w:rPr>
        <w:t>5</w:t>
      </w:r>
      <w:r w:rsidRPr="00D9058C">
        <w:rPr>
          <w:rFonts w:ascii="Tahoma" w:eastAsia="Calibri" w:hAnsi="Tahoma" w:cs="Tahoma"/>
          <w:i/>
          <w:color w:val="002060"/>
          <w:spacing w:val="-2"/>
          <w:lang w:val="ro-RO"/>
        </w:rPr>
        <w:t>8</w:t>
      </w:r>
      <w:r w:rsidRPr="00D9058C">
        <w:rPr>
          <w:rFonts w:ascii="Tahoma" w:eastAsia="Calibri" w:hAnsi="Tahoma" w:cs="Tahoma"/>
          <w:i/>
          <w:color w:val="002060"/>
          <w:lang w:val="ro-RO"/>
        </w:rPr>
        <w:t>/</w:t>
      </w:r>
      <w:r w:rsidRPr="00D9058C">
        <w:rPr>
          <w:rFonts w:ascii="Tahoma" w:eastAsia="Calibri" w:hAnsi="Tahoma" w:cs="Tahoma"/>
          <w:i/>
          <w:color w:val="002060"/>
          <w:spacing w:val="-2"/>
          <w:lang w:val="ro-RO"/>
        </w:rPr>
        <w:t>0</w:t>
      </w:r>
      <w:r w:rsidRPr="00D9058C">
        <w:rPr>
          <w:rFonts w:ascii="Tahoma" w:eastAsia="Calibri" w:hAnsi="Tahoma" w:cs="Tahoma"/>
          <w:i/>
          <w:color w:val="002060"/>
          <w:spacing w:val="1"/>
          <w:lang w:val="ro-RO"/>
        </w:rPr>
        <w:t>1</w:t>
      </w:r>
      <w:r w:rsidRPr="00D9058C">
        <w:rPr>
          <w:rFonts w:ascii="Tahoma" w:eastAsia="Calibri" w:hAnsi="Tahoma" w:cs="Tahoma"/>
          <w:i/>
          <w:color w:val="002060"/>
          <w:lang w:val="ro-RO"/>
        </w:rPr>
        <w:t>)</w:t>
      </w:r>
      <w:r w:rsidRPr="00D9058C">
        <w:rPr>
          <w:rFonts w:ascii="Tahoma" w:eastAsia="Calibri" w:hAnsi="Tahoma" w:cs="Tahoma"/>
          <w:i/>
          <w:color w:val="002060"/>
          <w:spacing w:val="8"/>
          <w:lang w:val="ro-RO"/>
        </w:rPr>
        <w:t xml:space="preserve"> </w:t>
      </w:r>
      <w:r w:rsidRPr="00D9058C">
        <w:rPr>
          <w:rFonts w:ascii="Tahoma" w:eastAsia="Calibri" w:hAnsi="Tahoma" w:cs="Tahoma"/>
          <w:color w:val="002060"/>
          <w:lang w:val="ro-RO"/>
        </w:rPr>
        <w:t xml:space="preserve">și </w:t>
      </w:r>
      <w:r w:rsidRPr="00D9058C">
        <w:rPr>
          <w:rFonts w:ascii="Tahoma" w:eastAsia="Calibri" w:hAnsi="Tahoma" w:cs="Tahoma"/>
          <w:i/>
          <w:color w:val="002060"/>
          <w:lang w:val="ro-RO"/>
        </w:rPr>
        <w:t>cu</w:t>
      </w:r>
      <w:r w:rsidRPr="00D9058C">
        <w:rPr>
          <w:rFonts w:ascii="Tahoma" w:eastAsia="Calibri" w:hAnsi="Tahoma" w:cs="Tahoma"/>
          <w:i/>
          <w:color w:val="002060"/>
          <w:spacing w:val="1"/>
          <w:lang w:val="ro-RO"/>
        </w:rPr>
        <w:t xml:space="preserve"> </w:t>
      </w:r>
      <w:r w:rsidRPr="00D9058C">
        <w:rPr>
          <w:rFonts w:ascii="Tahoma" w:eastAsia="Calibri" w:hAnsi="Tahoma" w:cs="Tahoma"/>
          <w:i/>
          <w:color w:val="002060"/>
          <w:lang w:val="ro-RO"/>
        </w:rPr>
        <w:t>Reg</w:t>
      </w:r>
      <w:r w:rsidRPr="00D9058C">
        <w:rPr>
          <w:rFonts w:ascii="Tahoma" w:eastAsia="Calibri" w:hAnsi="Tahoma" w:cs="Tahoma"/>
          <w:i/>
          <w:color w:val="002060"/>
          <w:spacing w:val="-1"/>
          <w:lang w:val="ro-RO"/>
        </w:rPr>
        <w:t>u</w:t>
      </w:r>
      <w:r w:rsidRPr="00D9058C">
        <w:rPr>
          <w:rFonts w:ascii="Tahoma" w:eastAsia="Calibri" w:hAnsi="Tahoma" w:cs="Tahoma"/>
          <w:i/>
          <w:color w:val="002060"/>
          <w:lang w:val="ro-RO"/>
        </w:rPr>
        <w:t>l</w:t>
      </w:r>
      <w:r w:rsidRPr="00D9058C">
        <w:rPr>
          <w:rFonts w:ascii="Tahoma" w:eastAsia="Calibri" w:hAnsi="Tahoma" w:cs="Tahoma"/>
          <w:i/>
          <w:color w:val="002060"/>
          <w:spacing w:val="-1"/>
          <w:lang w:val="ro-RO"/>
        </w:rPr>
        <w:t>a</w:t>
      </w:r>
      <w:r w:rsidRPr="00D9058C">
        <w:rPr>
          <w:rFonts w:ascii="Tahoma" w:eastAsia="Calibri" w:hAnsi="Tahoma" w:cs="Tahoma"/>
          <w:i/>
          <w:color w:val="002060"/>
          <w:lang w:val="ro-RO"/>
        </w:rPr>
        <w:t xml:space="preserve">mentul </w:t>
      </w:r>
      <w:r w:rsidRPr="00D9058C">
        <w:rPr>
          <w:rFonts w:ascii="Tahoma" w:eastAsia="Calibri" w:hAnsi="Tahoma" w:cs="Tahoma"/>
          <w:i/>
          <w:color w:val="002060"/>
          <w:spacing w:val="-1"/>
          <w:lang w:val="ro-RO"/>
        </w:rPr>
        <w:t>d</w:t>
      </w:r>
      <w:r w:rsidRPr="00D9058C">
        <w:rPr>
          <w:rFonts w:ascii="Tahoma" w:eastAsia="Calibri" w:hAnsi="Tahoma" w:cs="Tahoma"/>
          <w:i/>
          <w:color w:val="002060"/>
          <w:lang w:val="ro-RO"/>
        </w:rPr>
        <w:t>ele</w:t>
      </w:r>
      <w:r w:rsidRPr="00D9058C">
        <w:rPr>
          <w:rFonts w:ascii="Tahoma" w:eastAsia="Calibri" w:hAnsi="Tahoma" w:cs="Tahoma"/>
          <w:i/>
          <w:color w:val="002060"/>
          <w:spacing w:val="-1"/>
          <w:lang w:val="ro-RO"/>
        </w:rPr>
        <w:t>ga</w:t>
      </w:r>
      <w:r w:rsidRPr="00D9058C">
        <w:rPr>
          <w:rFonts w:ascii="Tahoma" w:eastAsia="Calibri" w:hAnsi="Tahoma" w:cs="Tahoma"/>
          <w:i/>
          <w:color w:val="002060"/>
          <w:lang w:val="ro-RO"/>
        </w:rPr>
        <w:t>t</w:t>
      </w:r>
      <w:r w:rsidRPr="00D9058C">
        <w:rPr>
          <w:rFonts w:ascii="Tahoma" w:eastAsia="Calibri" w:hAnsi="Tahoma" w:cs="Tahoma"/>
          <w:i/>
          <w:color w:val="002060"/>
          <w:spacing w:val="3"/>
          <w:lang w:val="ro-RO"/>
        </w:rPr>
        <w:t xml:space="preserve"> </w:t>
      </w:r>
      <w:r w:rsidRPr="00D9058C">
        <w:rPr>
          <w:rFonts w:ascii="Tahoma" w:eastAsia="Calibri" w:hAnsi="Tahoma" w:cs="Tahoma"/>
          <w:i/>
          <w:color w:val="002060"/>
          <w:lang w:val="ro-RO"/>
        </w:rPr>
        <w:t>(U</w:t>
      </w:r>
      <w:r w:rsidRPr="00D9058C">
        <w:rPr>
          <w:rFonts w:ascii="Tahoma" w:eastAsia="Calibri" w:hAnsi="Tahoma" w:cs="Tahoma"/>
          <w:i/>
          <w:color w:val="002060"/>
          <w:spacing w:val="-2"/>
          <w:lang w:val="ro-RO"/>
        </w:rPr>
        <w:t>E</w:t>
      </w:r>
      <w:r w:rsidRPr="00D9058C">
        <w:rPr>
          <w:rFonts w:ascii="Tahoma" w:eastAsia="Calibri" w:hAnsi="Tahoma" w:cs="Tahoma"/>
          <w:i/>
          <w:color w:val="002060"/>
          <w:lang w:val="ro-RO"/>
        </w:rPr>
        <w:t>)</w:t>
      </w:r>
      <w:r w:rsidRPr="00D9058C">
        <w:rPr>
          <w:rFonts w:ascii="Tahoma" w:eastAsia="Calibri" w:hAnsi="Tahoma" w:cs="Tahoma"/>
          <w:i/>
          <w:color w:val="002060"/>
          <w:spacing w:val="3"/>
          <w:lang w:val="ro-RO"/>
        </w:rPr>
        <w:t xml:space="preserve"> </w:t>
      </w:r>
      <w:r w:rsidRPr="00D9058C">
        <w:rPr>
          <w:rFonts w:ascii="Tahoma" w:eastAsia="Calibri" w:hAnsi="Tahoma" w:cs="Tahoma"/>
          <w:i/>
          <w:color w:val="002060"/>
          <w:spacing w:val="-1"/>
          <w:lang w:val="ro-RO"/>
        </w:rPr>
        <w:t>a</w:t>
      </w:r>
      <w:r w:rsidRPr="00D9058C">
        <w:rPr>
          <w:rFonts w:ascii="Tahoma" w:eastAsia="Calibri" w:hAnsi="Tahoma" w:cs="Tahoma"/>
          <w:i/>
          <w:color w:val="002060"/>
          <w:lang w:val="ro-RO"/>
        </w:rPr>
        <w:t>l</w:t>
      </w:r>
      <w:r w:rsidRPr="00D9058C">
        <w:rPr>
          <w:rFonts w:ascii="Tahoma" w:eastAsia="Calibri" w:hAnsi="Tahoma" w:cs="Tahoma"/>
          <w:i/>
          <w:color w:val="002060"/>
          <w:spacing w:val="2"/>
          <w:lang w:val="ro-RO"/>
        </w:rPr>
        <w:t xml:space="preserve"> </w:t>
      </w:r>
      <w:r w:rsidRPr="00D9058C">
        <w:rPr>
          <w:rFonts w:ascii="Tahoma" w:eastAsia="Calibri" w:hAnsi="Tahoma" w:cs="Tahoma"/>
          <w:i/>
          <w:color w:val="002060"/>
          <w:lang w:val="ro-RO"/>
        </w:rPr>
        <w:t>Com</w:t>
      </w:r>
      <w:r w:rsidRPr="00D9058C">
        <w:rPr>
          <w:rFonts w:ascii="Tahoma" w:eastAsia="Calibri" w:hAnsi="Tahoma" w:cs="Tahoma"/>
          <w:i/>
          <w:color w:val="002060"/>
          <w:spacing w:val="-3"/>
          <w:lang w:val="ro-RO"/>
        </w:rPr>
        <w:t>i</w:t>
      </w:r>
      <w:r w:rsidRPr="00D9058C">
        <w:rPr>
          <w:rFonts w:ascii="Tahoma" w:eastAsia="Calibri" w:hAnsi="Tahoma" w:cs="Tahoma"/>
          <w:i/>
          <w:color w:val="002060"/>
          <w:lang w:val="ro-RO"/>
        </w:rPr>
        <w:t>siei</w:t>
      </w:r>
      <w:r w:rsidRPr="00D9058C">
        <w:rPr>
          <w:rFonts w:ascii="Tahoma" w:eastAsia="Calibri" w:hAnsi="Tahoma" w:cs="Tahoma"/>
          <w:i/>
          <w:color w:val="002060"/>
          <w:spacing w:val="3"/>
          <w:lang w:val="ro-RO"/>
        </w:rPr>
        <w:t xml:space="preserve"> </w:t>
      </w:r>
      <w:r w:rsidRPr="00D9058C">
        <w:rPr>
          <w:rFonts w:ascii="Tahoma" w:eastAsia="Calibri" w:hAnsi="Tahoma" w:cs="Tahoma"/>
          <w:i/>
          <w:color w:val="002060"/>
          <w:lang w:val="ro-RO"/>
        </w:rPr>
        <w:t>[C (</w:t>
      </w:r>
      <w:r w:rsidRPr="00D9058C">
        <w:rPr>
          <w:rFonts w:ascii="Tahoma" w:eastAsia="Calibri" w:hAnsi="Tahoma" w:cs="Tahoma"/>
          <w:i/>
          <w:color w:val="002060"/>
          <w:spacing w:val="1"/>
          <w:lang w:val="ro-RO"/>
        </w:rPr>
        <w:t>2</w:t>
      </w:r>
      <w:r w:rsidRPr="00D9058C">
        <w:rPr>
          <w:rFonts w:ascii="Tahoma" w:eastAsia="Calibri" w:hAnsi="Tahoma" w:cs="Tahoma"/>
          <w:i/>
          <w:color w:val="002060"/>
          <w:spacing w:val="-2"/>
          <w:lang w:val="ro-RO"/>
        </w:rPr>
        <w:t>0</w:t>
      </w:r>
      <w:r w:rsidRPr="00D9058C">
        <w:rPr>
          <w:rFonts w:ascii="Tahoma" w:eastAsia="Calibri" w:hAnsi="Tahoma" w:cs="Tahoma"/>
          <w:i/>
          <w:color w:val="002060"/>
          <w:spacing w:val="1"/>
          <w:lang w:val="ro-RO"/>
        </w:rPr>
        <w:t>2</w:t>
      </w:r>
      <w:r w:rsidRPr="00D9058C">
        <w:rPr>
          <w:rFonts w:ascii="Tahoma" w:eastAsia="Calibri" w:hAnsi="Tahoma" w:cs="Tahoma"/>
          <w:i/>
          <w:color w:val="002060"/>
          <w:spacing w:val="-2"/>
          <w:lang w:val="ro-RO"/>
        </w:rPr>
        <w:t>1</w:t>
      </w:r>
      <w:r w:rsidRPr="00D9058C">
        <w:rPr>
          <w:rFonts w:ascii="Tahoma" w:eastAsia="Calibri" w:hAnsi="Tahoma" w:cs="Tahoma"/>
          <w:i/>
          <w:color w:val="002060"/>
          <w:lang w:val="ro-RO"/>
        </w:rPr>
        <w:t>)</w:t>
      </w:r>
      <w:r w:rsidRPr="00D9058C">
        <w:rPr>
          <w:rFonts w:ascii="Tahoma" w:eastAsia="Calibri" w:hAnsi="Tahoma" w:cs="Tahoma"/>
          <w:i/>
          <w:color w:val="002060"/>
          <w:spacing w:val="1"/>
          <w:lang w:val="ro-RO"/>
        </w:rPr>
        <w:t xml:space="preserve"> </w:t>
      </w:r>
      <w:r w:rsidRPr="00D9058C">
        <w:rPr>
          <w:rFonts w:ascii="Tahoma" w:eastAsia="Calibri" w:hAnsi="Tahoma" w:cs="Tahoma"/>
          <w:i/>
          <w:color w:val="002060"/>
          <w:spacing w:val="-2"/>
          <w:lang w:val="ro-RO"/>
        </w:rPr>
        <w:t>2</w:t>
      </w:r>
      <w:r w:rsidRPr="00D9058C">
        <w:rPr>
          <w:rFonts w:ascii="Tahoma" w:eastAsia="Calibri" w:hAnsi="Tahoma" w:cs="Tahoma"/>
          <w:i/>
          <w:color w:val="002060"/>
          <w:spacing w:val="1"/>
          <w:lang w:val="ro-RO"/>
        </w:rPr>
        <w:t>8</w:t>
      </w:r>
      <w:r w:rsidRPr="00D9058C">
        <w:rPr>
          <w:rFonts w:ascii="Tahoma" w:eastAsia="Calibri" w:hAnsi="Tahoma" w:cs="Tahoma"/>
          <w:i/>
          <w:color w:val="002060"/>
          <w:spacing w:val="-2"/>
          <w:lang w:val="ro-RO"/>
        </w:rPr>
        <w:t>0</w:t>
      </w:r>
      <w:r w:rsidRPr="00D9058C">
        <w:rPr>
          <w:rFonts w:ascii="Tahoma" w:eastAsia="Calibri" w:hAnsi="Tahoma" w:cs="Tahoma"/>
          <w:i/>
          <w:color w:val="002060"/>
          <w:spacing w:val="1"/>
          <w:lang w:val="ro-RO"/>
        </w:rPr>
        <w:t>0</w:t>
      </w:r>
      <w:r w:rsidRPr="00D9058C">
        <w:rPr>
          <w:rFonts w:ascii="Tahoma" w:eastAsia="Calibri" w:hAnsi="Tahoma" w:cs="Tahoma"/>
          <w:i/>
          <w:color w:val="002060"/>
          <w:spacing w:val="-2"/>
          <w:lang w:val="ro-RO"/>
        </w:rPr>
        <w:t>/</w:t>
      </w:r>
      <w:r w:rsidRPr="00D9058C">
        <w:rPr>
          <w:rFonts w:ascii="Tahoma" w:eastAsia="Calibri" w:hAnsi="Tahoma" w:cs="Tahoma"/>
          <w:i/>
          <w:color w:val="002060"/>
          <w:spacing w:val="1"/>
          <w:lang w:val="ro-RO"/>
        </w:rPr>
        <w:t>3</w:t>
      </w:r>
      <w:r w:rsidRPr="00D9058C">
        <w:rPr>
          <w:rFonts w:ascii="Tahoma" w:eastAsia="Calibri" w:hAnsi="Tahoma" w:cs="Tahoma"/>
          <w:i/>
          <w:color w:val="002060"/>
          <w:lang w:val="ro-RO"/>
        </w:rPr>
        <w:t>], în</w:t>
      </w:r>
      <w:r w:rsidRPr="00D9058C">
        <w:rPr>
          <w:rFonts w:ascii="Tahoma" w:eastAsia="Calibri" w:hAnsi="Tahoma" w:cs="Tahoma"/>
          <w:i/>
          <w:color w:val="002060"/>
          <w:spacing w:val="-3"/>
          <w:lang w:val="ro-RO"/>
        </w:rPr>
        <w:t xml:space="preserve"> </w:t>
      </w:r>
      <w:r w:rsidRPr="00D9058C">
        <w:rPr>
          <w:rFonts w:ascii="Tahoma" w:eastAsia="Calibri" w:hAnsi="Tahoma" w:cs="Tahoma"/>
          <w:i/>
          <w:color w:val="002060"/>
          <w:lang w:val="ro-RO"/>
        </w:rPr>
        <w:t>te</w:t>
      </w:r>
      <w:r w:rsidRPr="00D9058C">
        <w:rPr>
          <w:rFonts w:ascii="Tahoma" w:eastAsia="Calibri" w:hAnsi="Tahoma" w:cs="Tahoma"/>
          <w:i/>
          <w:color w:val="002060"/>
          <w:spacing w:val="-1"/>
          <w:lang w:val="ro-RO"/>
        </w:rPr>
        <w:t>m</w:t>
      </w:r>
      <w:r w:rsidRPr="00D9058C">
        <w:rPr>
          <w:rFonts w:ascii="Tahoma" w:eastAsia="Calibri" w:hAnsi="Tahoma" w:cs="Tahoma"/>
          <w:i/>
          <w:color w:val="002060"/>
          <w:lang w:val="ro-RO"/>
        </w:rPr>
        <w:t>ei</w:t>
      </w:r>
      <w:r w:rsidRPr="00D9058C">
        <w:rPr>
          <w:rFonts w:ascii="Tahoma" w:eastAsia="Calibri" w:hAnsi="Tahoma" w:cs="Tahoma"/>
          <w:i/>
          <w:color w:val="002060"/>
          <w:spacing w:val="-1"/>
          <w:lang w:val="ro-RO"/>
        </w:rPr>
        <w:t>u</w:t>
      </w:r>
      <w:r w:rsidRPr="00D9058C">
        <w:rPr>
          <w:rFonts w:ascii="Tahoma" w:eastAsia="Calibri" w:hAnsi="Tahoma" w:cs="Tahoma"/>
          <w:i/>
          <w:color w:val="002060"/>
          <w:lang w:val="ro-RO"/>
        </w:rPr>
        <w:t>l</w:t>
      </w:r>
      <w:r w:rsidRPr="00D9058C">
        <w:rPr>
          <w:rFonts w:ascii="Tahoma" w:eastAsia="Calibri" w:hAnsi="Tahoma" w:cs="Tahoma"/>
          <w:i/>
          <w:color w:val="002060"/>
          <w:spacing w:val="-2"/>
          <w:lang w:val="ro-RO"/>
        </w:rPr>
        <w:t xml:space="preserve"> </w:t>
      </w:r>
      <w:r w:rsidRPr="00D9058C">
        <w:rPr>
          <w:rFonts w:ascii="Tahoma" w:eastAsia="Calibri" w:hAnsi="Tahoma" w:cs="Tahoma"/>
          <w:i/>
          <w:color w:val="002060"/>
          <w:lang w:val="ro-RO"/>
        </w:rPr>
        <w:t>Reg</w:t>
      </w:r>
      <w:r w:rsidRPr="00D9058C">
        <w:rPr>
          <w:rFonts w:ascii="Tahoma" w:eastAsia="Calibri" w:hAnsi="Tahoma" w:cs="Tahoma"/>
          <w:i/>
          <w:color w:val="002060"/>
          <w:spacing w:val="-1"/>
          <w:lang w:val="ro-RO"/>
        </w:rPr>
        <w:t>u</w:t>
      </w:r>
      <w:r w:rsidRPr="00D9058C">
        <w:rPr>
          <w:rFonts w:ascii="Tahoma" w:eastAsia="Calibri" w:hAnsi="Tahoma" w:cs="Tahoma"/>
          <w:i/>
          <w:color w:val="002060"/>
          <w:lang w:val="ro-RO"/>
        </w:rPr>
        <w:t>l</w:t>
      </w:r>
      <w:r w:rsidRPr="00D9058C">
        <w:rPr>
          <w:rFonts w:ascii="Tahoma" w:eastAsia="Calibri" w:hAnsi="Tahoma" w:cs="Tahoma"/>
          <w:i/>
          <w:color w:val="002060"/>
          <w:spacing w:val="-1"/>
          <w:lang w:val="ro-RO"/>
        </w:rPr>
        <w:t>a</w:t>
      </w:r>
      <w:r w:rsidRPr="00D9058C">
        <w:rPr>
          <w:rFonts w:ascii="Tahoma" w:eastAsia="Calibri" w:hAnsi="Tahoma" w:cs="Tahoma"/>
          <w:i/>
          <w:color w:val="002060"/>
          <w:lang w:val="ro-RO"/>
        </w:rPr>
        <w:t>mentu</w:t>
      </w:r>
      <w:r w:rsidRPr="00D9058C">
        <w:rPr>
          <w:rFonts w:ascii="Tahoma" w:eastAsia="Calibri" w:hAnsi="Tahoma" w:cs="Tahoma"/>
          <w:i/>
          <w:color w:val="002060"/>
          <w:spacing w:val="-1"/>
          <w:lang w:val="ro-RO"/>
        </w:rPr>
        <w:t>lu</w:t>
      </w:r>
      <w:r w:rsidRPr="00D9058C">
        <w:rPr>
          <w:rFonts w:ascii="Tahoma" w:eastAsia="Calibri" w:hAnsi="Tahoma" w:cs="Tahoma"/>
          <w:i/>
          <w:color w:val="002060"/>
          <w:lang w:val="ro-RO"/>
        </w:rPr>
        <w:t>i privi</w:t>
      </w:r>
      <w:r w:rsidRPr="00D9058C">
        <w:rPr>
          <w:rFonts w:ascii="Tahoma" w:eastAsia="Calibri" w:hAnsi="Tahoma" w:cs="Tahoma"/>
          <w:i/>
          <w:color w:val="002060"/>
          <w:spacing w:val="-1"/>
          <w:lang w:val="ro-RO"/>
        </w:rPr>
        <w:t>n</w:t>
      </w:r>
      <w:r w:rsidRPr="00D9058C">
        <w:rPr>
          <w:rFonts w:ascii="Tahoma" w:eastAsia="Calibri" w:hAnsi="Tahoma" w:cs="Tahoma"/>
          <w:i/>
          <w:color w:val="002060"/>
          <w:lang w:val="ro-RO"/>
        </w:rPr>
        <w:t>d</w:t>
      </w:r>
      <w:r w:rsidRPr="00D9058C">
        <w:rPr>
          <w:rFonts w:ascii="Tahoma" w:eastAsia="Calibri" w:hAnsi="Tahoma" w:cs="Tahoma"/>
          <w:i/>
          <w:color w:val="002060"/>
          <w:spacing w:val="-3"/>
          <w:lang w:val="ro-RO"/>
        </w:rPr>
        <w:t xml:space="preserve"> </w:t>
      </w:r>
      <w:r w:rsidRPr="00D9058C">
        <w:rPr>
          <w:rFonts w:ascii="Tahoma" w:eastAsia="Calibri" w:hAnsi="Tahoma" w:cs="Tahoma"/>
          <w:i/>
          <w:color w:val="002060"/>
          <w:lang w:val="ro-RO"/>
        </w:rPr>
        <w:t>ta</w:t>
      </w:r>
      <w:r w:rsidRPr="00D9058C">
        <w:rPr>
          <w:rFonts w:ascii="Tahoma" w:eastAsia="Calibri" w:hAnsi="Tahoma" w:cs="Tahoma"/>
          <w:i/>
          <w:color w:val="002060"/>
          <w:spacing w:val="-2"/>
          <w:lang w:val="ro-RO"/>
        </w:rPr>
        <w:t>x</w:t>
      </w:r>
      <w:r w:rsidRPr="00D9058C">
        <w:rPr>
          <w:rFonts w:ascii="Tahoma" w:eastAsia="Calibri" w:hAnsi="Tahoma" w:cs="Tahoma"/>
          <w:i/>
          <w:color w:val="002060"/>
          <w:lang w:val="ro-RO"/>
        </w:rPr>
        <w:t>o</w:t>
      </w:r>
      <w:r w:rsidRPr="00D9058C">
        <w:rPr>
          <w:rFonts w:ascii="Tahoma" w:eastAsia="Calibri" w:hAnsi="Tahoma" w:cs="Tahoma"/>
          <w:i/>
          <w:color w:val="002060"/>
          <w:spacing w:val="-1"/>
          <w:lang w:val="ro-RO"/>
        </w:rPr>
        <w:t>n</w:t>
      </w:r>
      <w:r w:rsidRPr="00D9058C">
        <w:rPr>
          <w:rFonts w:ascii="Tahoma" w:eastAsia="Calibri" w:hAnsi="Tahoma" w:cs="Tahoma"/>
          <w:i/>
          <w:color w:val="002060"/>
          <w:lang w:val="ro-RO"/>
        </w:rPr>
        <w:t>omia</w:t>
      </w:r>
      <w:r w:rsidRPr="00D9058C">
        <w:rPr>
          <w:rFonts w:ascii="Tahoma" w:eastAsia="Calibri" w:hAnsi="Tahoma" w:cs="Tahoma"/>
          <w:i/>
          <w:color w:val="002060"/>
          <w:spacing w:val="-1"/>
          <w:lang w:val="ro-RO"/>
        </w:rPr>
        <w:t xml:space="preserve"> </w:t>
      </w:r>
      <w:r w:rsidRPr="00D9058C">
        <w:rPr>
          <w:rFonts w:ascii="Tahoma" w:eastAsia="Calibri" w:hAnsi="Tahoma" w:cs="Tahoma"/>
          <w:i/>
          <w:color w:val="002060"/>
          <w:spacing w:val="1"/>
          <w:lang w:val="ro-RO"/>
        </w:rPr>
        <w:t>(</w:t>
      </w:r>
      <w:r w:rsidRPr="00D9058C">
        <w:rPr>
          <w:rFonts w:ascii="Tahoma" w:eastAsia="Calibri" w:hAnsi="Tahoma" w:cs="Tahoma"/>
          <w:i/>
          <w:color w:val="002060"/>
          <w:lang w:val="ro-RO"/>
        </w:rPr>
        <w:t>UE)</w:t>
      </w:r>
      <w:r w:rsidRPr="00D9058C">
        <w:rPr>
          <w:rFonts w:ascii="Tahoma" w:eastAsia="Calibri" w:hAnsi="Tahoma" w:cs="Tahoma"/>
          <w:i/>
          <w:color w:val="002060"/>
          <w:spacing w:val="-1"/>
          <w:lang w:val="ro-RO"/>
        </w:rPr>
        <w:t xml:space="preserve"> </w:t>
      </w:r>
      <w:r w:rsidRPr="00D9058C">
        <w:rPr>
          <w:rFonts w:ascii="Tahoma" w:eastAsia="Calibri" w:hAnsi="Tahoma" w:cs="Tahoma"/>
          <w:i/>
          <w:color w:val="002060"/>
          <w:lang w:val="ro-RO"/>
        </w:rPr>
        <w:t>(</w:t>
      </w:r>
      <w:r w:rsidRPr="00D9058C">
        <w:rPr>
          <w:rFonts w:ascii="Tahoma" w:eastAsia="Calibri" w:hAnsi="Tahoma" w:cs="Tahoma"/>
          <w:i/>
          <w:color w:val="002060"/>
          <w:spacing w:val="-1"/>
          <w:lang w:val="ro-RO"/>
        </w:rPr>
        <w:t>2</w:t>
      </w:r>
      <w:r w:rsidRPr="00D9058C">
        <w:rPr>
          <w:rFonts w:ascii="Tahoma" w:eastAsia="Calibri" w:hAnsi="Tahoma" w:cs="Tahoma"/>
          <w:i/>
          <w:color w:val="002060"/>
          <w:spacing w:val="1"/>
          <w:lang w:val="ro-RO"/>
        </w:rPr>
        <w:t>0</w:t>
      </w:r>
      <w:r w:rsidRPr="00D9058C">
        <w:rPr>
          <w:rFonts w:ascii="Tahoma" w:eastAsia="Calibri" w:hAnsi="Tahoma" w:cs="Tahoma"/>
          <w:i/>
          <w:color w:val="002060"/>
          <w:spacing w:val="-2"/>
          <w:lang w:val="ro-RO"/>
        </w:rPr>
        <w:t>2</w:t>
      </w:r>
      <w:r w:rsidRPr="00D9058C">
        <w:rPr>
          <w:rFonts w:ascii="Tahoma" w:eastAsia="Calibri" w:hAnsi="Tahoma" w:cs="Tahoma"/>
          <w:i/>
          <w:color w:val="002060"/>
          <w:spacing w:val="1"/>
          <w:lang w:val="ro-RO"/>
        </w:rPr>
        <w:t>0</w:t>
      </w:r>
      <w:r w:rsidRPr="00D9058C">
        <w:rPr>
          <w:rFonts w:ascii="Tahoma" w:eastAsia="Calibri" w:hAnsi="Tahoma" w:cs="Tahoma"/>
          <w:i/>
          <w:color w:val="002060"/>
          <w:spacing w:val="-2"/>
          <w:lang w:val="ro-RO"/>
        </w:rPr>
        <w:t>/</w:t>
      </w:r>
      <w:r w:rsidRPr="00D9058C">
        <w:rPr>
          <w:rFonts w:ascii="Tahoma" w:eastAsia="Calibri" w:hAnsi="Tahoma" w:cs="Tahoma"/>
          <w:i/>
          <w:color w:val="002060"/>
          <w:spacing w:val="1"/>
          <w:lang w:val="ro-RO"/>
        </w:rPr>
        <w:t>8</w:t>
      </w:r>
      <w:r w:rsidRPr="00D9058C">
        <w:rPr>
          <w:rFonts w:ascii="Tahoma" w:eastAsia="Calibri" w:hAnsi="Tahoma" w:cs="Tahoma"/>
          <w:i/>
          <w:color w:val="002060"/>
          <w:spacing w:val="-2"/>
          <w:lang w:val="ro-RO"/>
        </w:rPr>
        <w:t>5</w:t>
      </w:r>
      <w:r w:rsidRPr="00D9058C">
        <w:rPr>
          <w:rFonts w:ascii="Tahoma" w:eastAsia="Calibri" w:hAnsi="Tahoma" w:cs="Tahoma"/>
          <w:i/>
          <w:color w:val="002060"/>
          <w:spacing w:val="1"/>
          <w:lang w:val="ro-RO"/>
        </w:rPr>
        <w:t>2</w:t>
      </w:r>
      <w:r w:rsidRPr="00D9058C">
        <w:rPr>
          <w:rFonts w:ascii="Tahoma" w:eastAsia="Calibri" w:hAnsi="Tahoma" w:cs="Tahoma"/>
          <w:i/>
          <w:color w:val="002060"/>
          <w:lang w:val="ro-RO"/>
        </w:rPr>
        <w:t>).</w:t>
      </w:r>
    </w:p>
    <w:p w14:paraId="4037B7DE" w14:textId="0C88013B" w:rsidR="005869F1" w:rsidRPr="00D9058C" w:rsidRDefault="005869F1" w:rsidP="005717E5">
      <w:pPr>
        <w:pStyle w:val="ListParagraph"/>
        <w:numPr>
          <w:ilvl w:val="0"/>
          <w:numId w:val="3"/>
        </w:numPr>
        <w:ind w:right="96" w:hanging="576"/>
        <w:jc w:val="both"/>
        <w:rPr>
          <w:rFonts w:ascii="Tahoma" w:eastAsia="Calibri" w:hAnsi="Tahoma" w:cs="Tahoma"/>
          <w:color w:val="002060"/>
          <w:lang w:val="ro-RO"/>
        </w:rPr>
      </w:pPr>
      <w:r w:rsidRPr="00D9058C">
        <w:rPr>
          <w:rFonts w:ascii="Tahoma" w:eastAsia="Calibri" w:hAnsi="Tahoma" w:cs="Tahoma"/>
          <w:color w:val="002060"/>
          <w:spacing w:val="-1"/>
          <w:lang w:val="ro-RO"/>
        </w:rPr>
        <w:t>Au</w:t>
      </w:r>
      <w:r w:rsidRPr="00D9058C">
        <w:rPr>
          <w:rFonts w:ascii="Tahoma" w:eastAsia="Calibri" w:hAnsi="Tahoma" w:cs="Tahoma"/>
          <w:color w:val="002060"/>
          <w:lang w:val="ro-RO"/>
        </w:rPr>
        <w:t>t</w:t>
      </w:r>
      <w:r w:rsidRPr="00D9058C">
        <w:rPr>
          <w:rFonts w:ascii="Tahoma" w:eastAsia="Calibri" w:hAnsi="Tahoma" w:cs="Tahoma"/>
          <w:color w:val="002060"/>
          <w:spacing w:val="1"/>
          <w:lang w:val="ro-RO"/>
        </w:rPr>
        <w:t>o</w:t>
      </w:r>
      <w:r w:rsidRPr="00D9058C">
        <w:rPr>
          <w:rFonts w:ascii="Tahoma" w:eastAsia="Calibri" w:hAnsi="Tahoma" w:cs="Tahoma"/>
          <w:color w:val="002060"/>
          <w:spacing w:val="-2"/>
          <w:lang w:val="ro-RO"/>
        </w:rPr>
        <w:t>e</w:t>
      </w:r>
      <w:r w:rsidRPr="00D9058C">
        <w:rPr>
          <w:rFonts w:ascii="Tahoma" w:eastAsia="Calibri" w:hAnsi="Tahoma" w:cs="Tahoma"/>
          <w:color w:val="002060"/>
          <w:spacing w:val="1"/>
          <w:lang w:val="ro-RO"/>
        </w:rPr>
        <w:t>v</w:t>
      </w:r>
      <w:r w:rsidRPr="00D9058C">
        <w:rPr>
          <w:rFonts w:ascii="Tahoma" w:eastAsia="Calibri" w:hAnsi="Tahoma" w:cs="Tahoma"/>
          <w:color w:val="002060"/>
          <w:lang w:val="ro-RO"/>
        </w:rPr>
        <w:t>al</w:t>
      </w:r>
      <w:r w:rsidRPr="00D9058C">
        <w:rPr>
          <w:rFonts w:ascii="Tahoma" w:eastAsia="Calibri" w:hAnsi="Tahoma" w:cs="Tahoma"/>
          <w:color w:val="002060"/>
          <w:spacing w:val="-1"/>
          <w:lang w:val="ro-RO"/>
        </w:rPr>
        <w:t>u</w:t>
      </w:r>
      <w:r w:rsidRPr="00D9058C">
        <w:rPr>
          <w:rFonts w:ascii="Tahoma" w:eastAsia="Calibri" w:hAnsi="Tahoma" w:cs="Tahoma"/>
          <w:color w:val="002060"/>
          <w:lang w:val="ro-RO"/>
        </w:rPr>
        <w:t>area</w:t>
      </w:r>
      <w:r w:rsidRPr="00D9058C">
        <w:rPr>
          <w:rFonts w:ascii="Tahoma" w:eastAsia="Calibri" w:hAnsi="Tahoma" w:cs="Tahoma"/>
          <w:color w:val="002060"/>
          <w:spacing w:val="-6"/>
          <w:lang w:val="ro-RO"/>
        </w:rPr>
        <w:t xml:space="preserve"> ofertei/</w:t>
      </w:r>
      <w:r w:rsidRPr="00D9058C">
        <w:rPr>
          <w:rFonts w:ascii="Tahoma" w:eastAsia="Calibri" w:hAnsi="Tahoma" w:cs="Tahoma"/>
          <w:color w:val="002060"/>
          <w:spacing w:val="-1"/>
          <w:lang w:val="ro-RO"/>
        </w:rPr>
        <w:t>p</w:t>
      </w:r>
      <w:r w:rsidRPr="00D9058C">
        <w:rPr>
          <w:rFonts w:ascii="Tahoma" w:eastAsia="Calibri" w:hAnsi="Tahoma" w:cs="Tahoma"/>
          <w:color w:val="002060"/>
          <w:lang w:val="ro-RO"/>
        </w:rPr>
        <w:t>r</w:t>
      </w:r>
      <w:r w:rsidRPr="00D9058C">
        <w:rPr>
          <w:rFonts w:ascii="Tahoma" w:eastAsia="Calibri" w:hAnsi="Tahoma" w:cs="Tahoma"/>
          <w:color w:val="002060"/>
          <w:spacing w:val="1"/>
          <w:lang w:val="ro-RO"/>
        </w:rPr>
        <w:t>o</w:t>
      </w:r>
      <w:r w:rsidRPr="00D9058C">
        <w:rPr>
          <w:rFonts w:ascii="Tahoma" w:eastAsia="Calibri" w:hAnsi="Tahoma" w:cs="Tahoma"/>
          <w:color w:val="002060"/>
          <w:lang w:val="ro-RO"/>
        </w:rPr>
        <w:t>i</w:t>
      </w:r>
      <w:r w:rsidRPr="00D9058C">
        <w:rPr>
          <w:rFonts w:ascii="Tahoma" w:eastAsia="Calibri" w:hAnsi="Tahoma" w:cs="Tahoma"/>
          <w:color w:val="002060"/>
          <w:spacing w:val="-2"/>
          <w:lang w:val="ro-RO"/>
        </w:rPr>
        <w:t>e</w:t>
      </w:r>
      <w:r w:rsidRPr="00D9058C">
        <w:rPr>
          <w:rFonts w:ascii="Tahoma" w:eastAsia="Calibri" w:hAnsi="Tahoma" w:cs="Tahoma"/>
          <w:color w:val="002060"/>
          <w:lang w:val="ro-RO"/>
        </w:rPr>
        <w:t>c</w:t>
      </w:r>
      <w:r w:rsidRPr="00D9058C">
        <w:rPr>
          <w:rFonts w:ascii="Tahoma" w:eastAsia="Calibri" w:hAnsi="Tahoma" w:cs="Tahoma"/>
          <w:color w:val="002060"/>
          <w:spacing w:val="2"/>
          <w:lang w:val="ro-RO"/>
        </w:rPr>
        <w:t>t</w:t>
      </w:r>
      <w:r w:rsidRPr="00D9058C">
        <w:rPr>
          <w:rFonts w:ascii="Tahoma" w:eastAsia="Calibri" w:hAnsi="Tahoma" w:cs="Tahoma"/>
          <w:color w:val="002060"/>
          <w:spacing w:val="-1"/>
          <w:lang w:val="ro-RO"/>
        </w:rPr>
        <w:t>u</w:t>
      </w:r>
      <w:r w:rsidRPr="00D9058C">
        <w:rPr>
          <w:rFonts w:ascii="Tahoma" w:eastAsia="Calibri" w:hAnsi="Tahoma" w:cs="Tahoma"/>
          <w:color w:val="002060"/>
          <w:lang w:val="ro-RO"/>
        </w:rPr>
        <w:t>lui</w:t>
      </w:r>
      <w:r w:rsidRPr="00D9058C">
        <w:rPr>
          <w:rFonts w:ascii="Tahoma" w:eastAsia="Calibri" w:hAnsi="Tahoma" w:cs="Tahoma"/>
          <w:color w:val="002060"/>
          <w:spacing w:val="-5"/>
          <w:lang w:val="ro-RO"/>
        </w:rPr>
        <w:t xml:space="preserve"> </w:t>
      </w:r>
      <w:r w:rsidRPr="00D9058C">
        <w:rPr>
          <w:rFonts w:ascii="Tahoma" w:eastAsia="Calibri" w:hAnsi="Tahoma" w:cs="Tahoma"/>
          <w:color w:val="002060"/>
          <w:lang w:val="ro-RO"/>
        </w:rPr>
        <w:t>cu</w:t>
      </w:r>
      <w:r w:rsidRPr="00D9058C">
        <w:rPr>
          <w:rFonts w:ascii="Tahoma" w:eastAsia="Calibri" w:hAnsi="Tahoma" w:cs="Tahoma"/>
          <w:color w:val="002060"/>
          <w:spacing w:val="-1"/>
          <w:lang w:val="ro-RO"/>
        </w:rPr>
        <w:t>p</w:t>
      </w:r>
      <w:r w:rsidRPr="00D9058C">
        <w:rPr>
          <w:rFonts w:ascii="Tahoma" w:eastAsia="Calibri" w:hAnsi="Tahoma" w:cs="Tahoma"/>
          <w:color w:val="002060"/>
          <w:lang w:val="ro-RO"/>
        </w:rPr>
        <w:t>ri</w:t>
      </w:r>
      <w:r w:rsidRPr="00D9058C">
        <w:rPr>
          <w:rFonts w:ascii="Tahoma" w:eastAsia="Calibri" w:hAnsi="Tahoma" w:cs="Tahoma"/>
          <w:color w:val="002060"/>
          <w:spacing w:val="-1"/>
          <w:lang w:val="ro-RO"/>
        </w:rPr>
        <w:t>nd</w:t>
      </w:r>
      <w:r w:rsidRPr="00D9058C">
        <w:rPr>
          <w:rFonts w:ascii="Tahoma" w:eastAsia="Calibri" w:hAnsi="Tahoma" w:cs="Tahoma"/>
          <w:color w:val="002060"/>
          <w:lang w:val="ro-RO"/>
        </w:rPr>
        <w:t>e</w:t>
      </w:r>
      <w:r w:rsidRPr="00D9058C">
        <w:rPr>
          <w:rFonts w:ascii="Tahoma" w:eastAsia="Calibri" w:hAnsi="Tahoma" w:cs="Tahoma"/>
          <w:color w:val="002060"/>
          <w:spacing w:val="-3"/>
          <w:lang w:val="ro-RO"/>
        </w:rPr>
        <w:t xml:space="preserve"> </w:t>
      </w:r>
      <w:r w:rsidRPr="00D9058C">
        <w:rPr>
          <w:rFonts w:ascii="Tahoma" w:eastAsia="Calibri" w:hAnsi="Tahoma" w:cs="Tahoma"/>
          <w:color w:val="002060"/>
          <w:spacing w:val="-1"/>
          <w:lang w:val="ro-RO"/>
        </w:rPr>
        <w:t>d</w:t>
      </w:r>
      <w:r w:rsidRPr="00D9058C">
        <w:rPr>
          <w:rFonts w:ascii="Tahoma" w:eastAsia="Calibri" w:hAnsi="Tahoma" w:cs="Tahoma"/>
          <w:color w:val="002060"/>
          <w:lang w:val="ro-RO"/>
        </w:rPr>
        <w:t>ate</w:t>
      </w:r>
      <w:r w:rsidRPr="00D9058C">
        <w:rPr>
          <w:rFonts w:ascii="Tahoma" w:eastAsia="Calibri" w:hAnsi="Tahoma" w:cs="Tahoma"/>
          <w:color w:val="002060"/>
          <w:spacing w:val="-4"/>
          <w:lang w:val="ro-RO"/>
        </w:rPr>
        <w:t xml:space="preserve"> </w:t>
      </w:r>
      <w:r w:rsidRPr="00D9058C">
        <w:rPr>
          <w:rFonts w:ascii="Tahoma" w:eastAsia="Calibri" w:hAnsi="Tahoma" w:cs="Tahoma"/>
          <w:color w:val="002060"/>
          <w:lang w:val="ro-RO"/>
        </w:rPr>
        <w:t>și i</w:t>
      </w:r>
      <w:r w:rsidRPr="00D9058C">
        <w:rPr>
          <w:rFonts w:ascii="Tahoma" w:eastAsia="Calibri" w:hAnsi="Tahoma" w:cs="Tahoma"/>
          <w:color w:val="002060"/>
          <w:spacing w:val="-1"/>
          <w:lang w:val="ro-RO"/>
        </w:rPr>
        <w:t>n</w:t>
      </w:r>
      <w:r w:rsidRPr="00D9058C">
        <w:rPr>
          <w:rFonts w:ascii="Tahoma" w:eastAsia="Calibri" w:hAnsi="Tahoma" w:cs="Tahoma"/>
          <w:color w:val="002060"/>
          <w:lang w:val="ro-RO"/>
        </w:rPr>
        <w:t>f</w:t>
      </w:r>
      <w:r w:rsidRPr="00D9058C">
        <w:rPr>
          <w:rFonts w:ascii="Tahoma" w:eastAsia="Calibri" w:hAnsi="Tahoma" w:cs="Tahoma"/>
          <w:color w:val="002060"/>
          <w:spacing w:val="1"/>
          <w:lang w:val="ro-RO"/>
        </w:rPr>
        <w:t>o</w:t>
      </w:r>
      <w:r w:rsidRPr="00D9058C">
        <w:rPr>
          <w:rFonts w:ascii="Tahoma" w:eastAsia="Calibri" w:hAnsi="Tahoma" w:cs="Tahoma"/>
          <w:color w:val="002060"/>
          <w:lang w:val="ro-RO"/>
        </w:rPr>
        <w:t>r</w:t>
      </w:r>
      <w:r w:rsidRPr="00D9058C">
        <w:rPr>
          <w:rFonts w:ascii="Tahoma" w:eastAsia="Calibri" w:hAnsi="Tahoma" w:cs="Tahoma"/>
          <w:color w:val="002060"/>
          <w:spacing w:val="1"/>
          <w:lang w:val="ro-RO"/>
        </w:rPr>
        <w:t>m</w:t>
      </w:r>
      <w:r w:rsidRPr="00D9058C">
        <w:rPr>
          <w:rFonts w:ascii="Tahoma" w:eastAsia="Calibri" w:hAnsi="Tahoma" w:cs="Tahoma"/>
          <w:color w:val="002060"/>
          <w:spacing w:val="-3"/>
          <w:lang w:val="ro-RO"/>
        </w:rPr>
        <w:t>a</w:t>
      </w:r>
      <w:r w:rsidRPr="00D9058C">
        <w:rPr>
          <w:rFonts w:ascii="Tahoma" w:eastAsia="Calibri" w:hAnsi="Tahoma" w:cs="Tahoma"/>
          <w:color w:val="002060"/>
          <w:lang w:val="ro-RO"/>
        </w:rPr>
        <w:t>ţii</w:t>
      </w:r>
      <w:r w:rsidRPr="00D9058C">
        <w:rPr>
          <w:rFonts w:ascii="Tahoma" w:eastAsia="Calibri" w:hAnsi="Tahoma" w:cs="Tahoma"/>
          <w:color w:val="002060"/>
          <w:spacing w:val="3"/>
          <w:lang w:val="ro-RO"/>
        </w:rPr>
        <w:t xml:space="preserve"> </w:t>
      </w:r>
      <w:r w:rsidRPr="00D9058C">
        <w:rPr>
          <w:rFonts w:ascii="Tahoma" w:eastAsia="Calibri" w:hAnsi="Tahoma" w:cs="Tahoma"/>
          <w:color w:val="002060"/>
          <w:spacing w:val="-2"/>
          <w:lang w:val="ro-RO"/>
        </w:rPr>
        <w:t>c</w:t>
      </w:r>
      <w:r w:rsidRPr="00D9058C">
        <w:rPr>
          <w:rFonts w:ascii="Tahoma" w:eastAsia="Calibri" w:hAnsi="Tahoma" w:cs="Tahoma"/>
          <w:color w:val="002060"/>
          <w:spacing w:val="1"/>
          <w:lang w:val="ro-RO"/>
        </w:rPr>
        <w:t>o</w:t>
      </w:r>
      <w:r w:rsidRPr="00D9058C">
        <w:rPr>
          <w:rFonts w:ascii="Tahoma" w:eastAsia="Calibri" w:hAnsi="Tahoma" w:cs="Tahoma"/>
          <w:color w:val="002060"/>
          <w:lang w:val="ro-RO"/>
        </w:rPr>
        <w:t>r</w:t>
      </w:r>
      <w:r w:rsidRPr="00D9058C">
        <w:rPr>
          <w:rFonts w:ascii="Tahoma" w:eastAsia="Calibri" w:hAnsi="Tahoma" w:cs="Tahoma"/>
          <w:color w:val="002060"/>
          <w:spacing w:val="-2"/>
          <w:lang w:val="ro-RO"/>
        </w:rPr>
        <w:t>e</w:t>
      </w:r>
      <w:r w:rsidRPr="00D9058C">
        <w:rPr>
          <w:rFonts w:ascii="Tahoma" w:eastAsia="Calibri" w:hAnsi="Tahoma" w:cs="Tahoma"/>
          <w:color w:val="002060"/>
          <w:lang w:val="ro-RO"/>
        </w:rPr>
        <w:t>ct</w:t>
      </w:r>
      <w:r w:rsidRPr="00D9058C">
        <w:rPr>
          <w:rFonts w:ascii="Tahoma" w:eastAsia="Calibri" w:hAnsi="Tahoma" w:cs="Tahoma"/>
          <w:color w:val="002060"/>
          <w:spacing w:val="-1"/>
          <w:lang w:val="ro-RO"/>
        </w:rPr>
        <w:t>e</w:t>
      </w:r>
      <w:r w:rsidRPr="00D9058C">
        <w:rPr>
          <w:rFonts w:ascii="Tahoma" w:eastAsia="Calibri" w:hAnsi="Tahoma" w:cs="Tahoma"/>
          <w:color w:val="002060"/>
          <w:lang w:val="ro-RO"/>
        </w:rPr>
        <w:t>,</w:t>
      </w:r>
      <w:r w:rsidRPr="00D9058C">
        <w:rPr>
          <w:rFonts w:ascii="Tahoma" w:eastAsia="Calibri" w:hAnsi="Tahoma" w:cs="Tahoma"/>
          <w:color w:val="002060"/>
          <w:spacing w:val="3"/>
          <w:lang w:val="ro-RO"/>
        </w:rPr>
        <w:t xml:space="preserve"> </w:t>
      </w:r>
      <w:r w:rsidRPr="00D9058C">
        <w:rPr>
          <w:rFonts w:ascii="Tahoma" w:eastAsia="Calibri" w:hAnsi="Tahoma" w:cs="Tahoma"/>
          <w:color w:val="002060"/>
          <w:spacing w:val="-3"/>
          <w:lang w:val="ro-RO"/>
        </w:rPr>
        <w:t>r</w:t>
      </w:r>
      <w:r w:rsidRPr="00D9058C">
        <w:rPr>
          <w:rFonts w:ascii="Tahoma" w:eastAsia="Calibri" w:hAnsi="Tahoma" w:cs="Tahoma"/>
          <w:color w:val="002060"/>
          <w:lang w:val="ro-RO"/>
        </w:rPr>
        <w:t>eale</w:t>
      </w:r>
      <w:r w:rsidRPr="00D9058C">
        <w:rPr>
          <w:rFonts w:ascii="Tahoma" w:eastAsia="Calibri" w:hAnsi="Tahoma" w:cs="Tahoma"/>
          <w:color w:val="002060"/>
          <w:spacing w:val="1"/>
          <w:lang w:val="ro-RO"/>
        </w:rPr>
        <w:t xml:space="preserve"> </w:t>
      </w:r>
      <w:r w:rsidRPr="00D9058C">
        <w:rPr>
          <w:rFonts w:ascii="Tahoma" w:eastAsia="Calibri" w:hAnsi="Tahoma" w:cs="Tahoma"/>
          <w:color w:val="002060"/>
          <w:lang w:val="ro-RO"/>
        </w:rPr>
        <w:t>și</w:t>
      </w:r>
      <w:r w:rsidRPr="00D9058C">
        <w:rPr>
          <w:rFonts w:ascii="Tahoma" w:eastAsia="Calibri" w:hAnsi="Tahoma" w:cs="Tahoma"/>
          <w:color w:val="002060"/>
          <w:spacing w:val="1"/>
          <w:lang w:val="ro-RO"/>
        </w:rPr>
        <w:t xml:space="preserve"> </w:t>
      </w:r>
      <w:r w:rsidRPr="00D9058C">
        <w:rPr>
          <w:rFonts w:ascii="Tahoma" w:eastAsia="Calibri" w:hAnsi="Tahoma" w:cs="Tahoma"/>
          <w:color w:val="002060"/>
          <w:lang w:val="ro-RO"/>
        </w:rPr>
        <w:t>c</w:t>
      </w:r>
      <w:r w:rsidRPr="00D9058C">
        <w:rPr>
          <w:rFonts w:ascii="Tahoma" w:eastAsia="Calibri" w:hAnsi="Tahoma" w:cs="Tahoma"/>
          <w:color w:val="002060"/>
          <w:spacing w:val="1"/>
          <w:lang w:val="ro-RO"/>
        </w:rPr>
        <w:t>o</w:t>
      </w:r>
      <w:r w:rsidRPr="00D9058C">
        <w:rPr>
          <w:rFonts w:ascii="Tahoma" w:eastAsia="Calibri" w:hAnsi="Tahoma" w:cs="Tahoma"/>
          <w:color w:val="002060"/>
          <w:spacing w:val="-1"/>
          <w:lang w:val="ro-RO"/>
        </w:rPr>
        <w:t>n</w:t>
      </w:r>
      <w:r w:rsidRPr="00D9058C">
        <w:rPr>
          <w:rFonts w:ascii="Tahoma" w:eastAsia="Calibri" w:hAnsi="Tahoma" w:cs="Tahoma"/>
          <w:color w:val="002060"/>
          <w:lang w:val="ro-RO"/>
        </w:rPr>
        <w:t>f</w:t>
      </w:r>
      <w:r w:rsidRPr="00D9058C">
        <w:rPr>
          <w:rFonts w:ascii="Tahoma" w:eastAsia="Calibri" w:hAnsi="Tahoma" w:cs="Tahoma"/>
          <w:color w:val="002060"/>
          <w:spacing w:val="1"/>
          <w:lang w:val="ro-RO"/>
        </w:rPr>
        <w:t>o</w:t>
      </w:r>
      <w:r w:rsidRPr="00D9058C">
        <w:rPr>
          <w:rFonts w:ascii="Tahoma" w:eastAsia="Calibri" w:hAnsi="Tahoma" w:cs="Tahoma"/>
          <w:color w:val="002060"/>
          <w:spacing w:val="-3"/>
          <w:lang w:val="ro-RO"/>
        </w:rPr>
        <w:t>r</w:t>
      </w:r>
      <w:r w:rsidRPr="00D9058C">
        <w:rPr>
          <w:rFonts w:ascii="Tahoma" w:eastAsia="Calibri" w:hAnsi="Tahoma" w:cs="Tahoma"/>
          <w:color w:val="002060"/>
          <w:spacing w:val="-1"/>
          <w:lang w:val="ro-RO"/>
        </w:rPr>
        <w:t>m</w:t>
      </w:r>
      <w:r w:rsidRPr="00D9058C">
        <w:rPr>
          <w:rFonts w:ascii="Tahoma" w:eastAsia="Calibri" w:hAnsi="Tahoma" w:cs="Tahoma"/>
          <w:color w:val="002060"/>
          <w:lang w:val="ro-RO"/>
        </w:rPr>
        <w:t>e</w:t>
      </w:r>
      <w:r w:rsidRPr="00D9058C">
        <w:rPr>
          <w:rFonts w:ascii="Tahoma" w:eastAsia="Calibri" w:hAnsi="Tahoma" w:cs="Tahoma"/>
          <w:color w:val="002060"/>
          <w:spacing w:val="3"/>
          <w:lang w:val="ro-RO"/>
        </w:rPr>
        <w:t xml:space="preserve"> </w:t>
      </w:r>
      <w:r w:rsidRPr="00D9058C">
        <w:rPr>
          <w:rFonts w:ascii="Tahoma" w:eastAsia="Calibri" w:hAnsi="Tahoma" w:cs="Tahoma"/>
          <w:color w:val="002060"/>
          <w:lang w:val="ro-RO"/>
        </w:rPr>
        <w:t xml:space="preserve">cu </w:t>
      </w:r>
      <w:r w:rsidRPr="00D9058C">
        <w:rPr>
          <w:rFonts w:ascii="Tahoma" w:eastAsia="Calibri" w:hAnsi="Tahoma" w:cs="Tahoma"/>
          <w:color w:val="002060"/>
          <w:spacing w:val="-1"/>
          <w:lang w:val="ro-RO"/>
        </w:rPr>
        <w:t>do</w:t>
      </w:r>
      <w:r w:rsidRPr="00D9058C">
        <w:rPr>
          <w:rFonts w:ascii="Tahoma" w:eastAsia="Calibri" w:hAnsi="Tahoma" w:cs="Tahoma"/>
          <w:color w:val="002060"/>
          <w:lang w:val="ro-RO"/>
        </w:rPr>
        <w:t>cu</w:t>
      </w:r>
      <w:r w:rsidRPr="00D9058C">
        <w:rPr>
          <w:rFonts w:ascii="Tahoma" w:eastAsia="Calibri" w:hAnsi="Tahoma" w:cs="Tahoma"/>
          <w:color w:val="002060"/>
          <w:spacing w:val="-2"/>
          <w:lang w:val="ro-RO"/>
        </w:rPr>
        <w:t>m</w:t>
      </w:r>
      <w:r w:rsidRPr="00D9058C">
        <w:rPr>
          <w:rFonts w:ascii="Tahoma" w:eastAsia="Calibri" w:hAnsi="Tahoma" w:cs="Tahoma"/>
          <w:color w:val="002060"/>
          <w:lang w:val="ro-RO"/>
        </w:rPr>
        <w:t>enta</w:t>
      </w:r>
      <w:r w:rsidRPr="00D9058C">
        <w:rPr>
          <w:rFonts w:ascii="Tahoma" w:eastAsia="Calibri" w:hAnsi="Tahoma" w:cs="Tahoma"/>
          <w:color w:val="002060"/>
          <w:spacing w:val="2"/>
          <w:lang w:val="ro-RO"/>
        </w:rPr>
        <w:t>ţ</w:t>
      </w:r>
      <w:r w:rsidRPr="00D9058C">
        <w:rPr>
          <w:rFonts w:ascii="Tahoma" w:eastAsia="Calibri" w:hAnsi="Tahoma" w:cs="Tahoma"/>
          <w:color w:val="002060"/>
          <w:lang w:val="ro-RO"/>
        </w:rPr>
        <w:t xml:space="preserve">ia </w:t>
      </w:r>
      <w:r w:rsidRPr="00D9058C">
        <w:rPr>
          <w:rFonts w:ascii="Tahoma" w:eastAsia="Calibri" w:hAnsi="Tahoma" w:cs="Tahoma"/>
          <w:color w:val="002060"/>
          <w:spacing w:val="1"/>
          <w:lang w:val="ro-RO"/>
        </w:rPr>
        <w:t>o</w:t>
      </w:r>
      <w:r w:rsidRPr="00D9058C">
        <w:rPr>
          <w:rFonts w:ascii="Tahoma" w:eastAsia="Calibri" w:hAnsi="Tahoma" w:cs="Tahoma"/>
          <w:color w:val="002060"/>
          <w:spacing w:val="-3"/>
          <w:lang w:val="ro-RO"/>
        </w:rPr>
        <w:t>f</w:t>
      </w:r>
      <w:r w:rsidRPr="00D9058C">
        <w:rPr>
          <w:rFonts w:ascii="Tahoma" w:eastAsia="Calibri" w:hAnsi="Tahoma" w:cs="Tahoma"/>
          <w:color w:val="002060"/>
          <w:lang w:val="ro-RO"/>
        </w:rPr>
        <w:t>ert</w:t>
      </w:r>
      <w:r w:rsidRPr="00D9058C">
        <w:rPr>
          <w:rFonts w:ascii="Tahoma" w:eastAsia="Calibri" w:hAnsi="Tahoma" w:cs="Tahoma"/>
          <w:color w:val="002060"/>
          <w:spacing w:val="1"/>
          <w:lang w:val="ro-RO"/>
        </w:rPr>
        <w:t>e</w:t>
      </w:r>
      <w:r w:rsidRPr="00D9058C">
        <w:rPr>
          <w:rFonts w:ascii="Tahoma" w:eastAsia="Calibri" w:hAnsi="Tahoma" w:cs="Tahoma"/>
          <w:color w:val="002060"/>
          <w:lang w:val="ro-RO"/>
        </w:rPr>
        <w:t xml:space="preserve">i </w:t>
      </w:r>
      <w:r w:rsidRPr="00D9058C">
        <w:rPr>
          <w:rFonts w:ascii="Tahoma" w:eastAsia="Calibri" w:hAnsi="Tahoma" w:cs="Tahoma"/>
          <w:color w:val="002060"/>
          <w:spacing w:val="-1"/>
          <w:lang w:val="ro-RO"/>
        </w:rPr>
        <w:t>d</w:t>
      </w:r>
      <w:r w:rsidRPr="00D9058C">
        <w:rPr>
          <w:rFonts w:ascii="Tahoma" w:eastAsia="Calibri" w:hAnsi="Tahoma" w:cs="Tahoma"/>
          <w:color w:val="002060"/>
          <w:lang w:val="ro-RO"/>
        </w:rPr>
        <w:t>in</w:t>
      </w:r>
      <w:r w:rsidRPr="00D9058C">
        <w:rPr>
          <w:rFonts w:ascii="Tahoma" w:eastAsia="Calibri" w:hAnsi="Tahoma" w:cs="Tahoma"/>
          <w:color w:val="002060"/>
          <w:spacing w:val="3"/>
          <w:lang w:val="ro-RO"/>
        </w:rPr>
        <w:t xml:space="preserve"> </w:t>
      </w:r>
      <w:r w:rsidRPr="00D9058C">
        <w:rPr>
          <w:rFonts w:ascii="Tahoma" w:eastAsia="Calibri" w:hAnsi="Tahoma" w:cs="Tahoma"/>
          <w:color w:val="002060"/>
          <w:lang w:val="ro-RO"/>
        </w:rPr>
        <w:t>fa</w:t>
      </w:r>
      <w:r w:rsidRPr="00D9058C">
        <w:rPr>
          <w:rFonts w:ascii="Tahoma" w:eastAsia="Calibri" w:hAnsi="Tahoma" w:cs="Tahoma"/>
          <w:color w:val="002060"/>
          <w:spacing w:val="-1"/>
          <w:lang w:val="ro-RO"/>
        </w:rPr>
        <w:t>z</w:t>
      </w:r>
      <w:r w:rsidRPr="00D9058C">
        <w:rPr>
          <w:rFonts w:ascii="Tahoma" w:eastAsia="Calibri" w:hAnsi="Tahoma" w:cs="Tahoma"/>
          <w:color w:val="002060"/>
          <w:lang w:val="ro-RO"/>
        </w:rPr>
        <w:t>e</w:t>
      </w:r>
      <w:r w:rsidRPr="00D9058C">
        <w:rPr>
          <w:rFonts w:ascii="Tahoma" w:eastAsia="Calibri" w:hAnsi="Tahoma" w:cs="Tahoma"/>
          <w:color w:val="002060"/>
          <w:spacing w:val="-2"/>
          <w:lang w:val="ro-RO"/>
        </w:rPr>
        <w:t>l</w:t>
      </w:r>
      <w:r w:rsidRPr="00D9058C">
        <w:rPr>
          <w:rFonts w:ascii="Tahoma" w:eastAsia="Calibri" w:hAnsi="Tahoma" w:cs="Tahoma"/>
          <w:color w:val="002060"/>
          <w:lang w:val="ro-RO"/>
        </w:rPr>
        <w:t>e</w:t>
      </w:r>
      <w:r w:rsidRPr="00D9058C">
        <w:rPr>
          <w:rFonts w:ascii="Tahoma" w:eastAsia="Calibri" w:hAnsi="Tahoma" w:cs="Tahoma"/>
          <w:color w:val="002060"/>
          <w:spacing w:val="4"/>
          <w:lang w:val="ro-RO"/>
        </w:rPr>
        <w:t xml:space="preserve"> </w:t>
      </w:r>
      <w:r w:rsidRPr="00D9058C">
        <w:rPr>
          <w:rFonts w:ascii="Tahoma" w:eastAsia="Calibri" w:hAnsi="Tahoma" w:cs="Tahoma"/>
          <w:color w:val="002060"/>
          <w:spacing w:val="-3"/>
          <w:lang w:val="ro-RO"/>
        </w:rPr>
        <w:t>d</w:t>
      </w:r>
      <w:r w:rsidRPr="00D9058C">
        <w:rPr>
          <w:rFonts w:ascii="Tahoma" w:eastAsia="Calibri" w:hAnsi="Tahoma" w:cs="Tahoma"/>
          <w:color w:val="002060"/>
          <w:lang w:val="ro-RO"/>
        </w:rPr>
        <w:t>e</w:t>
      </w:r>
      <w:r w:rsidRPr="00D9058C">
        <w:rPr>
          <w:rFonts w:ascii="Tahoma" w:eastAsia="Calibri" w:hAnsi="Tahoma" w:cs="Tahoma"/>
          <w:color w:val="002060"/>
          <w:spacing w:val="3"/>
          <w:lang w:val="ro-RO"/>
        </w:rPr>
        <w:t xml:space="preserve"> </w:t>
      </w:r>
      <w:r w:rsidRPr="00D9058C">
        <w:rPr>
          <w:rFonts w:ascii="Tahoma" w:eastAsia="Calibri" w:hAnsi="Tahoma" w:cs="Tahoma"/>
          <w:color w:val="002060"/>
          <w:spacing w:val="-1"/>
          <w:lang w:val="ro-RO"/>
        </w:rPr>
        <w:t>p</w:t>
      </w:r>
      <w:r w:rsidRPr="00D9058C">
        <w:rPr>
          <w:rFonts w:ascii="Tahoma" w:eastAsia="Calibri" w:hAnsi="Tahoma" w:cs="Tahoma"/>
          <w:color w:val="002060"/>
          <w:spacing w:val="-3"/>
          <w:lang w:val="ro-RO"/>
        </w:rPr>
        <w:t>r</w:t>
      </w:r>
      <w:r w:rsidRPr="00D9058C">
        <w:rPr>
          <w:rFonts w:ascii="Tahoma" w:eastAsia="Calibri" w:hAnsi="Tahoma" w:cs="Tahoma"/>
          <w:color w:val="002060"/>
          <w:spacing w:val="1"/>
          <w:lang w:val="ro-RO"/>
        </w:rPr>
        <w:t>o</w:t>
      </w:r>
      <w:r w:rsidRPr="00D9058C">
        <w:rPr>
          <w:rFonts w:ascii="Tahoma" w:eastAsia="Calibri" w:hAnsi="Tahoma" w:cs="Tahoma"/>
          <w:color w:val="002060"/>
          <w:lang w:val="ro-RO"/>
        </w:rPr>
        <w:t>i</w:t>
      </w:r>
      <w:r w:rsidRPr="00D9058C">
        <w:rPr>
          <w:rFonts w:ascii="Tahoma" w:eastAsia="Calibri" w:hAnsi="Tahoma" w:cs="Tahoma"/>
          <w:color w:val="002060"/>
          <w:spacing w:val="-2"/>
          <w:lang w:val="ro-RO"/>
        </w:rPr>
        <w:t>e</w:t>
      </w:r>
      <w:r w:rsidRPr="00D9058C">
        <w:rPr>
          <w:rFonts w:ascii="Tahoma" w:eastAsia="Calibri" w:hAnsi="Tahoma" w:cs="Tahoma"/>
          <w:color w:val="002060"/>
          <w:lang w:val="ro-RO"/>
        </w:rPr>
        <w:t>ctare</w:t>
      </w:r>
      <w:r w:rsidRPr="00D9058C">
        <w:rPr>
          <w:rFonts w:ascii="Tahoma" w:eastAsia="Calibri" w:hAnsi="Tahoma" w:cs="Tahoma"/>
          <w:color w:val="002060"/>
          <w:spacing w:val="3"/>
          <w:lang w:val="ro-RO"/>
        </w:rPr>
        <w:t xml:space="preserve"> </w:t>
      </w:r>
      <w:r w:rsidRPr="00D9058C">
        <w:rPr>
          <w:rFonts w:ascii="Tahoma" w:eastAsia="Calibri" w:hAnsi="Tahoma" w:cs="Tahoma"/>
          <w:color w:val="002060"/>
          <w:lang w:val="ro-RO"/>
        </w:rPr>
        <w:t>(S</w:t>
      </w:r>
      <w:r w:rsidRPr="00D9058C">
        <w:rPr>
          <w:rFonts w:ascii="Tahoma" w:eastAsia="Calibri" w:hAnsi="Tahoma" w:cs="Tahoma"/>
          <w:color w:val="002060"/>
          <w:spacing w:val="-1"/>
          <w:lang w:val="ro-RO"/>
        </w:rPr>
        <w:t>F/</w:t>
      </w:r>
      <w:r w:rsidRPr="00D9058C">
        <w:rPr>
          <w:rFonts w:ascii="Tahoma" w:eastAsia="Calibri" w:hAnsi="Tahoma" w:cs="Tahoma"/>
          <w:color w:val="002060"/>
          <w:spacing w:val="1"/>
          <w:lang w:val="ro-RO"/>
        </w:rPr>
        <w:t>D</w:t>
      </w:r>
      <w:r w:rsidRPr="00D9058C">
        <w:rPr>
          <w:rFonts w:ascii="Tahoma" w:eastAsia="Calibri" w:hAnsi="Tahoma" w:cs="Tahoma"/>
          <w:color w:val="002060"/>
          <w:lang w:val="ro-RO"/>
        </w:rPr>
        <w:t xml:space="preserve">ALI, </w:t>
      </w:r>
      <w:r w:rsidRPr="00D9058C">
        <w:rPr>
          <w:rFonts w:ascii="Tahoma" w:eastAsia="Calibri" w:hAnsi="Tahoma" w:cs="Tahoma"/>
          <w:color w:val="002060"/>
          <w:spacing w:val="-1"/>
          <w:lang w:val="ro-RO"/>
        </w:rPr>
        <w:t>P</w:t>
      </w:r>
      <w:r w:rsidRPr="00D9058C">
        <w:rPr>
          <w:rFonts w:ascii="Tahoma" w:eastAsia="Calibri" w:hAnsi="Tahoma" w:cs="Tahoma"/>
          <w:color w:val="002060"/>
          <w:lang w:val="ro-RO"/>
        </w:rPr>
        <w:t xml:space="preserve">Th, </w:t>
      </w:r>
      <w:r w:rsidRPr="00D9058C">
        <w:rPr>
          <w:rFonts w:ascii="Tahoma" w:eastAsia="Calibri" w:hAnsi="Tahoma" w:cs="Tahoma"/>
          <w:color w:val="002060"/>
          <w:spacing w:val="1"/>
          <w:lang w:val="ro-RO"/>
        </w:rPr>
        <w:t>D</w:t>
      </w:r>
      <w:r w:rsidRPr="00D9058C">
        <w:rPr>
          <w:rFonts w:ascii="Tahoma" w:eastAsia="Calibri" w:hAnsi="Tahoma" w:cs="Tahoma"/>
          <w:color w:val="002060"/>
          <w:lang w:val="ro-RO"/>
        </w:rPr>
        <w:t>TA</w:t>
      </w:r>
      <w:r w:rsidRPr="00D9058C">
        <w:rPr>
          <w:rFonts w:ascii="Tahoma" w:eastAsia="Calibri" w:hAnsi="Tahoma" w:cs="Tahoma"/>
          <w:color w:val="002060"/>
          <w:spacing w:val="-3"/>
          <w:lang w:val="ro-RO"/>
        </w:rPr>
        <w:t>C</w:t>
      </w:r>
      <w:r w:rsidRPr="00D9058C">
        <w:rPr>
          <w:rFonts w:ascii="Tahoma" w:eastAsia="Calibri" w:hAnsi="Tahoma" w:cs="Tahoma"/>
          <w:color w:val="002060"/>
          <w:spacing w:val="1"/>
          <w:lang w:val="ro-RO"/>
        </w:rPr>
        <w:t>)</w:t>
      </w:r>
      <w:r w:rsidRPr="00D9058C">
        <w:rPr>
          <w:rFonts w:ascii="Tahoma" w:eastAsia="Calibri" w:hAnsi="Tahoma" w:cs="Tahoma"/>
          <w:color w:val="002060"/>
          <w:lang w:val="ro-RO"/>
        </w:rPr>
        <w:t xml:space="preserve">, </w:t>
      </w:r>
      <w:r w:rsidRPr="00D9058C">
        <w:rPr>
          <w:rFonts w:ascii="Tahoma" w:eastAsia="Calibri" w:hAnsi="Tahoma" w:cs="Tahoma"/>
          <w:color w:val="002060"/>
          <w:spacing w:val="-1"/>
          <w:lang w:val="ro-RO"/>
        </w:rPr>
        <w:t>p</w:t>
      </w:r>
      <w:r w:rsidRPr="00D9058C">
        <w:rPr>
          <w:rFonts w:ascii="Tahoma" w:eastAsia="Calibri" w:hAnsi="Tahoma" w:cs="Tahoma"/>
          <w:color w:val="002060"/>
          <w:lang w:val="ro-RO"/>
        </w:rPr>
        <w:t>recum</w:t>
      </w:r>
      <w:r w:rsidRPr="00D9058C">
        <w:rPr>
          <w:rFonts w:ascii="Tahoma" w:eastAsia="Calibri" w:hAnsi="Tahoma" w:cs="Tahoma"/>
          <w:color w:val="002060"/>
          <w:spacing w:val="4"/>
          <w:lang w:val="ro-RO"/>
        </w:rPr>
        <w:t xml:space="preserve"> </w:t>
      </w:r>
      <w:r w:rsidRPr="00D9058C">
        <w:rPr>
          <w:rFonts w:ascii="Tahoma" w:eastAsia="Calibri" w:hAnsi="Tahoma" w:cs="Tahoma"/>
          <w:color w:val="002060"/>
          <w:lang w:val="ro-RO"/>
        </w:rPr>
        <w:t>și</w:t>
      </w:r>
      <w:r w:rsidRPr="00D9058C">
        <w:rPr>
          <w:rFonts w:ascii="Tahoma" w:eastAsia="Calibri" w:hAnsi="Tahoma" w:cs="Tahoma"/>
          <w:color w:val="002060"/>
          <w:spacing w:val="3"/>
          <w:lang w:val="ro-RO"/>
        </w:rPr>
        <w:t xml:space="preserve"> </w:t>
      </w:r>
      <w:r w:rsidRPr="00D9058C">
        <w:rPr>
          <w:rFonts w:ascii="Tahoma" w:eastAsia="Calibri" w:hAnsi="Tahoma" w:cs="Tahoma"/>
          <w:color w:val="002060"/>
          <w:lang w:val="ro-RO"/>
        </w:rPr>
        <w:t xml:space="preserve">cu </w:t>
      </w:r>
      <w:r w:rsidRPr="00D9058C">
        <w:rPr>
          <w:rFonts w:ascii="Tahoma" w:eastAsia="Calibri" w:hAnsi="Tahoma" w:cs="Tahoma"/>
          <w:color w:val="002060"/>
          <w:spacing w:val="1"/>
          <w:lang w:val="ro-RO"/>
        </w:rPr>
        <w:t>mă</w:t>
      </w:r>
      <w:r w:rsidRPr="00D9058C">
        <w:rPr>
          <w:rFonts w:ascii="Tahoma" w:eastAsia="Calibri" w:hAnsi="Tahoma" w:cs="Tahoma"/>
          <w:color w:val="002060"/>
          <w:lang w:val="ro-RO"/>
        </w:rPr>
        <w:t>su</w:t>
      </w:r>
      <w:r w:rsidRPr="00D9058C">
        <w:rPr>
          <w:rFonts w:ascii="Tahoma" w:eastAsia="Calibri" w:hAnsi="Tahoma" w:cs="Tahoma"/>
          <w:color w:val="002060"/>
          <w:spacing w:val="-1"/>
          <w:lang w:val="ro-RO"/>
        </w:rPr>
        <w:t>r</w:t>
      </w:r>
      <w:r w:rsidRPr="00D9058C">
        <w:rPr>
          <w:rFonts w:ascii="Tahoma" w:eastAsia="Calibri" w:hAnsi="Tahoma" w:cs="Tahoma"/>
          <w:color w:val="002060"/>
          <w:lang w:val="ro-RO"/>
        </w:rPr>
        <w:t>ile</w:t>
      </w:r>
      <w:r w:rsidRPr="00D9058C">
        <w:rPr>
          <w:rFonts w:ascii="Tahoma" w:eastAsia="Calibri" w:hAnsi="Tahoma" w:cs="Tahoma"/>
          <w:color w:val="002060"/>
          <w:spacing w:val="4"/>
          <w:lang w:val="ro-RO"/>
        </w:rPr>
        <w:t xml:space="preserve"> </w:t>
      </w:r>
      <w:r w:rsidRPr="00D9058C">
        <w:rPr>
          <w:rFonts w:ascii="Tahoma" w:eastAsia="Calibri" w:hAnsi="Tahoma" w:cs="Tahoma"/>
          <w:color w:val="002060"/>
          <w:spacing w:val="-2"/>
          <w:lang w:val="ro-RO"/>
        </w:rPr>
        <w:t>c</w:t>
      </w:r>
      <w:r w:rsidRPr="00D9058C">
        <w:rPr>
          <w:rFonts w:ascii="Tahoma" w:eastAsia="Calibri" w:hAnsi="Tahoma" w:cs="Tahoma"/>
          <w:color w:val="002060"/>
          <w:lang w:val="ro-RO"/>
        </w:rPr>
        <w:t>e</w:t>
      </w:r>
      <w:r w:rsidRPr="00D9058C">
        <w:rPr>
          <w:rFonts w:ascii="Tahoma" w:eastAsia="Calibri" w:hAnsi="Tahoma" w:cs="Tahoma"/>
          <w:color w:val="002060"/>
          <w:spacing w:val="4"/>
          <w:lang w:val="ro-RO"/>
        </w:rPr>
        <w:t xml:space="preserve"> </w:t>
      </w:r>
      <w:r w:rsidRPr="00D9058C">
        <w:rPr>
          <w:rFonts w:ascii="Tahoma" w:eastAsia="Calibri" w:hAnsi="Tahoma" w:cs="Tahoma"/>
          <w:color w:val="002060"/>
          <w:spacing w:val="-1"/>
          <w:lang w:val="ro-RO"/>
        </w:rPr>
        <w:t>v</w:t>
      </w:r>
      <w:r w:rsidRPr="00D9058C">
        <w:rPr>
          <w:rFonts w:ascii="Tahoma" w:eastAsia="Calibri" w:hAnsi="Tahoma" w:cs="Tahoma"/>
          <w:color w:val="002060"/>
          <w:spacing w:val="1"/>
          <w:lang w:val="ro-RO"/>
        </w:rPr>
        <w:t>o</w:t>
      </w:r>
      <w:r w:rsidRPr="00D9058C">
        <w:rPr>
          <w:rFonts w:ascii="Tahoma" w:eastAsia="Calibri" w:hAnsi="Tahoma" w:cs="Tahoma"/>
          <w:color w:val="002060"/>
          <w:lang w:val="ro-RO"/>
        </w:rPr>
        <w:t>r</w:t>
      </w:r>
      <w:r w:rsidRPr="00D9058C">
        <w:rPr>
          <w:rFonts w:ascii="Tahoma" w:eastAsia="Calibri" w:hAnsi="Tahoma" w:cs="Tahoma"/>
          <w:color w:val="002060"/>
          <w:spacing w:val="4"/>
          <w:lang w:val="ro-RO"/>
        </w:rPr>
        <w:t xml:space="preserve"> </w:t>
      </w:r>
      <w:r w:rsidRPr="00D9058C">
        <w:rPr>
          <w:rFonts w:ascii="Tahoma" w:eastAsia="Calibri" w:hAnsi="Tahoma" w:cs="Tahoma"/>
          <w:color w:val="002060"/>
          <w:lang w:val="ro-RO"/>
        </w:rPr>
        <w:t>fi</w:t>
      </w:r>
      <w:r w:rsidRPr="00D9058C">
        <w:rPr>
          <w:rFonts w:ascii="Tahoma" w:eastAsia="Calibri" w:hAnsi="Tahoma" w:cs="Tahoma"/>
          <w:color w:val="002060"/>
          <w:spacing w:val="3"/>
          <w:lang w:val="ro-RO"/>
        </w:rPr>
        <w:t xml:space="preserve"> </w:t>
      </w:r>
      <w:r w:rsidRPr="00D9058C">
        <w:rPr>
          <w:rFonts w:ascii="Tahoma" w:eastAsia="Calibri" w:hAnsi="Tahoma" w:cs="Tahoma"/>
          <w:color w:val="002060"/>
          <w:lang w:val="ro-RO"/>
        </w:rPr>
        <w:t>l</w:t>
      </w:r>
      <w:r w:rsidRPr="00D9058C">
        <w:rPr>
          <w:rFonts w:ascii="Tahoma" w:eastAsia="Calibri" w:hAnsi="Tahoma" w:cs="Tahoma"/>
          <w:color w:val="002060"/>
          <w:spacing w:val="-1"/>
          <w:lang w:val="ro-RO"/>
        </w:rPr>
        <w:t>u</w:t>
      </w:r>
      <w:r w:rsidRPr="00D9058C">
        <w:rPr>
          <w:rFonts w:ascii="Tahoma" w:eastAsia="Calibri" w:hAnsi="Tahoma" w:cs="Tahoma"/>
          <w:color w:val="002060"/>
          <w:lang w:val="ro-RO"/>
        </w:rPr>
        <w:t>ate</w:t>
      </w:r>
      <w:r w:rsidRPr="00D9058C">
        <w:rPr>
          <w:rFonts w:ascii="Tahoma" w:eastAsia="Calibri" w:hAnsi="Tahoma" w:cs="Tahoma"/>
          <w:color w:val="002060"/>
          <w:spacing w:val="4"/>
          <w:lang w:val="ro-RO"/>
        </w:rPr>
        <w:t xml:space="preserve"> </w:t>
      </w:r>
      <w:r w:rsidRPr="00D9058C">
        <w:rPr>
          <w:rFonts w:ascii="Tahoma" w:eastAsia="Calibri" w:hAnsi="Tahoma" w:cs="Tahoma"/>
          <w:color w:val="002060"/>
          <w:spacing w:val="-1"/>
          <w:lang w:val="ro-RO"/>
        </w:rPr>
        <w:t>p</w:t>
      </w:r>
      <w:r w:rsidRPr="00D9058C">
        <w:rPr>
          <w:rFonts w:ascii="Tahoma" w:eastAsia="Calibri" w:hAnsi="Tahoma" w:cs="Tahoma"/>
          <w:color w:val="002060"/>
          <w:lang w:val="ro-RO"/>
        </w:rPr>
        <w:t>e</w:t>
      </w:r>
      <w:r w:rsidRPr="00D9058C">
        <w:rPr>
          <w:rFonts w:ascii="Tahoma" w:eastAsia="Calibri" w:hAnsi="Tahoma" w:cs="Tahoma"/>
          <w:color w:val="002060"/>
          <w:spacing w:val="4"/>
          <w:lang w:val="ro-RO"/>
        </w:rPr>
        <w:t xml:space="preserve"> </w:t>
      </w:r>
      <w:r w:rsidRPr="00D9058C">
        <w:rPr>
          <w:rFonts w:ascii="Tahoma" w:eastAsia="Calibri" w:hAnsi="Tahoma" w:cs="Tahoma"/>
          <w:color w:val="002060"/>
          <w:spacing w:val="-1"/>
          <w:lang w:val="ro-RO"/>
        </w:rPr>
        <w:t>p</w:t>
      </w:r>
      <w:r w:rsidRPr="00D9058C">
        <w:rPr>
          <w:rFonts w:ascii="Tahoma" w:eastAsia="Calibri" w:hAnsi="Tahoma" w:cs="Tahoma"/>
          <w:color w:val="002060"/>
          <w:lang w:val="ro-RO"/>
        </w:rPr>
        <w:t>er</w:t>
      </w:r>
      <w:r w:rsidRPr="00D9058C">
        <w:rPr>
          <w:rFonts w:ascii="Tahoma" w:eastAsia="Calibri" w:hAnsi="Tahoma" w:cs="Tahoma"/>
          <w:color w:val="002060"/>
          <w:spacing w:val="-2"/>
          <w:lang w:val="ro-RO"/>
        </w:rPr>
        <w:t>i</w:t>
      </w:r>
      <w:r w:rsidRPr="00D9058C">
        <w:rPr>
          <w:rFonts w:ascii="Tahoma" w:eastAsia="Calibri" w:hAnsi="Tahoma" w:cs="Tahoma"/>
          <w:color w:val="002060"/>
          <w:spacing w:val="1"/>
          <w:lang w:val="ro-RO"/>
        </w:rPr>
        <w:t>o</w:t>
      </w:r>
      <w:r w:rsidRPr="00D9058C">
        <w:rPr>
          <w:rFonts w:ascii="Tahoma" w:eastAsia="Calibri" w:hAnsi="Tahoma" w:cs="Tahoma"/>
          <w:color w:val="002060"/>
          <w:lang w:val="ro-RO"/>
        </w:rPr>
        <w:t>a</w:t>
      </w:r>
      <w:r w:rsidRPr="00D9058C">
        <w:rPr>
          <w:rFonts w:ascii="Tahoma" w:eastAsia="Calibri" w:hAnsi="Tahoma" w:cs="Tahoma"/>
          <w:color w:val="002060"/>
          <w:spacing w:val="-1"/>
          <w:lang w:val="ro-RO"/>
        </w:rPr>
        <w:t>d</w:t>
      </w:r>
      <w:r w:rsidRPr="00D9058C">
        <w:rPr>
          <w:rFonts w:ascii="Tahoma" w:eastAsia="Calibri" w:hAnsi="Tahoma" w:cs="Tahoma"/>
          <w:color w:val="002060"/>
          <w:lang w:val="ro-RO"/>
        </w:rPr>
        <w:t>a</w:t>
      </w:r>
      <w:r w:rsidRPr="00D9058C">
        <w:rPr>
          <w:rFonts w:ascii="Tahoma" w:eastAsia="Calibri" w:hAnsi="Tahoma" w:cs="Tahoma"/>
          <w:color w:val="002060"/>
          <w:spacing w:val="3"/>
          <w:lang w:val="ro-RO"/>
        </w:rPr>
        <w:t xml:space="preserve"> </w:t>
      </w:r>
      <w:r w:rsidRPr="00D9058C">
        <w:rPr>
          <w:rFonts w:ascii="Tahoma" w:eastAsia="Calibri" w:hAnsi="Tahoma" w:cs="Tahoma"/>
          <w:color w:val="002060"/>
          <w:spacing w:val="-1"/>
          <w:lang w:val="ro-RO"/>
        </w:rPr>
        <w:t>d</w:t>
      </w:r>
      <w:r w:rsidRPr="00D9058C">
        <w:rPr>
          <w:rFonts w:ascii="Tahoma" w:eastAsia="Calibri" w:hAnsi="Tahoma" w:cs="Tahoma"/>
          <w:color w:val="002060"/>
          <w:lang w:val="ro-RO"/>
        </w:rPr>
        <w:t>e</w:t>
      </w:r>
      <w:r w:rsidRPr="00D9058C">
        <w:rPr>
          <w:rFonts w:ascii="Tahoma" w:eastAsia="Calibri" w:hAnsi="Tahoma" w:cs="Tahoma"/>
          <w:color w:val="002060"/>
          <w:spacing w:val="3"/>
          <w:lang w:val="ro-RO"/>
        </w:rPr>
        <w:t xml:space="preserve"> </w:t>
      </w:r>
      <w:r w:rsidRPr="00D9058C">
        <w:rPr>
          <w:rFonts w:ascii="Tahoma" w:eastAsia="Calibri" w:hAnsi="Tahoma" w:cs="Tahoma"/>
          <w:color w:val="002060"/>
          <w:lang w:val="ro-RO"/>
        </w:rPr>
        <w:t>i</w:t>
      </w:r>
      <w:r w:rsidRPr="00D9058C">
        <w:rPr>
          <w:rFonts w:ascii="Tahoma" w:eastAsia="Calibri" w:hAnsi="Tahoma" w:cs="Tahoma"/>
          <w:color w:val="002060"/>
          <w:spacing w:val="1"/>
          <w:lang w:val="ro-RO"/>
        </w:rPr>
        <w:t>m</w:t>
      </w:r>
      <w:r w:rsidRPr="00D9058C">
        <w:rPr>
          <w:rFonts w:ascii="Tahoma" w:eastAsia="Calibri" w:hAnsi="Tahoma" w:cs="Tahoma"/>
          <w:color w:val="002060"/>
          <w:spacing w:val="-1"/>
          <w:lang w:val="ro-RO"/>
        </w:rPr>
        <w:t>p</w:t>
      </w:r>
      <w:r w:rsidRPr="00D9058C">
        <w:rPr>
          <w:rFonts w:ascii="Tahoma" w:eastAsia="Calibri" w:hAnsi="Tahoma" w:cs="Tahoma"/>
          <w:color w:val="002060"/>
          <w:lang w:val="ro-RO"/>
        </w:rPr>
        <w:t>l</w:t>
      </w:r>
      <w:r w:rsidRPr="00D9058C">
        <w:rPr>
          <w:rFonts w:ascii="Tahoma" w:eastAsia="Calibri" w:hAnsi="Tahoma" w:cs="Tahoma"/>
          <w:color w:val="002060"/>
          <w:spacing w:val="-2"/>
          <w:lang w:val="ro-RO"/>
        </w:rPr>
        <w:t>e</w:t>
      </w:r>
      <w:r w:rsidRPr="00D9058C">
        <w:rPr>
          <w:rFonts w:ascii="Tahoma" w:eastAsia="Calibri" w:hAnsi="Tahoma" w:cs="Tahoma"/>
          <w:color w:val="002060"/>
          <w:spacing w:val="1"/>
          <w:lang w:val="ro-RO"/>
        </w:rPr>
        <w:t>m</w:t>
      </w:r>
      <w:r w:rsidRPr="00D9058C">
        <w:rPr>
          <w:rFonts w:ascii="Tahoma" w:eastAsia="Calibri" w:hAnsi="Tahoma" w:cs="Tahoma"/>
          <w:color w:val="002060"/>
          <w:lang w:val="ro-RO"/>
        </w:rPr>
        <w:t>enta</w:t>
      </w:r>
      <w:r w:rsidRPr="00D9058C">
        <w:rPr>
          <w:rFonts w:ascii="Tahoma" w:eastAsia="Calibri" w:hAnsi="Tahoma" w:cs="Tahoma"/>
          <w:color w:val="002060"/>
          <w:spacing w:val="-3"/>
          <w:lang w:val="ro-RO"/>
        </w:rPr>
        <w:t>r</w:t>
      </w:r>
      <w:r w:rsidRPr="00D9058C">
        <w:rPr>
          <w:rFonts w:ascii="Tahoma" w:eastAsia="Calibri" w:hAnsi="Tahoma" w:cs="Tahoma"/>
          <w:color w:val="002060"/>
          <w:lang w:val="ro-RO"/>
        </w:rPr>
        <w:t>e</w:t>
      </w:r>
      <w:r w:rsidRPr="00D9058C">
        <w:rPr>
          <w:rFonts w:ascii="Tahoma" w:eastAsia="Calibri" w:hAnsi="Tahoma" w:cs="Tahoma"/>
          <w:color w:val="002060"/>
          <w:spacing w:val="-1"/>
          <w:lang w:val="ro-RO"/>
        </w:rPr>
        <w:t>/</w:t>
      </w:r>
      <w:r w:rsidRPr="00D9058C">
        <w:rPr>
          <w:rFonts w:ascii="Tahoma" w:eastAsia="Calibri" w:hAnsi="Tahoma" w:cs="Tahoma"/>
          <w:color w:val="002060"/>
          <w:lang w:val="ro-RO"/>
        </w:rPr>
        <w:t>e</w:t>
      </w:r>
      <w:r w:rsidRPr="00D9058C">
        <w:rPr>
          <w:rFonts w:ascii="Tahoma" w:eastAsia="Calibri" w:hAnsi="Tahoma" w:cs="Tahoma"/>
          <w:color w:val="002060"/>
          <w:spacing w:val="1"/>
          <w:lang w:val="ro-RO"/>
        </w:rPr>
        <w:t>x</w:t>
      </w:r>
      <w:r w:rsidRPr="00D9058C">
        <w:rPr>
          <w:rFonts w:ascii="Tahoma" w:eastAsia="Calibri" w:hAnsi="Tahoma" w:cs="Tahoma"/>
          <w:color w:val="002060"/>
          <w:spacing w:val="-2"/>
          <w:lang w:val="ro-RO"/>
        </w:rPr>
        <w:t>e</w:t>
      </w:r>
      <w:r w:rsidRPr="00D9058C">
        <w:rPr>
          <w:rFonts w:ascii="Tahoma" w:eastAsia="Calibri" w:hAnsi="Tahoma" w:cs="Tahoma"/>
          <w:color w:val="002060"/>
          <w:lang w:val="ro-RO"/>
        </w:rPr>
        <w:t>cuţi</w:t>
      </w:r>
      <w:r w:rsidRPr="00D9058C">
        <w:rPr>
          <w:rFonts w:ascii="Tahoma" w:eastAsia="Calibri" w:hAnsi="Tahoma" w:cs="Tahoma"/>
          <w:color w:val="002060"/>
          <w:spacing w:val="1"/>
          <w:lang w:val="ro-RO"/>
        </w:rPr>
        <w:t>e</w:t>
      </w:r>
      <w:r w:rsidRPr="00D9058C">
        <w:rPr>
          <w:rFonts w:ascii="Tahoma" w:eastAsia="Calibri" w:hAnsi="Tahoma" w:cs="Tahoma"/>
          <w:color w:val="002060"/>
          <w:lang w:val="ro-RO"/>
        </w:rPr>
        <w:t>,</w:t>
      </w:r>
      <w:r w:rsidRPr="00D9058C">
        <w:rPr>
          <w:rFonts w:ascii="Tahoma" w:eastAsia="Calibri" w:hAnsi="Tahoma" w:cs="Tahoma"/>
          <w:color w:val="002060"/>
          <w:spacing w:val="1"/>
          <w:lang w:val="ro-RO"/>
        </w:rPr>
        <w:t xml:space="preserve"> </w:t>
      </w:r>
      <w:r w:rsidRPr="00D9058C">
        <w:rPr>
          <w:rFonts w:ascii="Tahoma" w:eastAsia="Calibri" w:hAnsi="Tahoma" w:cs="Tahoma"/>
          <w:color w:val="002060"/>
          <w:spacing w:val="-1"/>
          <w:lang w:val="ro-RO"/>
        </w:rPr>
        <w:t>op</w:t>
      </w:r>
      <w:r w:rsidRPr="00D9058C">
        <w:rPr>
          <w:rFonts w:ascii="Tahoma" w:eastAsia="Calibri" w:hAnsi="Tahoma" w:cs="Tahoma"/>
          <w:color w:val="002060"/>
          <w:lang w:val="ro-RO"/>
        </w:rPr>
        <w:t>erare</w:t>
      </w:r>
      <w:r w:rsidRPr="00D9058C">
        <w:rPr>
          <w:rFonts w:ascii="Tahoma" w:eastAsia="Calibri" w:hAnsi="Tahoma" w:cs="Tahoma"/>
          <w:color w:val="002060"/>
          <w:spacing w:val="3"/>
          <w:lang w:val="ro-RO"/>
        </w:rPr>
        <w:t xml:space="preserve"> </w:t>
      </w:r>
      <w:r w:rsidRPr="00D9058C">
        <w:rPr>
          <w:rFonts w:ascii="Tahoma" w:eastAsia="Calibri" w:hAnsi="Tahoma" w:cs="Tahoma"/>
          <w:color w:val="002060"/>
          <w:lang w:val="ro-RO"/>
        </w:rPr>
        <w:t>și</w:t>
      </w:r>
      <w:r w:rsidRPr="00D9058C">
        <w:rPr>
          <w:rFonts w:ascii="Tahoma" w:eastAsia="Calibri" w:hAnsi="Tahoma" w:cs="Tahoma"/>
          <w:color w:val="002060"/>
          <w:spacing w:val="3"/>
          <w:lang w:val="ro-RO"/>
        </w:rPr>
        <w:t xml:space="preserve"> </w:t>
      </w:r>
      <w:r w:rsidRPr="00D9058C">
        <w:rPr>
          <w:rFonts w:ascii="Tahoma" w:eastAsia="Calibri" w:hAnsi="Tahoma" w:cs="Tahoma"/>
          <w:color w:val="002060"/>
          <w:lang w:val="ro-RO"/>
        </w:rPr>
        <w:t>s</w:t>
      </w:r>
      <w:r w:rsidRPr="00D9058C">
        <w:rPr>
          <w:rFonts w:ascii="Tahoma" w:eastAsia="Calibri" w:hAnsi="Tahoma" w:cs="Tahoma"/>
          <w:color w:val="002060"/>
          <w:spacing w:val="-2"/>
          <w:lang w:val="ro-RO"/>
        </w:rPr>
        <w:t>c</w:t>
      </w:r>
      <w:r w:rsidRPr="00D9058C">
        <w:rPr>
          <w:rFonts w:ascii="Tahoma" w:eastAsia="Calibri" w:hAnsi="Tahoma" w:cs="Tahoma"/>
          <w:color w:val="002060"/>
          <w:spacing w:val="1"/>
          <w:lang w:val="ro-RO"/>
        </w:rPr>
        <w:t>o</w:t>
      </w:r>
      <w:r w:rsidRPr="00D9058C">
        <w:rPr>
          <w:rFonts w:ascii="Tahoma" w:eastAsia="Calibri" w:hAnsi="Tahoma" w:cs="Tahoma"/>
          <w:color w:val="002060"/>
          <w:lang w:val="ro-RO"/>
        </w:rPr>
        <w:t>a</w:t>
      </w:r>
      <w:r w:rsidRPr="00D9058C">
        <w:rPr>
          <w:rFonts w:ascii="Tahoma" w:eastAsia="Calibri" w:hAnsi="Tahoma" w:cs="Tahoma"/>
          <w:color w:val="002060"/>
          <w:spacing w:val="-2"/>
          <w:lang w:val="ro-RO"/>
        </w:rPr>
        <w:t>t</w:t>
      </w:r>
      <w:r w:rsidRPr="00D9058C">
        <w:rPr>
          <w:rFonts w:ascii="Tahoma" w:eastAsia="Calibri" w:hAnsi="Tahoma" w:cs="Tahoma"/>
          <w:color w:val="002060"/>
          <w:lang w:val="ro-RO"/>
        </w:rPr>
        <w:t>ere</w:t>
      </w:r>
      <w:r w:rsidRPr="00D9058C">
        <w:rPr>
          <w:rFonts w:ascii="Tahoma" w:eastAsia="Calibri" w:hAnsi="Tahoma" w:cs="Tahoma"/>
          <w:color w:val="002060"/>
          <w:spacing w:val="5"/>
          <w:lang w:val="ro-RO"/>
        </w:rPr>
        <w:t xml:space="preserve"> </w:t>
      </w:r>
      <w:r w:rsidRPr="00D9058C">
        <w:rPr>
          <w:rFonts w:ascii="Tahoma" w:eastAsia="Calibri" w:hAnsi="Tahoma" w:cs="Tahoma"/>
          <w:color w:val="002060"/>
          <w:spacing w:val="-1"/>
          <w:lang w:val="ro-RO"/>
        </w:rPr>
        <w:t>d</w:t>
      </w:r>
      <w:r w:rsidRPr="00D9058C">
        <w:rPr>
          <w:rFonts w:ascii="Tahoma" w:eastAsia="Calibri" w:hAnsi="Tahoma" w:cs="Tahoma"/>
          <w:color w:val="002060"/>
          <w:lang w:val="ro-RO"/>
        </w:rPr>
        <w:t>in</w:t>
      </w:r>
      <w:r w:rsidRPr="00D9058C">
        <w:rPr>
          <w:rFonts w:ascii="Tahoma" w:eastAsia="Calibri" w:hAnsi="Tahoma" w:cs="Tahoma"/>
          <w:color w:val="002060"/>
          <w:spacing w:val="2"/>
          <w:lang w:val="ro-RO"/>
        </w:rPr>
        <w:t xml:space="preserve"> </w:t>
      </w:r>
      <w:r w:rsidRPr="00D9058C">
        <w:rPr>
          <w:rFonts w:ascii="Tahoma" w:eastAsia="Calibri" w:hAnsi="Tahoma" w:cs="Tahoma"/>
          <w:color w:val="002060"/>
          <w:spacing w:val="-1"/>
          <w:lang w:val="ro-RO"/>
        </w:rPr>
        <w:t>u</w:t>
      </w:r>
      <w:r w:rsidRPr="00D9058C">
        <w:rPr>
          <w:rFonts w:ascii="Tahoma" w:eastAsia="Calibri" w:hAnsi="Tahoma" w:cs="Tahoma"/>
          <w:color w:val="002060"/>
          <w:lang w:val="ro-RO"/>
        </w:rPr>
        <w:t>z</w:t>
      </w:r>
      <w:r w:rsidRPr="00D9058C">
        <w:rPr>
          <w:rFonts w:ascii="Tahoma" w:eastAsia="Calibri" w:hAnsi="Tahoma" w:cs="Tahoma"/>
          <w:color w:val="002060"/>
          <w:spacing w:val="2"/>
          <w:lang w:val="ro-RO"/>
        </w:rPr>
        <w:t xml:space="preserve"> </w:t>
      </w:r>
      <w:r w:rsidRPr="00D9058C">
        <w:rPr>
          <w:rFonts w:ascii="Tahoma" w:eastAsia="Calibri" w:hAnsi="Tahoma" w:cs="Tahoma"/>
          <w:color w:val="002060"/>
          <w:lang w:val="ro-RO"/>
        </w:rPr>
        <w:t>a aces</w:t>
      </w:r>
      <w:r w:rsidRPr="00D9058C">
        <w:rPr>
          <w:rFonts w:ascii="Tahoma" w:eastAsia="Calibri" w:hAnsi="Tahoma" w:cs="Tahoma"/>
          <w:color w:val="002060"/>
          <w:spacing w:val="-1"/>
          <w:lang w:val="ro-RO"/>
        </w:rPr>
        <w:t>t</w:t>
      </w:r>
      <w:r w:rsidRPr="00D9058C">
        <w:rPr>
          <w:rFonts w:ascii="Tahoma" w:eastAsia="Calibri" w:hAnsi="Tahoma" w:cs="Tahoma"/>
          <w:color w:val="002060"/>
          <w:lang w:val="ro-RO"/>
        </w:rPr>
        <w:t>eia.</w:t>
      </w:r>
    </w:p>
    <w:p w14:paraId="34958556" w14:textId="65544894" w:rsidR="005869F1" w:rsidRPr="00D9058C" w:rsidRDefault="005869F1" w:rsidP="005717E5">
      <w:pPr>
        <w:pStyle w:val="ListParagraph"/>
        <w:numPr>
          <w:ilvl w:val="0"/>
          <w:numId w:val="3"/>
        </w:numPr>
        <w:ind w:right="96" w:hanging="576"/>
        <w:jc w:val="both"/>
        <w:rPr>
          <w:rFonts w:ascii="Tahoma" w:eastAsia="Calibri" w:hAnsi="Tahoma" w:cs="Tahoma"/>
          <w:i/>
          <w:color w:val="002060"/>
          <w:lang w:val="ro-RO"/>
        </w:rPr>
      </w:pPr>
      <w:r w:rsidRPr="00D9058C">
        <w:rPr>
          <w:rFonts w:ascii="Tahoma" w:eastAsia="Calibri" w:hAnsi="Tahoma" w:cs="Tahoma"/>
          <w:color w:val="002060"/>
          <w:lang w:val="ro-RO"/>
        </w:rPr>
        <w:t>În</w:t>
      </w:r>
      <w:r w:rsidRPr="00D9058C">
        <w:rPr>
          <w:rFonts w:ascii="Tahoma" w:eastAsia="Calibri" w:hAnsi="Tahoma" w:cs="Tahoma"/>
          <w:color w:val="002060"/>
          <w:spacing w:val="-1"/>
          <w:lang w:val="ro-RO"/>
        </w:rPr>
        <w:t xml:space="preserve"> </w:t>
      </w:r>
      <w:r w:rsidRPr="00D9058C">
        <w:rPr>
          <w:rFonts w:ascii="Tahoma" w:eastAsia="Calibri" w:hAnsi="Tahoma" w:cs="Tahoma"/>
          <w:color w:val="002060"/>
          <w:lang w:val="ro-RO"/>
        </w:rPr>
        <w:t>ca</w:t>
      </w:r>
      <w:r w:rsidRPr="00D9058C">
        <w:rPr>
          <w:rFonts w:ascii="Tahoma" w:eastAsia="Calibri" w:hAnsi="Tahoma" w:cs="Tahoma"/>
          <w:color w:val="002060"/>
          <w:spacing w:val="-1"/>
          <w:lang w:val="ro-RO"/>
        </w:rPr>
        <w:t>d</w:t>
      </w:r>
      <w:r w:rsidRPr="00D9058C">
        <w:rPr>
          <w:rFonts w:ascii="Tahoma" w:eastAsia="Calibri" w:hAnsi="Tahoma" w:cs="Tahoma"/>
          <w:color w:val="002060"/>
          <w:lang w:val="ro-RO"/>
        </w:rPr>
        <w:t>r</w:t>
      </w:r>
      <w:r w:rsidRPr="00D9058C">
        <w:rPr>
          <w:rFonts w:ascii="Tahoma" w:eastAsia="Calibri" w:hAnsi="Tahoma" w:cs="Tahoma"/>
          <w:color w:val="002060"/>
          <w:spacing w:val="-1"/>
          <w:lang w:val="ro-RO"/>
        </w:rPr>
        <w:t>u</w:t>
      </w:r>
      <w:r w:rsidRPr="00D9058C">
        <w:rPr>
          <w:rFonts w:ascii="Tahoma" w:eastAsia="Calibri" w:hAnsi="Tahoma" w:cs="Tahoma"/>
          <w:color w:val="002060"/>
          <w:lang w:val="ro-RO"/>
        </w:rPr>
        <w:t>l p</w:t>
      </w:r>
      <w:r w:rsidRPr="00D9058C">
        <w:rPr>
          <w:rFonts w:ascii="Tahoma" w:eastAsia="Calibri" w:hAnsi="Tahoma" w:cs="Tahoma"/>
          <w:color w:val="002060"/>
          <w:spacing w:val="-1"/>
          <w:lang w:val="ro-RO"/>
        </w:rPr>
        <w:t>r</w:t>
      </w:r>
      <w:r w:rsidRPr="00D9058C">
        <w:rPr>
          <w:rFonts w:ascii="Tahoma" w:eastAsia="Calibri" w:hAnsi="Tahoma" w:cs="Tahoma"/>
          <w:color w:val="002060"/>
          <w:spacing w:val="1"/>
          <w:lang w:val="ro-RO"/>
        </w:rPr>
        <w:t>o</w:t>
      </w:r>
      <w:r w:rsidRPr="00D9058C">
        <w:rPr>
          <w:rFonts w:ascii="Tahoma" w:eastAsia="Calibri" w:hAnsi="Tahoma" w:cs="Tahoma"/>
          <w:color w:val="002060"/>
          <w:lang w:val="ro-RO"/>
        </w:rPr>
        <w:t>ced</w:t>
      </w:r>
      <w:r w:rsidRPr="00D9058C">
        <w:rPr>
          <w:rFonts w:ascii="Tahoma" w:eastAsia="Calibri" w:hAnsi="Tahoma" w:cs="Tahoma"/>
          <w:color w:val="002060"/>
          <w:spacing w:val="-1"/>
          <w:lang w:val="ro-RO"/>
        </w:rPr>
        <w:t>u</w:t>
      </w:r>
      <w:r w:rsidRPr="00D9058C">
        <w:rPr>
          <w:rFonts w:ascii="Tahoma" w:eastAsia="Calibri" w:hAnsi="Tahoma" w:cs="Tahoma"/>
          <w:color w:val="002060"/>
          <w:lang w:val="ro-RO"/>
        </w:rPr>
        <w:t>ri</w:t>
      </w:r>
      <w:r w:rsidRPr="00D9058C">
        <w:rPr>
          <w:rFonts w:ascii="Tahoma" w:eastAsia="Calibri" w:hAnsi="Tahoma" w:cs="Tahoma"/>
          <w:color w:val="002060"/>
          <w:spacing w:val="-4"/>
          <w:lang w:val="ro-RO"/>
        </w:rPr>
        <w:t>l</w:t>
      </w:r>
      <w:r w:rsidRPr="00D9058C">
        <w:rPr>
          <w:rFonts w:ascii="Tahoma" w:eastAsia="Calibri" w:hAnsi="Tahoma" w:cs="Tahoma"/>
          <w:color w:val="002060"/>
          <w:spacing w:val="1"/>
          <w:lang w:val="ro-RO"/>
        </w:rPr>
        <w:t>o</w:t>
      </w:r>
      <w:r w:rsidRPr="00D9058C">
        <w:rPr>
          <w:rFonts w:ascii="Tahoma" w:eastAsia="Calibri" w:hAnsi="Tahoma" w:cs="Tahoma"/>
          <w:color w:val="002060"/>
          <w:lang w:val="ro-RO"/>
        </w:rPr>
        <w:t>r de</w:t>
      </w:r>
      <w:r w:rsidRPr="00D9058C">
        <w:rPr>
          <w:rFonts w:ascii="Tahoma" w:eastAsia="Calibri" w:hAnsi="Tahoma" w:cs="Tahoma"/>
          <w:color w:val="002060"/>
          <w:spacing w:val="-2"/>
          <w:lang w:val="ro-RO"/>
        </w:rPr>
        <w:t xml:space="preserve"> </w:t>
      </w:r>
      <w:r w:rsidRPr="00D9058C">
        <w:rPr>
          <w:rFonts w:ascii="Tahoma" w:eastAsia="Calibri" w:hAnsi="Tahoma" w:cs="Tahoma"/>
          <w:color w:val="002060"/>
          <w:spacing w:val="-3"/>
          <w:lang w:val="ro-RO"/>
        </w:rPr>
        <w:t>a</w:t>
      </w:r>
      <w:r w:rsidRPr="00D9058C">
        <w:rPr>
          <w:rFonts w:ascii="Tahoma" w:eastAsia="Calibri" w:hAnsi="Tahoma" w:cs="Tahoma"/>
          <w:color w:val="002060"/>
          <w:lang w:val="ro-RO"/>
        </w:rPr>
        <w:t>ch</w:t>
      </w:r>
      <w:r w:rsidRPr="00D9058C">
        <w:rPr>
          <w:rFonts w:ascii="Tahoma" w:eastAsia="Calibri" w:hAnsi="Tahoma" w:cs="Tahoma"/>
          <w:color w:val="002060"/>
          <w:spacing w:val="-1"/>
          <w:lang w:val="ro-RO"/>
        </w:rPr>
        <w:t>iz</w:t>
      </w:r>
      <w:r w:rsidRPr="00D9058C">
        <w:rPr>
          <w:rFonts w:ascii="Tahoma" w:eastAsia="Calibri" w:hAnsi="Tahoma" w:cs="Tahoma"/>
          <w:color w:val="002060"/>
          <w:lang w:val="ro-RO"/>
        </w:rPr>
        <w:t>iţie pentru</w:t>
      </w:r>
      <w:r w:rsidRPr="00D9058C">
        <w:rPr>
          <w:rFonts w:ascii="Tahoma" w:eastAsia="Calibri" w:hAnsi="Tahoma" w:cs="Tahoma"/>
          <w:color w:val="002060"/>
          <w:spacing w:val="-1"/>
          <w:lang w:val="ro-RO"/>
        </w:rPr>
        <w:t xml:space="preserve"> </w:t>
      </w:r>
      <w:r w:rsidRPr="00D9058C">
        <w:rPr>
          <w:rFonts w:ascii="Tahoma" w:eastAsia="Calibri" w:hAnsi="Tahoma" w:cs="Tahoma"/>
          <w:color w:val="002060"/>
          <w:lang w:val="ro-RO"/>
        </w:rPr>
        <w:t>faze</w:t>
      </w:r>
      <w:r w:rsidRPr="00D9058C">
        <w:rPr>
          <w:rFonts w:ascii="Tahoma" w:eastAsia="Calibri" w:hAnsi="Tahoma" w:cs="Tahoma"/>
          <w:color w:val="002060"/>
          <w:spacing w:val="-3"/>
          <w:lang w:val="ro-RO"/>
        </w:rPr>
        <w:t>l</w:t>
      </w:r>
      <w:r w:rsidRPr="00D9058C">
        <w:rPr>
          <w:rFonts w:ascii="Tahoma" w:eastAsia="Calibri" w:hAnsi="Tahoma" w:cs="Tahoma"/>
          <w:color w:val="002060"/>
          <w:lang w:val="ro-RO"/>
        </w:rPr>
        <w:t>e</w:t>
      </w:r>
      <w:r w:rsidRPr="00D9058C">
        <w:rPr>
          <w:rFonts w:ascii="Tahoma" w:eastAsia="Calibri" w:hAnsi="Tahoma" w:cs="Tahoma"/>
          <w:color w:val="002060"/>
          <w:spacing w:val="1"/>
          <w:lang w:val="ro-RO"/>
        </w:rPr>
        <w:t xml:space="preserve"> </w:t>
      </w:r>
      <w:r w:rsidRPr="00D9058C">
        <w:rPr>
          <w:rFonts w:ascii="Tahoma" w:eastAsia="Calibri" w:hAnsi="Tahoma" w:cs="Tahoma"/>
          <w:color w:val="002060"/>
          <w:spacing w:val="-1"/>
          <w:lang w:val="ro-RO"/>
        </w:rPr>
        <w:t>d</w:t>
      </w:r>
      <w:r w:rsidRPr="00D9058C">
        <w:rPr>
          <w:rFonts w:ascii="Tahoma" w:eastAsia="Calibri" w:hAnsi="Tahoma" w:cs="Tahoma"/>
          <w:color w:val="002060"/>
          <w:lang w:val="ro-RO"/>
        </w:rPr>
        <w:t>e</w:t>
      </w:r>
      <w:r w:rsidRPr="00D9058C">
        <w:rPr>
          <w:rFonts w:ascii="Tahoma" w:eastAsia="Calibri" w:hAnsi="Tahoma" w:cs="Tahoma"/>
          <w:color w:val="002060"/>
          <w:spacing w:val="-2"/>
          <w:lang w:val="ro-RO"/>
        </w:rPr>
        <w:t xml:space="preserve"> </w:t>
      </w:r>
      <w:r w:rsidRPr="00D9058C">
        <w:rPr>
          <w:rFonts w:ascii="Tahoma" w:eastAsia="Calibri" w:hAnsi="Tahoma" w:cs="Tahoma"/>
          <w:color w:val="002060"/>
          <w:lang w:val="ro-RO"/>
        </w:rPr>
        <w:t>proie</w:t>
      </w:r>
      <w:r w:rsidRPr="00D9058C">
        <w:rPr>
          <w:rFonts w:ascii="Tahoma" w:eastAsia="Calibri" w:hAnsi="Tahoma" w:cs="Tahoma"/>
          <w:color w:val="002060"/>
          <w:spacing w:val="-2"/>
          <w:lang w:val="ro-RO"/>
        </w:rPr>
        <w:t>c</w:t>
      </w:r>
      <w:r w:rsidRPr="00D9058C">
        <w:rPr>
          <w:rFonts w:ascii="Tahoma" w:eastAsia="Calibri" w:hAnsi="Tahoma" w:cs="Tahoma"/>
          <w:color w:val="002060"/>
          <w:lang w:val="ro-RO"/>
        </w:rPr>
        <w:t>tare</w:t>
      </w:r>
      <w:r w:rsidRPr="00D9058C">
        <w:rPr>
          <w:rFonts w:ascii="Tahoma" w:eastAsia="Calibri" w:hAnsi="Tahoma" w:cs="Tahoma"/>
          <w:color w:val="002060"/>
          <w:spacing w:val="1"/>
          <w:lang w:val="ro-RO"/>
        </w:rPr>
        <w:t xml:space="preserve"> </w:t>
      </w:r>
      <w:r w:rsidRPr="00D9058C">
        <w:rPr>
          <w:rFonts w:ascii="Tahoma" w:eastAsia="Calibri" w:hAnsi="Tahoma" w:cs="Tahoma"/>
          <w:color w:val="002060"/>
          <w:lang w:val="ro-RO"/>
        </w:rPr>
        <w:t>es</w:t>
      </w:r>
      <w:r w:rsidRPr="00D9058C">
        <w:rPr>
          <w:rFonts w:ascii="Tahoma" w:eastAsia="Calibri" w:hAnsi="Tahoma" w:cs="Tahoma"/>
          <w:color w:val="002060"/>
          <w:spacing w:val="-2"/>
          <w:lang w:val="ro-RO"/>
        </w:rPr>
        <w:t>t</w:t>
      </w:r>
      <w:r w:rsidRPr="00D9058C">
        <w:rPr>
          <w:rFonts w:ascii="Tahoma" w:eastAsia="Calibri" w:hAnsi="Tahoma" w:cs="Tahoma"/>
          <w:color w:val="002060"/>
          <w:lang w:val="ro-RO"/>
        </w:rPr>
        <w:t>e</w:t>
      </w:r>
      <w:r w:rsidRPr="00D9058C">
        <w:rPr>
          <w:rFonts w:ascii="Tahoma" w:eastAsia="Calibri" w:hAnsi="Tahoma" w:cs="Tahoma"/>
          <w:color w:val="002060"/>
          <w:spacing w:val="1"/>
          <w:lang w:val="ro-RO"/>
        </w:rPr>
        <w:t xml:space="preserve"> </w:t>
      </w:r>
      <w:r w:rsidRPr="00D9058C">
        <w:rPr>
          <w:rFonts w:ascii="Tahoma" w:eastAsia="Calibri" w:hAnsi="Tahoma" w:cs="Tahoma"/>
          <w:color w:val="002060"/>
          <w:lang w:val="ro-RO"/>
        </w:rPr>
        <w:t>i</w:t>
      </w:r>
      <w:r w:rsidRPr="00D9058C">
        <w:rPr>
          <w:rFonts w:ascii="Tahoma" w:eastAsia="Calibri" w:hAnsi="Tahoma" w:cs="Tahoma"/>
          <w:color w:val="002060"/>
          <w:spacing w:val="-1"/>
          <w:lang w:val="ro-RO"/>
        </w:rPr>
        <w:t>n</w:t>
      </w:r>
      <w:r w:rsidRPr="00D9058C">
        <w:rPr>
          <w:rFonts w:ascii="Tahoma" w:eastAsia="Calibri" w:hAnsi="Tahoma" w:cs="Tahoma"/>
          <w:color w:val="002060"/>
          <w:lang w:val="ro-RO"/>
        </w:rPr>
        <w:t>cl</w:t>
      </w:r>
      <w:r w:rsidRPr="00D9058C">
        <w:rPr>
          <w:rFonts w:ascii="Tahoma" w:eastAsia="Calibri" w:hAnsi="Tahoma" w:cs="Tahoma"/>
          <w:color w:val="002060"/>
          <w:spacing w:val="-1"/>
          <w:lang w:val="ro-RO"/>
        </w:rPr>
        <w:t>u</w:t>
      </w:r>
      <w:r w:rsidRPr="00D9058C">
        <w:rPr>
          <w:rFonts w:ascii="Tahoma" w:eastAsia="Calibri" w:hAnsi="Tahoma" w:cs="Tahoma"/>
          <w:color w:val="002060"/>
          <w:lang w:val="ro-RO"/>
        </w:rPr>
        <w:t>să</w:t>
      </w:r>
      <w:r w:rsidRPr="00D9058C">
        <w:rPr>
          <w:rFonts w:ascii="Tahoma" w:eastAsia="Calibri" w:hAnsi="Tahoma" w:cs="Tahoma"/>
          <w:color w:val="002060"/>
          <w:spacing w:val="-1"/>
          <w:lang w:val="ro-RO"/>
        </w:rPr>
        <w:t xml:space="preserve"> </w:t>
      </w:r>
      <w:r w:rsidRPr="00D9058C">
        <w:rPr>
          <w:rFonts w:ascii="Tahoma" w:eastAsia="Calibri" w:hAnsi="Tahoma" w:cs="Tahoma"/>
          <w:color w:val="002060"/>
          <w:spacing w:val="1"/>
          <w:lang w:val="ro-RO"/>
        </w:rPr>
        <w:t>o</w:t>
      </w:r>
      <w:r w:rsidRPr="00D9058C">
        <w:rPr>
          <w:rFonts w:ascii="Tahoma" w:eastAsia="Calibri" w:hAnsi="Tahoma" w:cs="Tahoma"/>
          <w:color w:val="002060"/>
          <w:spacing w:val="-1"/>
          <w:lang w:val="ro-RO"/>
        </w:rPr>
        <w:t>b</w:t>
      </w:r>
      <w:r w:rsidRPr="00D9058C">
        <w:rPr>
          <w:rFonts w:ascii="Tahoma" w:eastAsia="Calibri" w:hAnsi="Tahoma" w:cs="Tahoma"/>
          <w:color w:val="002060"/>
          <w:lang w:val="ro-RO"/>
        </w:rPr>
        <w:t>l</w:t>
      </w:r>
      <w:r w:rsidRPr="00D9058C">
        <w:rPr>
          <w:rFonts w:ascii="Tahoma" w:eastAsia="Calibri" w:hAnsi="Tahoma" w:cs="Tahoma"/>
          <w:color w:val="002060"/>
          <w:spacing w:val="-1"/>
          <w:lang w:val="ro-RO"/>
        </w:rPr>
        <w:t>ig</w:t>
      </w:r>
      <w:r w:rsidRPr="00D9058C">
        <w:rPr>
          <w:rFonts w:ascii="Tahoma" w:eastAsia="Calibri" w:hAnsi="Tahoma" w:cs="Tahoma"/>
          <w:color w:val="002060"/>
          <w:lang w:val="ro-RO"/>
        </w:rPr>
        <w:t>aţia p</w:t>
      </w:r>
      <w:r w:rsidRPr="00D9058C">
        <w:rPr>
          <w:rFonts w:ascii="Tahoma" w:eastAsia="Calibri" w:hAnsi="Tahoma" w:cs="Tahoma"/>
          <w:color w:val="002060"/>
          <w:spacing w:val="-1"/>
          <w:lang w:val="ro-RO"/>
        </w:rPr>
        <w:t>r</w:t>
      </w:r>
      <w:r w:rsidRPr="00D9058C">
        <w:rPr>
          <w:rFonts w:ascii="Tahoma" w:eastAsia="Calibri" w:hAnsi="Tahoma" w:cs="Tahoma"/>
          <w:color w:val="002060"/>
          <w:spacing w:val="1"/>
          <w:lang w:val="ro-RO"/>
        </w:rPr>
        <w:t>o</w:t>
      </w:r>
      <w:r w:rsidRPr="00D9058C">
        <w:rPr>
          <w:rFonts w:ascii="Tahoma" w:eastAsia="Calibri" w:hAnsi="Tahoma" w:cs="Tahoma"/>
          <w:color w:val="002060"/>
          <w:lang w:val="ro-RO"/>
        </w:rPr>
        <w:t>i</w:t>
      </w:r>
      <w:r w:rsidRPr="00D9058C">
        <w:rPr>
          <w:rFonts w:ascii="Tahoma" w:eastAsia="Calibri" w:hAnsi="Tahoma" w:cs="Tahoma"/>
          <w:color w:val="002060"/>
          <w:spacing w:val="-2"/>
          <w:lang w:val="ro-RO"/>
        </w:rPr>
        <w:t>e</w:t>
      </w:r>
      <w:r w:rsidRPr="00D9058C">
        <w:rPr>
          <w:rFonts w:ascii="Tahoma" w:eastAsia="Calibri" w:hAnsi="Tahoma" w:cs="Tahoma"/>
          <w:color w:val="002060"/>
          <w:lang w:val="ro-RO"/>
        </w:rPr>
        <w:t>ctantu</w:t>
      </w:r>
      <w:r w:rsidRPr="00D9058C">
        <w:rPr>
          <w:rFonts w:ascii="Tahoma" w:eastAsia="Calibri" w:hAnsi="Tahoma" w:cs="Tahoma"/>
          <w:color w:val="002060"/>
          <w:spacing w:val="-1"/>
          <w:lang w:val="ro-RO"/>
        </w:rPr>
        <w:t>lu</w:t>
      </w:r>
      <w:r w:rsidRPr="00D9058C">
        <w:rPr>
          <w:rFonts w:ascii="Tahoma" w:eastAsia="Calibri" w:hAnsi="Tahoma" w:cs="Tahoma"/>
          <w:color w:val="002060"/>
          <w:lang w:val="ro-RO"/>
        </w:rPr>
        <w:t>i de</w:t>
      </w:r>
      <w:r w:rsidRPr="00D9058C">
        <w:rPr>
          <w:rFonts w:ascii="Tahoma" w:eastAsia="Calibri" w:hAnsi="Tahoma" w:cs="Tahoma"/>
          <w:color w:val="002060"/>
          <w:spacing w:val="-2"/>
          <w:lang w:val="ro-RO"/>
        </w:rPr>
        <w:t xml:space="preserve"> </w:t>
      </w:r>
      <w:r w:rsidRPr="00D9058C">
        <w:rPr>
          <w:rFonts w:ascii="Tahoma" w:eastAsia="Calibri" w:hAnsi="Tahoma" w:cs="Tahoma"/>
          <w:color w:val="002060"/>
          <w:lang w:val="ro-RO"/>
        </w:rPr>
        <w:t>a</w:t>
      </w:r>
      <w:r w:rsidRPr="00D9058C">
        <w:rPr>
          <w:rFonts w:ascii="Tahoma" w:eastAsia="Calibri" w:hAnsi="Tahoma" w:cs="Tahoma"/>
          <w:color w:val="002060"/>
          <w:spacing w:val="1"/>
          <w:lang w:val="ro-RO"/>
        </w:rPr>
        <w:t xml:space="preserve"> </w:t>
      </w:r>
      <w:r w:rsidRPr="00D9058C">
        <w:rPr>
          <w:rFonts w:ascii="Tahoma" w:eastAsia="Calibri" w:hAnsi="Tahoma" w:cs="Tahoma"/>
          <w:color w:val="002060"/>
          <w:lang w:val="ro-RO"/>
        </w:rPr>
        <w:t>tr</w:t>
      </w:r>
      <w:r w:rsidRPr="00D9058C">
        <w:rPr>
          <w:rFonts w:ascii="Tahoma" w:eastAsia="Calibri" w:hAnsi="Tahoma" w:cs="Tahoma"/>
          <w:color w:val="002060"/>
          <w:spacing w:val="-2"/>
          <w:lang w:val="ro-RO"/>
        </w:rPr>
        <w:t>a</w:t>
      </w:r>
      <w:r w:rsidRPr="00D9058C">
        <w:rPr>
          <w:rFonts w:ascii="Tahoma" w:eastAsia="Calibri" w:hAnsi="Tahoma" w:cs="Tahoma"/>
          <w:color w:val="002060"/>
          <w:lang w:val="ro-RO"/>
        </w:rPr>
        <w:t>ta și</w:t>
      </w:r>
      <w:r w:rsidRPr="00D9058C">
        <w:rPr>
          <w:rFonts w:ascii="Tahoma" w:eastAsia="Calibri" w:hAnsi="Tahoma" w:cs="Tahoma"/>
          <w:color w:val="002060"/>
          <w:spacing w:val="4"/>
          <w:lang w:val="ro-RO"/>
        </w:rPr>
        <w:t xml:space="preserve"> </w:t>
      </w:r>
      <w:r w:rsidRPr="00D9058C">
        <w:rPr>
          <w:rFonts w:ascii="Tahoma" w:eastAsia="Calibri" w:hAnsi="Tahoma" w:cs="Tahoma"/>
          <w:color w:val="002060"/>
          <w:spacing w:val="-1"/>
          <w:lang w:val="ro-RO"/>
        </w:rPr>
        <w:t>d</w:t>
      </w:r>
      <w:r w:rsidRPr="00D9058C">
        <w:rPr>
          <w:rFonts w:ascii="Tahoma" w:eastAsia="Calibri" w:hAnsi="Tahoma" w:cs="Tahoma"/>
          <w:color w:val="002060"/>
          <w:lang w:val="ro-RO"/>
        </w:rPr>
        <w:t>e</w:t>
      </w:r>
      <w:r w:rsidRPr="00D9058C">
        <w:rPr>
          <w:rFonts w:ascii="Tahoma" w:eastAsia="Calibri" w:hAnsi="Tahoma" w:cs="Tahoma"/>
          <w:color w:val="002060"/>
          <w:spacing w:val="2"/>
          <w:lang w:val="ro-RO"/>
        </w:rPr>
        <w:t xml:space="preserve"> </w:t>
      </w:r>
      <w:r w:rsidRPr="00D9058C">
        <w:rPr>
          <w:rFonts w:ascii="Tahoma" w:eastAsia="Calibri" w:hAnsi="Tahoma" w:cs="Tahoma"/>
          <w:color w:val="002060"/>
          <w:lang w:val="ro-RO"/>
        </w:rPr>
        <w:t>a</w:t>
      </w:r>
      <w:r w:rsidRPr="00D9058C">
        <w:rPr>
          <w:rFonts w:ascii="Tahoma" w:eastAsia="Calibri" w:hAnsi="Tahoma" w:cs="Tahoma"/>
          <w:color w:val="002060"/>
          <w:spacing w:val="1"/>
          <w:lang w:val="ro-RO"/>
        </w:rPr>
        <w:t xml:space="preserve"> </w:t>
      </w:r>
      <w:r w:rsidRPr="00D9058C">
        <w:rPr>
          <w:rFonts w:ascii="Tahoma" w:eastAsia="Calibri" w:hAnsi="Tahoma" w:cs="Tahoma"/>
          <w:color w:val="002060"/>
          <w:lang w:val="ro-RO"/>
        </w:rPr>
        <w:t>asi</w:t>
      </w:r>
      <w:r w:rsidRPr="00D9058C">
        <w:rPr>
          <w:rFonts w:ascii="Tahoma" w:eastAsia="Calibri" w:hAnsi="Tahoma" w:cs="Tahoma"/>
          <w:color w:val="002060"/>
          <w:spacing w:val="-1"/>
          <w:lang w:val="ro-RO"/>
        </w:rPr>
        <w:t>gu</w:t>
      </w:r>
      <w:r w:rsidRPr="00D9058C">
        <w:rPr>
          <w:rFonts w:ascii="Tahoma" w:eastAsia="Calibri" w:hAnsi="Tahoma" w:cs="Tahoma"/>
          <w:color w:val="002060"/>
          <w:lang w:val="ro-RO"/>
        </w:rPr>
        <w:t>ra</w:t>
      </w:r>
      <w:r w:rsidRPr="00D9058C">
        <w:rPr>
          <w:rFonts w:ascii="Tahoma" w:eastAsia="Calibri" w:hAnsi="Tahoma" w:cs="Tahoma"/>
          <w:color w:val="002060"/>
          <w:spacing w:val="4"/>
          <w:lang w:val="ro-RO"/>
        </w:rPr>
        <w:t xml:space="preserve"> </w:t>
      </w:r>
      <w:r w:rsidRPr="00D9058C">
        <w:rPr>
          <w:rFonts w:ascii="Tahoma" w:eastAsia="Calibri" w:hAnsi="Tahoma" w:cs="Tahoma"/>
          <w:color w:val="002060"/>
          <w:lang w:val="ro-RO"/>
        </w:rPr>
        <w:t xml:space="preserve">în </w:t>
      </w:r>
      <w:r w:rsidRPr="00D9058C">
        <w:rPr>
          <w:rFonts w:ascii="Tahoma" w:eastAsia="Calibri" w:hAnsi="Tahoma" w:cs="Tahoma"/>
          <w:color w:val="002060"/>
          <w:spacing w:val="-1"/>
          <w:lang w:val="ro-RO"/>
        </w:rPr>
        <w:t>m</w:t>
      </w:r>
      <w:r w:rsidRPr="00D9058C">
        <w:rPr>
          <w:rFonts w:ascii="Tahoma" w:eastAsia="Calibri" w:hAnsi="Tahoma" w:cs="Tahoma"/>
          <w:color w:val="002060"/>
          <w:spacing w:val="1"/>
          <w:lang w:val="ro-RO"/>
        </w:rPr>
        <w:t>o</w:t>
      </w:r>
      <w:r w:rsidRPr="00D9058C">
        <w:rPr>
          <w:rFonts w:ascii="Tahoma" w:eastAsia="Calibri" w:hAnsi="Tahoma" w:cs="Tahoma"/>
          <w:color w:val="002060"/>
          <w:lang w:val="ro-RO"/>
        </w:rPr>
        <w:t>d</w:t>
      </w:r>
      <w:r w:rsidRPr="00D9058C">
        <w:rPr>
          <w:rFonts w:ascii="Tahoma" w:eastAsia="Calibri" w:hAnsi="Tahoma" w:cs="Tahoma"/>
          <w:color w:val="002060"/>
          <w:spacing w:val="2"/>
          <w:lang w:val="ro-RO"/>
        </w:rPr>
        <w:t xml:space="preserve"> </w:t>
      </w:r>
      <w:r w:rsidRPr="00D9058C">
        <w:rPr>
          <w:rFonts w:ascii="Tahoma" w:eastAsia="Calibri" w:hAnsi="Tahoma" w:cs="Tahoma"/>
          <w:color w:val="002060"/>
          <w:spacing w:val="-2"/>
          <w:lang w:val="ro-RO"/>
        </w:rPr>
        <w:t>c</w:t>
      </w:r>
      <w:r w:rsidRPr="00D9058C">
        <w:rPr>
          <w:rFonts w:ascii="Tahoma" w:eastAsia="Calibri" w:hAnsi="Tahoma" w:cs="Tahoma"/>
          <w:color w:val="002060"/>
          <w:spacing w:val="-1"/>
          <w:lang w:val="ro-RO"/>
        </w:rPr>
        <w:t>o</w:t>
      </w:r>
      <w:r w:rsidRPr="00D9058C">
        <w:rPr>
          <w:rFonts w:ascii="Tahoma" w:eastAsia="Calibri" w:hAnsi="Tahoma" w:cs="Tahoma"/>
          <w:color w:val="002060"/>
          <w:lang w:val="ro-RO"/>
        </w:rPr>
        <w:t>resp</w:t>
      </w:r>
      <w:r w:rsidRPr="00D9058C">
        <w:rPr>
          <w:rFonts w:ascii="Tahoma" w:eastAsia="Calibri" w:hAnsi="Tahoma" w:cs="Tahoma"/>
          <w:color w:val="002060"/>
          <w:spacing w:val="-1"/>
          <w:lang w:val="ro-RO"/>
        </w:rPr>
        <w:t>unz</w:t>
      </w:r>
      <w:r w:rsidRPr="00D9058C">
        <w:rPr>
          <w:rFonts w:ascii="Tahoma" w:eastAsia="Calibri" w:hAnsi="Tahoma" w:cs="Tahoma"/>
          <w:color w:val="002060"/>
          <w:lang w:val="ro-RO"/>
        </w:rPr>
        <w:t>ăt</w:t>
      </w:r>
      <w:r w:rsidRPr="00D9058C">
        <w:rPr>
          <w:rFonts w:ascii="Tahoma" w:eastAsia="Calibri" w:hAnsi="Tahoma" w:cs="Tahoma"/>
          <w:color w:val="002060"/>
          <w:spacing w:val="1"/>
          <w:lang w:val="ro-RO"/>
        </w:rPr>
        <w:t>o</w:t>
      </w:r>
      <w:r w:rsidRPr="00D9058C">
        <w:rPr>
          <w:rFonts w:ascii="Tahoma" w:eastAsia="Calibri" w:hAnsi="Tahoma" w:cs="Tahoma"/>
          <w:color w:val="002060"/>
          <w:lang w:val="ro-RO"/>
        </w:rPr>
        <w:t>r</w:t>
      </w:r>
      <w:r w:rsidRPr="00D9058C">
        <w:rPr>
          <w:rFonts w:ascii="Tahoma" w:eastAsia="Calibri" w:hAnsi="Tahoma" w:cs="Tahoma"/>
          <w:color w:val="002060"/>
          <w:spacing w:val="1"/>
          <w:lang w:val="ro-RO"/>
        </w:rPr>
        <w:t xml:space="preserve"> </w:t>
      </w:r>
      <w:r w:rsidRPr="00D9058C">
        <w:rPr>
          <w:rFonts w:ascii="Tahoma" w:eastAsia="Calibri" w:hAnsi="Tahoma" w:cs="Tahoma"/>
          <w:color w:val="002060"/>
          <w:spacing w:val="-2"/>
          <w:lang w:val="ro-RO"/>
        </w:rPr>
        <w:t>c</w:t>
      </w:r>
      <w:r w:rsidRPr="00D9058C">
        <w:rPr>
          <w:rFonts w:ascii="Tahoma" w:eastAsia="Calibri" w:hAnsi="Tahoma" w:cs="Tahoma"/>
          <w:color w:val="002060"/>
          <w:spacing w:val="1"/>
          <w:lang w:val="ro-RO"/>
        </w:rPr>
        <w:t>o</w:t>
      </w:r>
      <w:r w:rsidRPr="00D9058C">
        <w:rPr>
          <w:rFonts w:ascii="Tahoma" w:eastAsia="Calibri" w:hAnsi="Tahoma" w:cs="Tahoma"/>
          <w:color w:val="002060"/>
          <w:spacing w:val="-1"/>
          <w:lang w:val="ro-RO"/>
        </w:rPr>
        <w:t>n</w:t>
      </w:r>
      <w:r w:rsidRPr="00D9058C">
        <w:rPr>
          <w:rFonts w:ascii="Tahoma" w:eastAsia="Calibri" w:hAnsi="Tahoma" w:cs="Tahoma"/>
          <w:color w:val="002060"/>
          <w:lang w:val="ro-RO"/>
        </w:rPr>
        <w:t>f</w:t>
      </w:r>
      <w:r w:rsidRPr="00D9058C">
        <w:rPr>
          <w:rFonts w:ascii="Tahoma" w:eastAsia="Calibri" w:hAnsi="Tahoma" w:cs="Tahoma"/>
          <w:color w:val="002060"/>
          <w:spacing w:val="1"/>
          <w:lang w:val="ro-RO"/>
        </w:rPr>
        <w:t>o</w:t>
      </w:r>
      <w:r w:rsidRPr="00D9058C">
        <w:rPr>
          <w:rFonts w:ascii="Tahoma" w:eastAsia="Calibri" w:hAnsi="Tahoma" w:cs="Tahoma"/>
          <w:color w:val="002060"/>
          <w:spacing w:val="-3"/>
          <w:lang w:val="ro-RO"/>
        </w:rPr>
        <w:t>r</w:t>
      </w:r>
      <w:r w:rsidRPr="00D9058C">
        <w:rPr>
          <w:rFonts w:ascii="Tahoma" w:eastAsia="Calibri" w:hAnsi="Tahoma" w:cs="Tahoma"/>
          <w:color w:val="002060"/>
          <w:spacing w:val="1"/>
          <w:lang w:val="ro-RO"/>
        </w:rPr>
        <w:t>m</w:t>
      </w:r>
      <w:r w:rsidRPr="00D9058C">
        <w:rPr>
          <w:rFonts w:ascii="Tahoma" w:eastAsia="Calibri" w:hAnsi="Tahoma" w:cs="Tahoma"/>
          <w:color w:val="002060"/>
          <w:lang w:val="ro-RO"/>
        </w:rPr>
        <w:t>ita</w:t>
      </w:r>
      <w:r w:rsidRPr="00D9058C">
        <w:rPr>
          <w:rFonts w:ascii="Tahoma" w:eastAsia="Calibri" w:hAnsi="Tahoma" w:cs="Tahoma"/>
          <w:color w:val="002060"/>
          <w:spacing w:val="-2"/>
          <w:lang w:val="ro-RO"/>
        </w:rPr>
        <w:t>t</w:t>
      </w:r>
      <w:r w:rsidRPr="00D9058C">
        <w:rPr>
          <w:rFonts w:ascii="Tahoma" w:eastAsia="Calibri" w:hAnsi="Tahoma" w:cs="Tahoma"/>
          <w:color w:val="002060"/>
          <w:lang w:val="ro-RO"/>
        </w:rPr>
        <w:t>ea</w:t>
      </w:r>
      <w:r w:rsidRPr="00D9058C">
        <w:rPr>
          <w:rFonts w:ascii="Tahoma" w:eastAsia="Calibri" w:hAnsi="Tahoma" w:cs="Tahoma"/>
          <w:color w:val="002060"/>
          <w:spacing w:val="1"/>
          <w:lang w:val="ro-RO"/>
        </w:rPr>
        <w:t xml:space="preserve"> </w:t>
      </w:r>
      <w:r w:rsidRPr="00D9058C">
        <w:rPr>
          <w:rFonts w:ascii="Tahoma" w:eastAsia="Calibri" w:hAnsi="Tahoma" w:cs="Tahoma"/>
          <w:color w:val="002060"/>
          <w:lang w:val="ro-RO"/>
        </w:rPr>
        <w:t>i</w:t>
      </w:r>
      <w:r w:rsidRPr="00D9058C">
        <w:rPr>
          <w:rFonts w:ascii="Tahoma" w:eastAsia="Calibri" w:hAnsi="Tahoma" w:cs="Tahoma"/>
          <w:color w:val="002060"/>
          <w:spacing w:val="-1"/>
          <w:lang w:val="ro-RO"/>
        </w:rPr>
        <w:t>n</w:t>
      </w:r>
      <w:r w:rsidRPr="00D9058C">
        <w:rPr>
          <w:rFonts w:ascii="Tahoma" w:eastAsia="Calibri" w:hAnsi="Tahoma" w:cs="Tahoma"/>
          <w:color w:val="002060"/>
          <w:spacing w:val="1"/>
          <w:lang w:val="ro-RO"/>
        </w:rPr>
        <w:t>v</w:t>
      </w:r>
      <w:r w:rsidRPr="00D9058C">
        <w:rPr>
          <w:rFonts w:ascii="Tahoma" w:eastAsia="Calibri" w:hAnsi="Tahoma" w:cs="Tahoma"/>
          <w:color w:val="002060"/>
          <w:spacing w:val="-2"/>
          <w:lang w:val="ro-RO"/>
        </w:rPr>
        <w:t>e</w:t>
      </w:r>
      <w:r w:rsidRPr="00D9058C">
        <w:rPr>
          <w:rFonts w:ascii="Tahoma" w:eastAsia="Calibri" w:hAnsi="Tahoma" w:cs="Tahoma"/>
          <w:color w:val="002060"/>
          <w:lang w:val="ro-RO"/>
        </w:rPr>
        <w:t>stiţ</w:t>
      </w:r>
      <w:r w:rsidRPr="00D9058C">
        <w:rPr>
          <w:rFonts w:ascii="Tahoma" w:eastAsia="Calibri" w:hAnsi="Tahoma" w:cs="Tahoma"/>
          <w:color w:val="002060"/>
          <w:spacing w:val="-2"/>
          <w:lang w:val="ro-RO"/>
        </w:rPr>
        <w:t>i</w:t>
      </w:r>
      <w:r w:rsidRPr="00D9058C">
        <w:rPr>
          <w:rFonts w:ascii="Tahoma" w:eastAsia="Calibri" w:hAnsi="Tahoma" w:cs="Tahoma"/>
          <w:color w:val="002060"/>
          <w:lang w:val="ro-RO"/>
        </w:rPr>
        <w:t>ei</w:t>
      </w:r>
      <w:r w:rsidRPr="00D9058C">
        <w:rPr>
          <w:rFonts w:ascii="Tahoma" w:eastAsia="Calibri" w:hAnsi="Tahoma" w:cs="Tahoma"/>
          <w:color w:val="002060"/>
          <w:spacing w:val="4"/>
          <w:lang w:val="ro-RO"/>
        </w:rPr>
        <w:t xml:space="preserve"> </w:t>
      </w:r>
      <w:r w:rsidRPr="00D9058C">
        <w:rPr>
          <w:rFonts w:ascii="Tahoma" w:eastAsia="Calibri" w:hAnsi="Tahoma" w:cs="Tahoma"/>
          <w:color w:val="002060"/>
          <w:lang w:val="ro-RO"/>
        </w:rPr>
        <w:t>cu</w:t>
      </w:r>
      <w:r w:rsidRPr="00D9058C">
        <w:rPr>
          <w:rFonts w:ascii="Tahoma" w:eastAsia="Calibri" w:hAnsi="Tahoma" w:cs="Tahoma"/>
          <w:color w:val="002060"/>
          <w:spacing w:val="1"/>
          <w:lang w:val="ro-RO"/>
        </w:rPr>
        <w:t xml:space="preserve"> </w:t>
      </w:r>
      <w:r w:rsidRPr="00D9058C">
        <w:rPr>
          <w:rFonts w:ascii="Tahoma" w:eastAsia="Calibri" w:hAnsi="Tahoma" w:cs="Tahoma"/>
          <w:color w:val="002060"/>
          <w:spacing w:val="-1"/>
          <w:lang w:val="ro-RO"/>
        </w:rPr>
        <w:t>p</w:t>
      </w:r>
      <w:r w:rsidRPr="00D9058C">
        <w:rPr>
          <w:rFonts w:ascii="Tahoma" w:eastAsia="Calibri" w:hAnsi="Tahoma" w:cs="Tahoma"/>
          <w:color w:val="002060"/>
          <w:lang w:val="ro-RO"/>
        </w:rPr>
        <w:t>ri</w:t>
      </w:r>
      <w:r w:rsidRPr="00D9058C">
        <w:rPr>
          <w:rFonts w:ascii="Tahoma" w:eastAsia="Calibri" w:hAnsi="Tahoma" w:cs="Tahoma"/>
          <w:color w:val="002060"/>
          <w:spacing w:val="-1"/>
          <w:lang w:val="ro-RO"/>
        </w:rPr>
        <w:t>n</w:t>
      </w:r>
      <w:r w:rsidRPr="00D9058C">
        <w:rPr>
          <w:rFonts w:ascii="Tahoma" w:eastAsia="Calibri" w:hAnsi="Tahoma" w:cs="Tahoma"/>
          <w:color w:val="002060"/>
          <w:lang w:val="ro-RO"/>
        </w:rPr>
        <w:t>ci</w:t>
      </w:r>
      <w:r w:rsidRPr="00D9058C">
        <w:rPr>
          <w:rFonts w:ascii="Tahoma" w:eastAsia="Calibri" w:hAnsi="Tahoma" w:cs="Tahoma"/>
          <w:color w:val="002060"/>
          <w:spacing w:val="-1"/>
          <w:lang w:val="ro-RO"/>
        </w:rPr>
        <w:t>p</w:t>
      </w:r>
      <w:r w:rsidRPr="00D9058C">
        <w:rPr>
          <w:rFonts w:ascii="Tahoma" w:eastAsia="Calibri" w:hAnsi="Tahoma" w:cs="Tahoma"/>
          <w:color w:val="002060"/>
          <w:lang w:val="ro-RO"/>
        </w:rPr>
        <w:t>i</w:t>
      </w:r>
      <w:r w:rsidRPr="00D9058C">
        <w:rPr>
          <w:rFonts w:ascii="Tahoma" w:eastAsia="Calibri" w:hAnsi="Tahoma" w:cs="Tahoma"/>
          <w:color w:val="002060"/>
          <w:spacing w:val="-1"/>
          <w:lang w:val="ro-RO"/>
        </w:rPr>
        <w:t>u</w:t>
      </w:r>
      <w:r w:rsidRPr="00D9058C">
        <w:rPr>
          <w:rFonts w:ascii="Tahoma" w:eastAsia="Calibri" w:hAnsi="Tahoma" w:cs="Tahoma"/>
          <w:color w:val="002060"/>
          <w:lang w:val="ro-RO"/>
        </w:rPr>
        <w:t>l</w:t>
      </w:r>
      <w:r w:rsidRPr="00D9058C">
        <w:rPr>
          <w:rFonts w:ascii="Tahoma" w:eastAsia="Calibri" w:hAnsi="Tahoma" w:cs="Tahoma"/>
          <w:color w:val="002060"/>
          <w:spacing w:val="3"/>
          <w:lang w:val="ro-RO"/>
        </w:rPr>
        <w:t xml:space="preserve"> </w:t>
      </w:r>
      <w:r w:rsidRPr="00D9058C">
        <w:rPr>
          <w:rFonts w:ascii="Tahoma" w:eastAsia="Calibri" w:hAnsi="Tahoma" w:cs="Tahoma"/>
          <w:color w:val="002060"/>
          <w:spacing w:val="-3"/>
          <w:lang w:val="ro-RO"/>
        </w:rPr>
        <w:t>d</w:t>
      </w:r>
      <w:r w:rsidRPr="00D9058C">
        <w:rPr>
          <w:rFonts w:ascii="Tahoma" w:eastAsia="Calibri" w:hAnsi="Tahoma" w:cs="Tahoma"/>
          <w:color w:val="002060"/>
          <w:lang w:val="ro-RO"/>
        </w:rPr>
        <w:t>e</w:t>
      </w:r>
      <w:r w:rsidRPr="00D9058C">
        <w:rPr>
          <w:rFonts w:ascii="Tahoma" w:eastAsia="Calibri" w:hAnsi="Tahoma" w:cs="Tahoma"/>
          <w:color w:val="002060"/>
          <w:spacing w:val="4"/>
          <w:lang w:val="ro-RO"/>
        </w:rPr>
        <w:t xml:space="preserve"> </w:t>
      </w:r>
      <w:r w:rsidRPr="00D9058C">
        <w:rPr>
          <w:rFonts w:ascii="Tahoma" w:eastAsia="Calibri" w:hAnsi="Tahoma" w:cs="Tahoma"/>
          <w:color w:val="002060"/>
          <w:spacing w:val="1"/>
          <w:lang w:val="ro-RO"/>
        </w:rPr>
        <w:t>„</w:t>
      </w:r>
      <w:r w:rsidRPr="00D9058C">
        <w:rPr>
          <w:rFonts w:ascii="Tahoma" w:eastAsia="Calibri" w:hAnsi="Tahoma" w:cs="Tahoma"/>
          <w:color w:val="002060"/>
          <w:lang w:val="ro-RO"/>
        </w:rPr>
        <w:t>a</w:t>
      </w:r>
      <w:r w:rsidRPr="00D9058C">
        <w:rPr>
          <w:rFonts w:ascii="Tahoma" w:eastAsia="Calibri" w:hAnsi="Tahoma" w:cs="Tahoma"/>
          <w:color w:val="002060"/>
          <w:spacing w:val="1"/>
          <w:lang w:val="ro-RO"/>
        </w:rPr>
        <w:t xml:space="preserve"> </w:t>
      </w:r>
      <w:r w:rsidRPr="00D9058C">
        <w:rPr>
          <w:rFonts w:ascii="Tahoma" w:eastAsia="Calibri" w:hAnsi="Tahoma" w:cs="Tahoma"/>
          <w:color w:val="002060"/>
          <w:spacing w:val="-1"/>
          <w:lang w:val="ro-RO"/>
        </w:rPr>
        <w:t>n</w:t>
      </w:r>
      <w:r w:rsidRPr="00D9058C">
        <w:rPr>
          <w:rFonts w:ascii="Tahoma" w:eastAsia="Calibri" w:hAnsi="Tahoma" w:cs="Tahoma"/>
          <w:color w:val="002060"/>
          <w:lang w:val="ro-RO"/>
        </w:rPr>
        <w:t>u</w:t>
      </w:r>
      <w:r w:rsidRPr="00D9058C">
        <w:rPr>
          <w:rFonts w:ascii="Tahoma" w:eastAsia="Calibri" w:hAnsi="Tahoma" w:cs="Tahoma"/>
          <w:color w:val="002060"/>
          <w:spacing w:val="3"/>
          <w:lang w:val="ro-RO"/>
        </w:rPr>
        <w:t xml:space="preserve"> </w:t>
      </w:r>
      <w:r w:rsidRPr="00D9058C">
        <w:rPr>
          <w:rFonts w:ascii="Tahoma" w:eastAsia="Calibri" w:hAnsi="Tahoma" w:cs="Tahoma"/>
          <w:color w:val="002060"/>
          <w:spacing w:val="-1"/>
          <w:lang w:val="ro-RO"/>
        </w:rPr>
        <w:t>p</w:t>
      </w:r>
      <w:r w:rsidRPr="00D9058C">
        <w:rPr>
          <w:rFonts w:ascii="Tahoma" w:eastAsia="Calibri" w:hAnsi="Tahoma" w:cs="Tahoma"/>
          <w:color w:val="002060"/>
          <w:lang w:val="ro-RO"/>
        </w:rPr>
        <w:t>reju</w:t>
      </w:r>
      <w:r w:rsidRPr="00D9058C">
        <w:rPr>
          <w:rFonts w:ascii="Tahoma" w:eastAsia="Calibri" w:hAnsi="Tahoma" w:cs="Tahoma"/>
          <w:color w:val="002060"/>
          <w:spacing w:val="-1"/>
          <w:lang w:val="ro-RO"/>
        </w:rPr>
        <w:t>d</w:t>
      </w:r>
      <w:r w:rsidRPr="00D9058C">
        <w:rPr>
          <w:rFonts w:ascii="Tahoma" w:eastAsia="Calibri" w:hAnsi="Tahoma" w:cs="Tahoma"/>
          <w:color w:val="002060"/>
          <w:lang w:val="ro-RO"/>
        </w:rPr>
        <w:t>icia</w:t>
      </w:r>
      <w:r w:rsidRPr="00D9058C">
        <w:rPr>
          <w:rFonts w:ascii="Tahoma" w:eastAsia="Calibri" w:hAnsi="Tahoma" w:cs="Tahoma"/>
          <w:color w:val="002060"/>
          <w:spacing w:val="1"/>
          <w:lang w:val="ro-RO"/>
        </w:rPr>
        <w:t xml:space="preserve"> </w:t>
      </w:r>
      <w:r w:rsidRPr="00D9058C">
        <w:rPr>
          <w:rFonts w:ascii="Tahoma" w:eastAsia="Calibri" w:hAnsi="Tahoma" w:cs="Tahoma"/>
          <w:color w:val="002060"/>
          <w:lang w:val="ro-RO"/>
        </w:rPr>
        <w:t xml:space="preserve">în </w:t>
      </w:r>
      <w:r w:rsidRPr="00D9058C">
        <w:rPr>
          <w:rFonts w:ascii="Tahoma" w:eastAsia="Calibri" w:hAnsi="Tahoma" w:cs="Tahoma"/>
          <w:color w:val="002060"/>
          <w:spacing w:val="-1"/>
          <w:lang w:val="ro-RO"/>
        </w:rPr>
        <w:t>m</w:t>
      </w:r>
      <w:r w:rsidRPr="00D9058C">
        <w:rPr>
          <w:rFonts w:ascii="Tahoma" w:eastAsia="Calibri" w:hAnsi="Tahoma" w:cs="Tahoma"/>
          <w:color w:val="002060"/>
          <w:spacing w:val="1"/>
          <w:lang w:val="ro-RO"/>
        </w:rPr>
        <w:t>o</w:t>
      </w:r>
      <w:r w:rsidRPr="00D9058C">
        <w:rPr>
          <w:rFonts w:ascii="Tahoma" w:eastAsia="Calibri" w:hAnsi="Tahoma" w:cs="Tahoma"/>
          <w:color w:val="002060"/>
          <w:lang w:val="ro-RO"/>
        </w:rPr>
        <w:t>d se</w:t>
      </w:r>
      <w:r w:rsidRPr="00D9058C">
        <w:rPr>
          <w:rFonts w:ascii="Tahoma" w:eastAsia="Calibri" w:hAnsi="Tahoma" w:cs="Tahoma"/>
          <w:color w:val="002060"/>
          <w:spacing w:val="2"/>
          <w:lang w:val="ro-RO"/>
        </w:rPr>
        <w:t>m</w:t>
      </w:r>
      <w:r w:rsidRPr="00D9058C">
        <w:rPr>
          <w:rFonts w:ascii="Tahoma" w:eastAsia="Calibri" w:hAnsi="Tahoma" w:cs="Tahoma"/>
          <w:color w:val="002060"/>
          <w:spacing w:val="-1"/>
          <w:lang w:val="ro-RO"/>
        </w:rPr>
        <w:t>n</w:t>
      </w:r>
      <w:r w:rsidRPr="00D9058C">
        <w:rPr>
          <w:rFonts w:ascii="Tahoma" w:eastAsia="Calibri" w:hAnsi="Tahoma" w:cs="Tahoma"/>
          <w:color w:val="002060"/>
          <w:lang w:val="ro-RO"/>
        </w:rPr>
        <w:t>if</w:t>
      </w:r>
      <w:r w:rsidRPr="00D9058C">
        <w:rPr>
          <w:rFonts w:ascii="Tahoma" w:eastAsia="Calibri" w:hAnsi="Tahoma" w:cs="Tahoma"/>
          <w:color w:val="002060"/>
          <w:spacing w:val="-1"/>
          <w:lang w:val="ro-RO"/>
        </w:rPr>
        <w:t>i</w:t>
      </w:r>
      <w:r w:rsidRPr="00D9058C">
        <w:rPr>
          <w:rFonts w:ascii="Tahoma" w:eastAsia="Calibri" w:hAnsi="Tahoma" w:cs="Tahoma"/>
          <w:color w:val="002060"/>
          <w:lang w:val="ro-RO"/>
        </w:rPr>
        <w:t>c</w:t>
      </w:r>
      <w:r w:rsidRPr="00D9058C">
        <w:rPr>
          <w:rFonts w:ascii="Tahoma" w:eastAsia="Calibri" w:hAnsi="Tahoma" w:cs="Tahoma"/>
          <w:color w:val="002060"/>
          <w:spacing w:val="-2"/>
          <w:lang w:val="ro-RO"/>
        </w:rPr>
        <w:t>a</w:t>
      </w:r>
      <w:r w:rsidRPr="00D9058C">
        <w:rPr>
          <w:rFonts w:ascii="Tahoma" w:eastAsia="Calibri" w:hAnsi="Tahoma" w:cs="Tahoma"/>
          <w:color w:val="002060"/>
          <w:lang w:val="ro-RO"/>
        </w:rPr>
        <w:t>ti</w:t>
      </w:r>
      <w:r w:rsidRPr="00D9058C">
        <w:rPr>
          <w:rFonts w:ascii="Tahoma" w:eastAsia="Calibri" w:hAnsi="Tahoma" w:cs="Tahoma"/>
          <w:color w:val="002060"/>
          <w:spacing w:val="-1"/>
          <w:lang w:val="ro-RO"/>
        </w:rPr>
        <w:t>v</w:t>
      </w:r>
      <w:r w:rsidRPr="00D9058C">
        <w:rPr>
          <w:rFonts w:ascii="Tahoma" w:eastAsia="Calibri" w:hAnsi="Tahoma" w:cs="Tahoma"/>
          <w:color w:val="002060"/>
          <w:lang w:val="ro-RO"/>
        </w:rPr>
        <w:t>”</w:t>
      </w:r>
      <w:r w:rsidRPr="00D9058C">
        <w:rPr>
          <w:rFonts w:ascii="Tahoma" w:eastAsia="Calibri" w:hAnsi="Tahoma" w:cs="Tahoma"/>
          <w:color w:val="002060"/>
          <w:spacing w:val="-10"/>
          <w:lang w:val="ro-RO"/>
        </w:rPr>
        <w:t xml:space="preserve"> </w:t>
      </w:r>
      <w:r w:rsidRPr="00D9058C">
        <w:rPr>
          <w:rFonts w:ascii="Tahoma" w:eastAsia="Calibri" w:hAnsi="Tahoma" w:cs="Tahoma"/>
          <w:color w:val="002060"/>
          <w:spacing w:val="-2"/>
          <w:lang w:val="ro-RO"/>
        </w:rPr>
        <w:t>(</w:t>
      </w:r>
      <w:r w:rsidRPr="00D9058C">
        <w:rPr>
          <w:rFonts w:ascii="Tahoma" w:eastAsia="Calibri" w:hAnsi="Tahoma" w:cs="Tahoma"/>
          <w:color w:val="002060"/>
          <w:spacing w:val="1"/>
          <w:lang w:val="ro-RO"/>
        </w:rPr>
        <w:t>D</w:t>
      </w:r>
      <w:r w:rsidRPr="00D9058C">
        <w:rPr>
          <w:rFonts w:ascii="Tahoma" w:eastAsia="Calibri" w:hAnsi="Tahoma" w:cs="Tahoma"/>
          <w:color w:val="002060"/>
          <w:spacing w:val="-1"/>
          <w:lang w:val="ro-RO"/>
        </w:rPr>
        <w:t>N</w:t>
      </w:r>
      <w:r w:rsidRPr="00D9058C">
        <w:rPr>
          <w:rFonts w:ascii="Tahoma" w:eastAsia="Calibri" w:hAnsi="Tahoma" w:cs="Tahoma"/>
          <w:color w:val="002060"/>
          <w:lang w:val="ro-RO"/>
        </w:rPr>
        <w:t>SH</w:t>
      </w:r>
      <w:r w:rsidRPr="00D9058C">
        <w:rPr>
          <w:rFonts w:ascii="Tahoma" w:eastAsia="Calibri" w:hAnsi="Tahoma" w:cs="Tahoma"/>
          <w:color w:val="002060"/>
          <w:spacing w:val="-12"/>
          <w:lang w:val="ro-RO"/>
        </w:rPr>
        <w:t xml:space="preserve"> </w:t>
      </w:r>
      <w:r w:rsidRPr="00D9058C">
        <w:rPr>
          <w:rFonts w:ascii="Tahoma" w:eastAsia="Calibri" w:hAnsi="Tahoma" w:cs="Tahoma"/>
          <w:color w:val="002060"/>
          <w:lang w:val="ro-RO"/>
        </w:rPr>
        <w:t>–</w:t>
      </w:r>
      <w:r w:rsidRPr="00D9058C">
        <w:rPr>
          <w:rFonts w:ascii="Tahoma" w:eastAsia="Calibri" w:hAnsi="Tahoma" w:cs="Tahoma"/>
          <w:color w:val="002060"/>
          <w:spacing w:val="-10"/>
          <w:lang w:val="ro-RO"/>
        </w:rPr>
        <w:t xml:space="preserve"> </w:t>
      </w:r>
      <w:r w:rsidRPr="00D9058C">
        <w:rPr>
          <w:rFonts w:ascii="Tahoma" w:eastAsia="Calibri" w:hAnsi="Tahoma" w:cs="Tahoma"/>
          <w:color w:val="002060"/>
          <w:spacing w:val="1"/>
          <w:lang w:val="ro-RO"/>
        </w:rPr>
        <w:t>„</w:t>
      </w:r>
      <w:r w:rsidRPr="00D9058C">
        <w:rPr>
          <w:rFonts w:ascii="Tahoma" w:eastAsia="Calibri" w:hAnsi="Tahoma" w:cs="Tahoma"/>
          <w:color w:val="002060"/>
          <w:spacing w:val="-1"/>
          <w:lang w:val="ro-RO"/>
        </w:rPr>
        <w:t>D</w:t>
      </w:r>
      <w:r w:rsidRPr="00D9058C">
        <w:rPr>
          <w:rFonts w:ascii="Tahoma" w:eastAsia="Calibri" w:hAnsi="Tahoma" w:cs="Tahoma"/>
          <w:color w:val="002060"/>
          <w:lang w:val="ro-RO"/>
        </w:rPr>
        <w:t>o</w:t>
      </w:r>
      <w:r w:rsidRPr="00D9058C">
        <w:rPr>
          <w:rFonts w:ascii="Tahoma" w:eastAsia="Calibri" w:hAnsi="Tahoma" w:cs="Tahoma"/>
          <w:color w:val="002060"/>
          <w:spacing w:val="-13"/>
          <w:lang w:val="ro-RO"/>
        </w:rPr>
        <w:t xml:space="preserve"> </w:t>
      </w:r>
      <w:r w:rsidRPr="00D9058C">
        <w:rPr>
          <w:rFonts w:ascii="Tahoma" w:eastAsia="Calibri" w:hAnsi="Tahoma" w:cs="Tahoma"/>
          <w:color w:val="002060"/>
          <w:spacing w:val="-1"/>
          <w:lang w:val="ro-RO"/>
        </w:rPr>
        <w:t>N</w:t>
      </w:r>
      <w:r w:rsidRPr="00D9058C">
        <w:rPr>
          <w:rFonts w:ascii="Tahoma" w:eastAsia="Calibri" w:hAnsi="Tahoma" w:cs="Tahoma"/>
          <w:color w:val="002060"/>
          <w:lang w:val="ro-RO"/>
        </w:rPr>
        <w:t>o</w:t>
      </w:r>
      <w:r w:rsidRPr="00D9058C">
        <w:rPr>
          <w:rFonts w:ascii="Tahoma" w:eastAsia="Calibri" w:hAnsi="Tahoma" w:cs="Tahoma"/>
          <w:color w:val="002060"/>
          <w:spacing w:val="-10"/>
          <w:lang w:val="ro-RO"/>
        </w:rPr>
        <w:t xml:space="preserve"> </w:t>
      </w:r>
      <w:r w:rsidRPr="00D9058C">
        <w:rPr>
          <w:rFonts w:ascii="Tahoma" w:eastAsia="Calibri" w:hAnsi="Tahoma" w:cs="Tahoma"/>
          <w:color w:val="002060"/>
          <w:lang w:val="ro-RO"/>
        </w:rPr>
        <w:t>S</w:t>
      </w:r>
      <w:r w:rsidRPr="00D9058C">
        <w:rPr>
          <w:rFonts w:ascii="Tahoma" w:eastAsia="Calibri" w:hAnsi="Tahoma" w:cs="Tahoma"/>
          <w:color w:val="002060"/>
          <w:spacing w:val="-1"/>
          <w:lang w:val="ro-RO"/>
        </w:rPr>
        <w:t>ign</w:t>
      </w:r>
      <w:r w:rsidRPr="00D9058C">
        <w:rPr>
          <w:rFonts w:ascii="Tahoma" w:eastAsia="Calibri" w:hAnsi="Tahoma" w:cs="Tahoma"/>
          <w:color w:val="002060"/>
          <w:lang w:val="ro-RO"/>
        </w:rPr>
        <w:t>if</w:t>
      </w:r>
      <w:r w:rsidRPr="00D9058C">
        <w:rPr>
          <w:rFonts w:ascii="Tahoma" w:eastAsia="Calibri" w:hAnsi="Tahoma" w:cs="Tahoma"/>
          <w:color w:val="002060"/>
          <w:spacing w:val="-1"/>
          <w:lang w:val="ro-RO"/>
        </w:rPr>
        <w:t>i</w:t>
      </w:r>
      <w:r w:rsidRPr="00D9058C">
        <w:rPr>
          <w:rFonts w:ascii="Tahoma" w:eastAsia="Calibri" w:hAnsi="Tahoma" w:cs="Tahoma"/>
          <w:color w:val="002060"/>
          <w:lang w:val="ro-RO"/>
        </w:rPr>
        <w:t>ca</w:t>
      </w:r>
      <w:r w:rsidRPr="00D9058C">
        <w:rPr>
          <w:rFonts w:ascii="Tahoma" w:eastAsia="Calibri" w:hAnsi="Tahoma" w:cs="Tahoma"/>
          <w:color w:val="002060"/>
          <w:spacing w:val="-1"/>
          <w:lang w:val="ro-RO"/>
        </w:rPr>
        <w:t>n</w:t>
      </w:r>
      <w:r w:rsidRPr="00D9058C">
        <w:rPr>
          <w:rFonts w:ascii="Tahoma" w:eastAsia="Calibri" w:hAnsi="Tahoma" w:cs="Tahoma"/>
          <w:color w:val="002060"/>
          <w:lang w:val="ro-RO"/>
        </w:rPr>
        <w:t>t</w:t>
      </w:r>
      <w:r w:rsidRPr="00D9058C">
        <w:rPr>
          <w:rFonts w:ascii="Tahoma" w:eastAsia="Calibri" w:hAnsi="Tahoma" w:cs="Tahoma"/>
          <w:color w:val="002060"/>
          <w:spacing w:val="-11"/>
          <w:lang w:val="ro-RO"/>
        </w:rPr>
        <w:t xml:space="preserve"> </w:t>
      </w:r>
      <w:r w:rsidRPr="00D9058C">
        <w:rPr>
          <w:rFonts w:ascii="Tahoma" w:eastAsia="Calibri" w:hAnsi="Tahoma" w:cs="Tahoma"/>
          <w:color w:val="002060"/>
          <w:spacing w:val="-1"/>
          <w:lang w:val="ro-RO"/>
        </w:rPr>
        <w:t>H</w:t>
      </w:r>
      <w:r w:rsidRPr="00D9058C">
        <w:rPr>
          <w:rFonts w:ascii="Tahoma" w:eastAsia="Calibri" w:hAnsi="Tahoma" w:cs="Tahoma"/>
          <w:color w:val="002060"/>
          <w:lang w:val="ro-RO"/>
        </w:rPr>
        <w:t>ar</w:t>
      </w:r>
      <w:r w:rsidRPr="00D9058C">
        <w:rPr>
          <w:rFonts w:ascii="Tahoma" w:eastAsia="Calibri" w:hAnsi="Tahoma" w:cs="Tahoma"/>
          <w:color w:val="002060"/>
          <w:spacing w:val="-2"/>
          <w:lang w:val="ro-RO"/>
        </w:rPr>
        <w:t>m</w:t>
      </w:r>
      <w:r w:rsidRPr="00D9058C">
        <w:rPr>
          <w:rFonts w:ascii="Tahoma" w:eastAsia="Calibri" w:hAnsi="Tahoma" w:cs="Tahoma"/>
          <w:color w:val="002060"/>
          <w:spacing w:val="1"/>
          <w:lang w:val="ro-RO"/>
        </w:rPr>
        <w:t>”</w:t>
      </w:r>
      <w:r w:rsidRPr="00D9058C">
        <w:rPr>
          <w:rFonts w:ascii="Tahoma" w:eastAsia="Calibri" w:hAnsi="Tahoma" w:cs="Tahoma"/>
          <w:color w:val="002060"/>
          <w:lang w:val="ro-RO"/>
        </w:rPr>
        <w:t>),</w:t>
      </w:r>
      <w:r w:rsidRPr="00D9058C">
        <w:rPr>
          <w:rFonts w:ascii="Tahoma" w:eastAsia="Calibri" w:hAnsi="Tahoma" w:cs="Tahoma"/>
          <w:color w:val="002060"/>
          <w:spacing w:val="-11"/>
          <w:lang w:val="ro-RO"/>
        </w:rPr>
        <w:t xml:space="preserve"> </w:t>
      </w:r>
      <w:r w:rsidRPr="00D9058C">
        <w:rPr>
          <w:rFonts w:ascii="Tahoma" w:eastAsia="Calibri" w:hAnsi="Tahoma" w:cs="Tahoma"/>
          <w:color w:val="002060"/>
          <w:lang w:val="ro-RO"/>
        </w:rPr>
        <w:t>în</w:t>
      </w:r>
      <w:r w:rsidRPr="00D9058C">
        <w:rPr>
          <w:rFonts w:ascii="Tahoma" w:eastAsia="Calibri" w:hAnsi="Tahoma" w:cs="Tahoma"/>
          <w:color w:val="002060"/>
          <w:spacing w:val="-12"/>
          <w:lang w:val="ro-RO"/>
        </w:rPr>
        <w:t xml:space="preserve"> </w:t>
      </w:r>
      <w:r w:rsidRPr="00D9058C">
        <w:rPr>
          <w:rFonts w:ascii="Tahoma" w:eastAsia="Calibri" w:hAnsi="Tahoma" w:cs="Tahoma"/>
          <w:color w:val="002060"/>
          <w:lang w:val="ro-RO"/>
        </w:rPr>
        <w:t>c</w:t>
      </w:r>
      <w:r w:rsidRPr="00D9058C">
        <w:rPr>
          <w:rFonts w:ascii="Tahoma" w:eastAsia="Calibri" w:hAnsi="Tahoma" w:cs="Tahoma"/>
          <w:color w:val="002060"/>
          <w:spacing w:val="-1"/>
          <w:lang w:val="ro-RO"/>
        </w:rPr>
        <w:t>on</w:t>
      </w:r>
      <w:r w:rsidRPr="00D9058C">
        <w:rPr>
          <w:rFonts w:ascii="Tahoma" w:eastAsia="Calibri" w:hAnsi="Tahoma" w:cs="Tahoma"/>
          <w:color w:val="002060"/>
          <w:lang w:val="ro-RO"/>
        </w:rPr>
        <w:t>f</w:t>
      </w:r>
      <w:r w:rsidRPr="00D9058C">
        <w:rPr>
          <w:rFonts w:ascii="Tahoma" w:eastAsia="Calibri" w:hAnsi="Tahoma" w:cs="Tahoma"/>
          <w:color w:val="002060"/>
          <w:spacing w:val="1"/>
          <w:lang w:val="ro-RO"/>
        </w:rPr>
        <w:t>o</w:t>
      </w:r>
      <w:r w:rsidRPr="00D9058C">
        <w:rPr>
          <w:rFonts w:ascii="Tahoma" w:eastAsia="Calibri" w:hAnsi="Tahoma" w:cs="Tahoma"/>
          <w:color w:val="002060"/>
          <w:lang w:val="ro-RO"/>
        </w:rPr>
        <w:t>r</w:t>
      </w:r>
      <w:r w:rsidRPr="00D9058C">
        <w:rPr>
          <w:rFonts w:ascii="Tahoma" w:eastAsia="Calibri" w:hAnsi="Tahoma" w:cs="Tahoma"/>
          <w:color w:val="002060"/>
          <w:spacing w:val="1"/>
          <w:lang w:val="ro-RO"/>
        </w:rPr>
        <w:t>m</w:t>
      </w:r>
      <w:r w:rsidRPr="00D9058C">
        <w:rPr>
          <w:rFonts w:ascii="Tahoma" w:eastAsia="Calibri" w:hAnsi="Tahoma" w:cs="Tahoma"/>
          <w:color w:val="002060"/>
          <w:spacing w:val="-3"/>
          <w:lang w:val="ro-RO"/>
        </w:rPr>
        <w:t>i</w:t>
      </w:r>
      <w:r w:rsidRPr="00D9058C">
        <w:rPr>
          <w:rFonts w:ascii="Tahoma" w:eastAsia="Calibri" w:hAnsi="Tahoma" w:cs="Tahoma"/>
          <w:color w:val="002060"/>
          <w:lang w:val="ro-RO"/>
        </w:rPr>
        <w:t>tate</w:t>
      </w:r>
      <w:r w:rsidRPr="00D9058C">
        <w:rPr>
          <w:rFonts w:ascii="Tahoma" w:eastAsia="Calibri" w:hAnsi="Tahoma" w:cs="Tahoma"/>
          <w:color w:val="002060"/>
          <w:spacing w:val="-11"/>
          <w:lang w:val="ro-RO"/>
        </w:rPr>
        <w:t xml:space="preserve"> </w:t>
      </w:r>
      <w:r w:rsidRPr="00D9058C">
        <w:rPr>
          <w:rFonts w:ascii="Tahoma" w:eastAsia="Calibri" w:hAnsi="Tahoma" w:cs="Tahoma"/>
          <w:color w:val="002060"/>
          <w:lang w:val="ro-RO"/>
        </w:rPr>
        <w:t>cu</w:t>
      </w:r>
      <w:r w:rsidRPr="00D9058C">
        <w:rPr>
          <w:rFonts w:ascii="Tahoma" w:eastAsia="Calibri" w:hAnsi="Tahoma" w:cs="Tahoma"/>
          <w:color w:val="002060"/>
          <w:spacing w:val="-10"/>
          <w:lang w:val="ro-RO"/>
        </w:rPr>
        <w:t xml:space="preserve"> </w:t>
      </w:r>
      <w:r w:rsidRPr="00D9058C">
        <w:rPr>
          <w:rFonts w:ascii="Tahoma" w:eastAsia="Calibri" w:hAnsi="Tahoma" w:cs="Tahoma"/>
          <w:i/>
          <w:color w:val="002060"/>
          <w:lang w:val="ro-RO"/>
        </w:rPr>
        <w:t>C</w:t>
      </w:r>
      <w:r w:rsidRPr="00D9058C">
        <w:rPr>
          <w:rFonts w:ascii="Tahoma" w:eastAsia="Calibri" w:hAnsi="Tahoma" w:cs="Tahoma"/>
          <w:i/>
          <w:color w:val="002060"/>
          <w:spacing w:val="-3"/>
          <w:lang w:val="ro-RO"/>
        </w:rPr>
        <w:t>o</w:t>
      </w:r>
      <w:r w:rsidRPr="00D9058C">
        <w:rPr>
          <w:rFonts w:ascii="Tahoma" w:eastAsia="Calibri" w:hAnsi="Tahoma" w:cs="Tahoma"/>
          <w:i/>
          <w:color w:val="002060"/>
          <w:lang w:val="ro-RO"/>
        </w:rPr>
        <w:t>mu</w:t>
      </w:r>
      <w:r w:rsidRPr="00D9058C">
        <w:rPr>
          <w:rFonts w:ascii="Tahoma" w:eastAsia="Calibri" w:hAnsi="Tahoma" w:cs="Tahoma"/>
          <w:i/>
          <w:color w:val="002060"/>
          <w:spacing w:val="-1"/>
          <w:lang w:val="ro-RO"/>
        </w:rPr>
        <w:t>n</w:t>
      </w:r>
      <w:r w:rsidRPr="00D9058C">
        <w:rPr>
          <w:rFonts w:ascii="Tahoma" w:eastAsia="Calibri" w:hAnsi="Tahoma" w:cs="Tahoma"/>
          <w:i/>
          <w:color w:val="002060"/>
          <w:lang w:val="ro-RO"/>
        </w:rPr>
        <w:t>i</w:t>
      </w:r>
      <w:r w:rsidRPr="00D9058C">
        <w:rPr>
          <w:rFonts w:ascii="Tahoma" w:eastAsia="Calibri" w:hAnsi="Tahoma" w:cs="Tahoma"/>
          <w:i/>
          <w:color w:val="002060"/>
          <w:spacing w:val="-1"/>
          <w:lang w:val="ro-RO"/>
        </w:rPr>
        <w:t>ca</w:t>
      </w:r>
      <w:r w:rsidRPr="00D9058C">
        <w:rPr>
          <w:rFonts w:ascii="Tahoma" w:eastAsia="Calibri" w:hAnsi="Tahoma" w:cs="Tahoma"/>
          <w:i/>
          <w:color w:val="002060"/>
          <w:spacing w:val="1"/>
          <w:lang w:val="ro-RO"/>
        </w:rPr>
        <w:t>r</w:t>
      </w:r>
      <w:r w:rsidRPr="00D9058C">
        <w:rPr>
          <w:rFonts w:ascii="Tahoma" w:eastAsia="Calibri" w:hAnsi="Tahoma" w:cs="Tahoma"/>
          <w:i/>
          <w:color w:val="002060"/>
          <w:lang w:val="ro-RO"/>
        </w:rPr>
        <w:t>ea</w:t>
      </w:r>
      <w:r w:rsidRPr="00D9058C">
        <w:rPr>
          <w:rFonts w:ascii="Tahoma" w:eastAsia="Calibri" w:hAnsi="Tahoma" w:cs="Tahoma"/>
          <w:i/>
          <w:color w:val="002060"/>
          <w:spacing w:val="-14"/>
          <w:lang w:val="ro-RO"/>
        </w:rPr>
        <w:t xml:space="preserve"> </w:t>
      </w:r>
      <w:r w:rsidRPr="00D9058C">
        <w:rPr>
          <w:rFonts w:ascii="Tahoma" w:eastAsia="Calibri" w:hAnsi="Tahoma" w:cs="Tahoma"/>
          <w:i/>
          <w:color w:val="002060"/>
          <w:lang w:val="ro-RO"/>
        </w:rPr>
        <w:t>Comisiei</w:t>
      </w:r>
      <w:r w:rsidRPr="00D9058C">
        <w:rPr>
          <w:rFonts w:ascii="Tahoma" w:eastAsia="Calibri" w:hAnsi="Tahoma" w:cs="Tahoma"/>
          <w:i/>
          <w:color w:val="002060"/>
          <w:spacing w:val="-11"/>
          <w:lang w:val="ro-RO"/>
        </w:rPr>
        <w:t xml:space="preserve"> </w:t>
      </w:r>
      <w:r w:rsidRPr="00D9058C">
        <w:rPr>
          <w:rFonts w:ascii="Tahoma" w:eastAsia="Calibri" w:hAnsi="Tahoma" w:cs="Tahoma"/>
          <w:i/>
          <w:color w:val="002060"/>
          <w:lang w:val="ro-RO"/>
        </w:rPr>
        <w:t>-</w:t>
      </w:r>
      <w:r w:rsidRPr="00D9058C">
        <w:rPr>
          <w:rFonts w:ascii="Tahoma" w:eastAsia="Calibri" w:hAnsi="Tahoma" w:cs="Tahoma"/>
          <w:i/>
          <w:color w:val="002060"/>
          <w:spacing w:val="-12"/>
          <w:lang w:val="ro-RO"/>
        </w:rPr>
        <w:t xml:space="preserve"> </w:t>
      </w:r>
      <w:r w:rsidRPr="00D9058C">
        <w:rPr>
          <w:rFonts w:ascii="Tahoma" w:eastAsia="Calibri" w:hAnsi="Tahoma" w:cs="Tahoma"/>
          <w:i/>
          <w:color w:val="002060"/>
          <w:lang w:val="ro-RO"/>
        </w:rPr>
        <w:t>Orie</w:t>
      </w:r>
      <w:r w:rsidRPr="00D9058C">
        <w:rPr>
          <w:rFonts w:ascii="Tahoma" w:eastAsia="Calibri" w:hAnsi="Tahoma" w:cs="Tahoma"/>
          <w:i/>
          <w:color w:val="002060"/>
          <w:spacing w:val="-1"/>
          <w:lang w:val="ro-RO"/>
        </w:rPr>
        <w:t>n</w:t>
      </w:r>
      <w:r w:rsidRPr="00D9058C">
        <w:rPr>
          <w:rFonts w:ascii="Tahoma" w:eastAsia="Calibri" w:hAnsi="Tahoma" w:cs="Tahoma"/>
          <w:i/>
          <w:color w:val="002060"/>
          <w:lang w:val="ro-RO"/>
        </w:rPr>
        <w:t>t</w:t>
      </w:r>
      <w:r w:rsidRPr="00D9058C">
        <w:rPr>
          <w:rFonts w:ascii="Tahoma" w:eastAsia="Calibri" w:hAnsi="Tahoma" w:cs="Tahoma"/>
          <w:i/>
          <w:color w:val="002060"/>
          <w:spacing w:val="-3"/>
          <w:lang w:val="ro-RO"/>
        </w:rPr>
        <w:t>ă</w:t>
      </w:r>
      <w:r w:rsidRPr="00D9058C">
        <w:rPr>
          <w:rFonts w:ascii="Tahoma" w:eastAsia="Calibri" w:hAnsi="Tahoma" w:cs="Tahoma"/>
          <w:i/>
          <w:color w:val="002060"/>
          <w:spacing w:val="1"/>
          <w:lang w:val="ro-RO"/>
        </w:rPr>
        <w:t>r</w:t>
      </w:r>
      <w:r w:rsidRPr="00D9058C">
        <w:rPr>
          <w:rFonts w:ascii="Tahoma" w:eastAsia="Calibri" w:hAnsi="Tahoma" w:cs="Tahoma"/>
          <w:i/>
          <w:color w:val="002060"/>
          <w:lang w:val="ro-RO"/>
        </w:rPr>
        <w:t>i</w:t>
      </w:r>
      <w:r w:rsidRPr="00D9058C">
        <w:rPr>
          <w:rFonts w:ascii="Tahoma" w:eastAsia="Calibri" w:hAnsi="Tahoma" w:cs="Tahoma"/>
          <w:i/>
          <w:color w:val="002060"/>
          <w:spacing w:val="-12"/>
          <w:lang w:val="ro-RO"/>
        </w:rPr>
        <w:t xml:space="preserve"> </w:t>
      </w:r>
      <w:r w:rsidRPr="00D9058C">
        <w:rPr>
          <w:rFonts w:ascii="Tahoma" w:eastAsia="Calibri" w:hAnsi="Tahoma" w:cs="Tahoma"/>
          <w:i/>
          <w:color w:val="002060"/>
          <w:lang w:val="ro-RO"/>
        </w:rPr>
        <w:t>teh</w:t>
      </w:r>
      <w:r w:rsidRPr="00D9058C">
        <w:rPr>
          <w:rFonts w:ascii="Tahoma" w:eastAsia="Calibri" w:hAnsi="Tahoma" w:cs="Tahoma"/>
          <w:i/>
          <w:color w:val="002060"/>
          <w:spacing w:val="-1"/>
          <w:lang w:val="ro-RO"/>
        </w:rPr>
        <w:t>n</w:t>
      </w:r>
      <w:r w:rsidRPr="00D9058C">
        <w:rPr>
          <w:rFonts w:ascii="Tahoma" w:eastAsia="Calibri" w:hAnsi="Tahoma" w:cs="Tahoma"/>
          <w:i/>
          <w:color w:val="002060"/>
          <w:lang w:val="ro-RO"/>
        </w:rPr>
        <w:t>i</w:t>
      </w:r>
      <w:r w:rsidRPr="00D9058C">
        <w:rPr>
          <w:rFonts w:ascii="Tahoma" w:eastAsia="Calibri" w:hAnsi="Tahoma" w:cs="Tahoma"/>
          <w:i/>
          <w:color w:val="002060"/>
          <w:spacing w:val="-1"/>
          <w:lang w:val="ro-RO"/>
        </w:rPr>
        <w:t>c</w:t>
      </w:r>
      <w:r w:rsidRPr="00D9058C">
        <w:rPr>
          <w:rFonts w:ascii="Tahoma" w:eastAsia="Calibri" w:hAnsi="Tahoma" w:cs="Tahoma"/>
          <w:i/>
          <w:color w:val="002060"/>
          <w:lang w:val="ro-RO"/>
        </w:rPr>
        <w:t xml:space="preserve">e </w:t>
      </w:r>
      <w:r w:rsidRPr="00D9058C">
        <w:rPr>
          <w:rFonts w:ascii="Tahoma" w:eastAsia="Calibri" w:hAnsi="Tahoma" w:cs="Tahoma"/>
          <w:i/>
          <w:color w:val="002060"/>
          <w:spacing w:val="-1"/>
          <w:lang w:val="ro-RO"/>
        </w:rPr>
        <w:t>p</w:t>
      </w:r>
      <w:r w:rsidRPr="00D9058C">
        <w:rPr>
          <w:rFonts w:ascii="Tahoma" w:eastAsia="Calibri" w:hAnsi="Tahoma" w:cs="Tahoma"/>
          <w:i/>
          <w:color w:val="002060"/>
          <w:spacing w:val="1"/>
          <w:lang w:val="ro-RO"/>
        </w:rPr>
        <w:t>r</w:t>
      </w:r>
      <w:r w:rsidRPr="00D9058C">
        <w:rPr>
          <w:rFonts w:ascii="Tahoma" w:eastAsia="Calibri" w:hAnsi="Tahoma" w:cs="Tahoma"/>
          <w:i/>
          <w:color w:val="002060"/>
          <w:lang w:val="ro-RO"/>
        </w:rPr>
        <w:t>iv</w:t>
      </w:r>
      <w:r w:rsidRPr="00D9058C">
        <w:rPr>
          <w:rFonts w:ascii="Tahoma" w:eastAsia="Calibri" w:hAnsi="Tahoma" w:cs="Tahoma"/>
          <w:i/>
          <w:color w:val="002060"/>
          <w:spacing w:val="-1"/>
          <w:lang w:val="ro-RO"/>
        </w:rPr>
        <w:t>in</w:t>
      </w:r>
      <w:r w:rsidRPr="00D9058C">
        <w:rPr>
          <w:rFonts w:ascii="Tahoma" w:eastAsia="Calibri" w:hAnsi="Tahoma" w:cs="Tahoma"/>
          <w:i/>
          <w:color w:val="002060"/>
          <w:lang w:val="ro-RO"/>
        </w:rPr>
        <w:t>d</w:t>
      </w:r>
      <w:r w:rsidRPr="00D9058C">
        <w:rPr>
          <w:rFonts w:ascii="Tahoma" w:eastAsia="Calibri" w:hAnsi="Tahoma" w:cs="Tahoma"/>
          <w:i/>
          <w:color w:val="002060"/>
          <w:spacing w:val="1"/>
          <w:lang w:val="ro-RO"/>
        </w:rPr>
        <w:t xml:space="preserve"> </w:t>
      </w:r>
      <w:r w:rsidRPr="00D9058C">
        <w:rPr>
          <w:rFonts w:ascii="Tahoma" w:eastAsia="Calibri" w:hAnsi="Tahoma" w:cs="Tahoma"/>
          <w:i/>
          <w:color w:val="002060"/>
          <w:spacing w:val="-1"/>
          <w:lang w:val="ro-RO"/>
        </w:rPr>
        <w:t>ap</w:t>
      </w:r>
      <w:r w:rsidRPr="00D9058C">
        <w:rPr>
          <w:rFonts w:ascii="Tahoma" w:eastAsia="Calibri" w:hAnsi="Tahoma" w:cs="Tahoma"/>
          <w:i/>
          <w:color w:val="002060"/>
          <w:lang w:val="ro-RO"/>
        </w:rPr>
        <w:t>l</w:t>
      </w:r>
      <w:r w:rsidRPr="00D9058C">
        <w:rPr>
          <w:rFonts w:ascii="Tahoma" w:eastAsia="Calibri" w:hAnsi="Tahoma" w:cs="Tahoma"/>
          <w:i/>
          <w:color w:val="002060"/>
          <w:spacing w:val="-1"/>
          <w:lang w:val="ro-RO"/>
        </w:rPr>
        <w:t>i</w:t>
      </w:r>
      <w:r w:rsidRPr="00D9058C">
        <w:rPr>
          <w:rFonts w:ascii="Tahoma" w:eastAsia="Calibri" w:hAnsi="Tahoma" w:cs="Tahoma"/>
          <w:i/>
          <w:color w:val="002060"/>
          <w:lang w:val="ro-RO"/>
        </w:rPr>
        <w:t>c</w:t>
      </w:r>
      <w:r w:rsidRPr="00D9058C">
        <w:rPr>
          <w:rFonts w:ascii="Tahoma" w:eastAsia="Calibri" w:hAnsi="Tahoma" w:cs="Tahoma"/>
          <w:i/>
          <w:color w:val="002060"/>
          <w:spacing w:val="-1"/>
          <w:lang w:val="ro-RO"/>
        </w:rPr>
        <w:t>a</w:t>
      </w:r>
      <w:r w:rsidRPr="00D9058C">
        <w:rPr>
          <w:rFonts w:ascii="Tahoma" w:eastAsia="Calibri" w:hAnsi="Tahoma" w:cs="Tahoma"/>
          <w:i/>
          <w:color w:val="002060"/>
          <w:spacing w:val="1"/>
          <w:lang w:val="ro-RO"/>
        </w:rPr>
        <w:t>r</w:t>
      </w:r>
      <w:r w:rsidRPr="00D9058C">
        <w:rPr>
          <w:rFonts w:ascii="Tahoma" w:eastAsia="Calibri" w:hAnsi="Tahoma" w:cs="Tahoma"/>
          <w:i/>
          <w:color w:val="002060"/>
          <w:lang w:val="ro-RO"/>
        </w:rPr>
        <w:t>ea</w:t>
      </w:r>
      <w:r w:rsidRPr="00D9058C">
        <w:rPr>
          <w:rFonts w:ascii="Tahoma" w:eastAsia="Calibri" w:hAnsi="Tahoma" w:cs="Tahoma"/>
          <w:i/>
          <w:color w:val="002060"/>
          <w:spacing w:val="1"/>
          <w:lang w:val="ro-RO"/>
        </w:rPr>
        <w:t xml:space="preserve"> </w:t>
      </w:r>
      <w:r w:rsidRPr="00D9058C">
        <w:rPr>
          <w:rFonts w:ascii="Tahoma" w:eastAsia="Calibri" w:hAnsi="Tahoma" w:cs="Tahoma"/>
          <w:i/>
          <w:color w:val="002060"/>
          <w:spacing w:val="-1"/>
          <w:lang w:val="ro-RO"/>
        </w:rPr>
        <w:t>p</w:t>
      </w:r>
      <w:r w:rsidRPr="00D9058C">
        <w:rPr>
          <w:rFonts w:ascii="Tahoma" w:eastAsia="Calibri" w:hAnsi="Tahoma" w:cs="Tahoma"/>
          <w:i/>
          <w:color w:val="002060"/>
          <w:spacing w:val="1"/>
          <w:lang w:val="ro-RO"/>
        </w:rPr>
        <w:t>r</w:t>
      </w:r>
      <w:r w:rsidRPr="00D9058C">
        <w:rPr>
          <w:rFonts w:ascii="Tahoma" w:eastAsia="Calibri" w:hAnsi="Tahoma" w:cs="Tahoma"/>
          <w:i/>
          <w:color w:val="002060"/>
          <w:lang w:val="ro-RO"/>
        </w:rPr>
        <w:t>i</w:t>
      </w:r>
      <w:r w:rsidRPr="00D9058C">
        <w:rPr>
          <w:rFonts w:ascii="Tahoma" w:eastAsia="Calibri" w:hAnsi="Tahoma" w:cs="Tahoma"/>
          <w:i/>
          <w:color w:val="002060"/>
          <w:spacing w:val="-1"/>
          <w:lang w:val="ro-RO"/>
        </w:rPr>
        <w:t>n</w:t>
      </w:r>
      <w:r w:rsidRPr="00D9058C">
        <w:rPr>
          <w:rFonts w:ascii="Tahoma" w:eastAsia="Calibri" w:hAnsi="Tahoma" w:cs="Tahoma"/>
          <w:i/>
          <w:color w:val="002060"/>
          <w:lang w:val="ro-RO"/>
        </w:rPr>
        <w:t>c</w:t>
      </w:r>
      <w:r w:rsidRPr="00D9058C">
        <w:rPr>
          <w:rFonts w:ascii="Tahoma" w:eastAsia="Calibri" w:hAnsi="Tahoma" w:cs="Tahoma"/>
          <w:i/>
          <w:color w:val="002060"/>
          <w:spacing w:val="-1"/>
          <w:lang w:val="ro-RO"/>
        </w:rPr>
        <w:t>ip</w:t>
      </w:r>
      <w:r w:rsidRPr="00D9058C">
        <w:rPr>
          <w:rFonts w:ascii="Tahoma" w:eastAsia="Calibri" w:hAnsi="Tahoma" w:cs="Tahoma"/>
          <w:i/>
          <w:color w:val="002060"/>
          <w:lang w:val="ro-RO"/>
        </w:rPr>
        <w:t>i</w:t>
      </w:r>
      <w:r w:rsidRPr="00D9058C">
        <w:rPr>
          <w:rFonts w:ascii="Tahoma" w:eastAsia="Calibri" w:hAnsi="Tahoma" w:cs="Tahoma"/>
          <w:i/>
          <w:color w:val="002060"/>
          <w:spacing w:val="-1"/>
          <w:lang w:val="ro-RO"/>
        </w:rPr>
        <w:t>u</w:t>
      </w:r>
      <w:r w:rsidRPr="00D9058C">
        <w:rPr>
          <w:rFonts w:ascii="Tahoma" w:eastAsia="Calibri" w:hAnsi="Tahoma" w:cs="Tahoma"/>
          <w:i/>
          <w:color w:val="002060"/>
          <w:lang w:val="ro-RO"/>
        </w:rPr>
        <w:t>l</w:t>
      </w:r>
      <w:r w:rsidRPr="00D9058C">
        <w:rPr>
          <w:rFonts w:ascii="Tahoma" w:eastAsia="Calibri" w:hAnsi="Tahoma" w:cs="Tahoma"/>
          <w:i/>
          <w:color w:val="002060"/>
          <w:spacing w:val="-1"/>
          <w:lang w:val="ro-RO"/>
        </w:rPr>
        <w:t>u</w:t>
      </w:r>
      <w:r w:rsidRPr="00D9058C">
        <w:rPr>
          <w:rFonts w:ascii="Tahoma" w:eastAsia="Calibri" w:hAnsi="Tahoma" w:cs="Tahoma"/>
          <w:i/>
          <w:color w:val="002060"/>
          <w:lang w:val="ro-RO"/>
        </w:rPr>
        <w:t>i</w:t>
      </w:r>
      <w:r w:rsidRPr="00D9058C">
        <w:rPr>
          <w:rFonts w:ascii="Tahoma" w:eastAsia="Calibri" w:hAnsi="Tahoma" w:cs="Tahoma"/>
          <w:i/>
          <w:color w:val="002060"/>
          <w:spacing w:val="1"/>
          <w:lang w:val="ro-RO"/>
        </w:rPr>
        <w:t xml:space="preserve"> </w:t>
      </w:r>
      <w:r w:rsidRPr="00D9058C">
        <w:rPr>
          <w:rFonts w:ascii="Tahoma" w:eastAsia="Calibri" w:hAnsi="Tahoma" w:cs="Tahoma"/>
          <w:i/>
          <w:color w:val="002060"/>
          <w:spacing w:val="-1"/>
          <w:lang w:val="ro-RO"/>
        </w:rPr>
        <w:t>d</w:t>
      </w:r>
      <w:r w:rsidRPr="00D9058C">
        <w:rPr>
          <w:rFonts w:ascii="Tahoma" w:eastAsia="Calibri" w:hAnsi="Tahoma" w:cs="Tahoma"/>
          <w:i/>
          <w:color w:val="002060"/>
          <w:lang w:val="ro-RO"/>
        </w:rPr>
        <w:t>e</w:t>
      </w:r>
      <w:r w:rsidRPr="00D9058C">
        <w:rPr>
          <w:rFonts w:ascii="Tahoma" w:eastAsia="Calibri" w:hAnsi="Tahoma" w:cs="Tahoma"/>
          <w:i/>
          <w:color w:val="002060"/>
          <w:spacing w:val="1"/>
          <w:lang w:val="ro-RO"/>
        </w:rPr>
        <w:t xml:space="preserve"> „</w:t>
      </w:r>
      <w:r w:rsidRPr="00D9058C">
        <w:rPr>
          <w:rFonts w:ascii="Tahoma" w:eastAsia="Calibri" w:hAnsi="Tahoma" w:cs="Tahoma"/>
          <w:i/>
          <w:color w:val="002060"/>
          <w:lang w:val="ro-RO"/>
        </w:rPr>
        <w:t>a</w:t>
      </w:r>
      <w:r w:rsidRPr="00D9058C">
        <w:rPr>
          <w:rFonts w:ascii="Tahoma" w:eastAsia="Calibri" w:hAnsi="Tahoma" w:cs="Tahoma"/>
          <w:i/>
          <w:color w:val="002060"/>
          <w:spacing w:val="1"/>
          <w:lang w:val="ro-RO"/>
        </w:rPr>
        <w:t xml:space="preserve"> </w:t>
      </w:r>
      <w:r w:rsidRPr="00D9058C">
        <w:rPr>
          <w:rFonts w:ascii="Tahoma" w:eastAsia="Calibri" w:hAnsi="Tahoma" w:cs="Tahoma"/>
          <w:i/>
          <w:color w:val="002060"/>
          <w:spacing w:val="-1"/>
          <w:lang w:val="ro-RO"/>
        </w:rPr>
        <w:t>n</w:t>
      </w:r>
      <w:r w:rsidRPr="00D9058C">
        <w:rPr>
          <w:rFonts w:ascii="Tahoma" w:eastAsia="Calibri" w:hAnsi="Tahoma" w:cs="Tahoma"/>
          <w:i/>
          <w:color w:val="002060"/>
          <w:lang w:val="ro-RO"/>
        </w:rPr>
        <w:t>u</w:t>
      </w:r>
      <w:r w:rsidRPr="00D9058C">
        <w:rPr>
          <w:rFonts w:ascii="Tahoma" w:eastAsia="Calibri" w:hAnsi="Tahoma" w:cs="Tahoma"/>
          <w:i/>
          <w:color w:val="002060"/>
          <w:spacing w:val="1"/>
          <w:lang w:val="ro-RO"/>
        </w:rPr>
        <w:t xml:space="preserve"> </w:t>
      </w:r>
      <w:r w:rsidRPr="00D9058C">
        <w:rPr>
          <w:rFonts w:ascii="Tahoma" w:eastAsia="Calibri" w:hAnsi="Tahoma" w:cs="Tahoma"/>
          <w:i/>
          <w:color w:val="002060"/>
          <w:spacing w:val="-1"/>
          <w:lang w:val="ro-RO"/>
        </w:rPr>
        <w:t>p</w:t>
      </w:r>
      <w:r w:rsidRPr="00D9058C">
        <w:rPr>
          <w:rFonts w:ascii="Tahoma" w:eastAsia="Calibri" w:hAnsi="Tahoma" w:cs="Tahoma"/>
          <w:i/>
          <w:color w:val="002060"/>
          <w:spacing w:val="1"/>
          <w:lang w:val="ro-RO"/>
        </w:rPr>
        <w:t>r</w:t>
      </w:r>
      <w:r w:rsidRPr="00D9058C">
        <w:rPr>
          <w:rFonts w:ascii="Tahoma" w:eastAsia="Calibri" w:hAnsi="Tahoma" w:cs="Tahoma"/>
          <w:i/>
          <w:color w:val="002060"/>
          <w:lang w:val="ro-RO"/>
        </w:rPr>
        <w:t>eju</w:t>
      </w:r>
      <w:r w:rsidRPr="00D9058C">
        <w:rPr>
          <w:rFonts w:ascii="Tahoma" w:eastAsia="Calibri" w:hAnsi="Tahoma" w:cs="Tahoma"/>
          <w:i/>
          <w:color w:val="002060"/>
          <w:spacing w:val="-1"/>
          <w:lang w:val="ro-RO"/>
        </w:rPr>
        <w:t>d</w:t>
      </w:r>
      <w:r w:rsidRPr="00D9058C">
        <w:rPr>
          <w:rFonts w:ascii="Tahoma" w:eastAsia="Calibri" w:hAnsi="Tahoma" w:cs="Tahoma"/>
          <w:i/>
          <w:color w:val="002060"/>
          <w:lang w:val="ro-RO"/>
        </w:rPr>
        <w:t>i</w:t>
      </w:r>
      <w:r w:rsidRPr="00D9058C">
        <w:rPr>
          <w:rFonts w:ascii="Tahoma" w:eastAsia="Calibri" w:hAnsi="Tahoma" w:cs="Tahoma"/>
          <w:i/>
          <w:color w:val="002060"/>
          <w:spacing w:val="-1"/>
          <w:lang w:val="ro-RO"/>
        </w:rPr>
        <w:t>c</w:t>
      </w:r>
      <w:r w:rsidRPr="00D9058C">
        <w:rPr>
          <w:rFonts w:ascii="Tahoma" w:eastAsia="Calibri" w:hAnsi="Tahoma" w:cs="Tahoma"/>
          <w:i/>
          <w:color w:val="002060"/>
          <w:lang w:val="ro-RO"/>
        </w:rPr>
        <w:t>ia în mod</w:t>
      </w:r>
      <w:r w:rsidRPr="00D9058C">
        <w:rPr>
          <w:rFonts w:ascii="Tahoma" w:eastAsia="Calibri" w:hAnsi="Tahoma" w:cs="Tahoma"/>
          <w:i/>
          <w:color w:val="002060"/>
          <w:spacing w:val="1"/>
          <w:lang w:val="ro-RO"/>
        </w:rPr>
        <w:t xml:space="preserve"> </w:t>
      </w:r>
      <w:r w:rsidRPr="00D9058C">
        <w:rPr>
          <w:rFonts w:ascii="Tahoma" w:eastAsia="Calibri" w:hAnsi="Tahoma" w:cs="Tahoma"/>
          <w:i/>
          <w:color w:val="002060"/>
          <w:lang w:val="ro-RO"/>
        </w:rPr>
        <w:t>se</w:t>
      </w:r>
      <w:r w:rsidRPr="00D9058C">
        <w:rPr>
          <w:rFonts w:ascii="Tahoma" w:eastAsia="Calibri" w:hAnsi="Tahoma" w:cs="Tahoma"/>
          <w:i/>
          <w:color w:val="002060"/>
          <w:spacing w:val="1"/>
          <w:lang w:val="ro-RO"/>
        </w:rPr>
        <w:t>m</w:t>
      </w:r>
      <w:r w:rsidRPr="00D9058C">
        <w:rPr>
          <w:rFonts w:ascii="Tahoma" w:eastAsia="Calibri" w:hAnsi="Tahoma" w:cs="Tahoma"/>
          <w:i/>
          <w:color w:val="002060"/>
          <w:spacing w:val="-1"/>
          <w:lang w:val="ro-RO"/>
        </w:rPr>
        <w:t>n</w:t>
      </w:r>
      <w:r w:rsidRPr="00D9058C">
        <w:rPr>
          <w:rFonts w:ascii="Tahoma" w:eastAsia="Calibri" w:hAnsi="Tahoma" w:cs="Tahoma"/>
          <w:i/>
          <w:color w:val="002060"/>
          <w:lang w:val="ro-RO"/>
        </w:rPr>
        <w:t>if</w:t>
      </w:r>
      <w:r w:rsidRPr="00D9058C">
        <w:rPr>
          <w:rFonts w:ascii="Tahoma" w:eastAsia="Calibri" w:hAnsi="Tahoma" w:cs="Tahoma"/>
          <w:i/>
          <w:color w:val="002060"/>
          <w:spacing w:val="-1"/>
          <w:lang w:val="ro-RO"/>
        </w:rPr>
        <w:t>i</w:t>
      </w:r>
      <w:r w:rsidRPr="00D9058C">
        <w:rPr>
          <w:rFonts w:ascii="Tahoma" w:eastAsia="Calibri" w:hAnsi="Tahoma" w:cs="Tahoma"/>
          <w:i/>
          <w:color w:val="002060"/>
          <w:lang w:val="ro-RO"/>
        </w:rPr>
        <w:t>c</w:t>
      </w:r>
      <w:r w:rsidRPr="00D9058C">
        <w:rPr>
          <w:rFonts w:ascii="Tahoma" w:eastAsia="Calibri" w:hAnsi="Tahoma" w:cs="Tahoma"/>
          <w:i/>
          <w:color w:val="002060"/>
          <w:spacing w:val="-1"/>
          <w:lang w:val="ro-RO"/>
        </w:rPr>
        <w:t>a</w:t>
      </w:r>
      <w:r w:rsidRPr="00D9058C">
        <w:rPr>
          <w:rFonts w:ascii="Tahoma" w:eastAsia="Calibri" w:hAnsi="Tahoma" w:cs="Tahoma"/>
          <w:i/>
          <w:color w:val="002060"/>
          <w:lang w:val="ro-RO"/>
        </w:rPr>
        <w:t>ti</w:t>
      </w:r>
      <w:r w:rsidRPr="00D9058C">
        <w:rPr>
          <w:rFonts w:ascii="Tahoma" w:eastAsia="Calibri" w:hAnsi="Tahoma" w:cs="Tahoma"/>
          <w:i/>
          <w:color w:val="002060"/>
          <w:spacing w:val="-2"/>
          <w:lang w:val="ro-RO"/>
        </w:rPr>
        <w:t>v</w:t>
      </w:r>
      <w:r w:rsidRPr="00D9058C">
        <w:rPr>
          <w:rFonts w:ascii="Tahoma" w:eastAsia="Calibri" w:hAnsi="Tahoma" w:cs="Tahoma"/>
          <w:i/>
          <w:color w:val="002060"/>
          <w:lang w:val="ro-RO"/>
        </w:rPr>
        <w:t>”</w:t>
      </w:r>
      <w:r w:rsidRPr="00D9058C">
        <w:rPr>
          <w:rFonts w:ascii="Tahoma" w:eastAsia="Calibri" w:hAnsi="Tahoma" w:cs="Tahoma"/>
          <w:i/>
          <w:color w:val="002060"/>
          <w:spacing w:val="2"/>
          <w:lang w:val="ro-RO"/>
        </w:rPr>
        <w:t xml:space="preserve"> </w:t>
      </w:r>
      <w:r w:rsidRPr="00D9058C">
        <w:rPr>
          <w:rFonts w:ascii="Tahoma" w:eastAsia="Calibri" w:hAnsi="Tahoma" w:cs="Tahoma"/>
          <w:i/>
          <w:color w:val="002060"/>
          <w:lang w:val="ro-RO"/>
        </w:rPr>
        <w:t>în t</w:t>
      </w:r>
      <w:r w:rsidRPr="00D9058C">
        <w:rPr>
          <w:rFonts w:ascii="Tahoma" w:eastAsia="Calibri" w:hAnsi="Tahoma" w:cs="Tahoma"/>
          <w:i/>
          <w:color w:val="002060"/>
          <w:spacing w:val="-2"/>
          <w:lang w:val="ro-RO"/>
        </w:rPr>
        <w:t>e</w:t>
      </w:r>
      <w:r w:rsidRPr="00D9058C">
        <w:rPr>
          <w:rFonts w:ascii="Tahoma" w:eastAsia="Calibri" w:hAnsi="Tahoma" w:cs="Tahoma"/>
          <w:i/>
          <w:color w:val="002060"/>
          <w:lang w:val="ro-RO"/>
        </w:rPr>
        <w:t>m</w:t>
      </w:r>
      <w:r w:rsidRPr="00D9058C">
        <w:rPr>
          <w:rFonts w:ascii="Tahoma" w:eastAsia="Calibri" w:hAnsi="Tahoma" w:cs="Tahoma"/>
          <w:i/>
          <w:color w:val="002060"/>
          <w:spacing w:val="-2"/>
          <w:lang w:val="ro-RO"/>
        </w:rPr>
        <w:t>e</w:t>
      </w:r>
      <w:r w:rsidRPr="00D9058C">
        <w:rPr>
          <w:rFonts w:ascii="Tahoma" w:eastAsia="Calibri" w:hAnsi="Tahoma" w:cs="Tahoma"/>
          <w:i/>
          <w:color w:val="002060"/>
          <w:lang w:val="ro-RO"/>
        </w:rPr>
        <w:t>i</w:t>
      </w:r>
      <w:r w:rsidRPr="00D9058C">
        <w:rPr>
          <w:rFonts w:ascii="Tahoma" w:eastAsia="Calibri" w:hAnsi="Tahoma" w:cs="Tahoma"/>
          <w:i/>
          <w:color w:val="002060"/>
          <w:spacing w:val="-1"/>
          <w:lang w:val="ro-RO"/>
        </w:rPr>
        <w:t>u</w:t>
      </w:r>
      <w:r w:rsidRPr="00D9058C">
        <w:rPr>
          <w:rFonts w:ascii="Tahoma" w:eastAsia="Calibri" w:hAnsi="Tahoma" w:cs="Tahoma"/>
          <w:i/>
          <w:color w:val="002060"/>
          <w:lang w:val="ro-RO"/>
        </w:rPr>
        <w:t>l</w:t>
      </w:r>
      <w:r w:rsidRPr="00D9058C">
        <w:rPr>
          <w:rFonts w:ascii="Tahoma" w:eastAsia="Calibri" w:hAnsi="Tahoma" w:cs="Tahoma"/>
          <w:i/>
          <w:color w:val="002060"/>
          <w:spacing w:val="1"/>
          <w:lang w:val="ro-RO"/>
        </w:rPr>
        <w:t xml:space="preserve"> </w:t>
      </w:r>
      <w:r w:rsidRPr="00D9058C">
        <w:rPr>
          <w:rFonts w:ascii="Tahoma" w:eastAsia="Calibri" w:hAnsi="Tahoma" w:cs="Tahoma"/>
          <w:i/>
          <w:color w:val="002060"/>
          <w:lang w:val="ro-RO"/>
        </w:rPr>
        <w:t>Reg</w:t>
      </w:r>
      <w:r w:rsidRPr="00D9058C">
        <w:rPr>
          <w:rFonts w:ascii="Tahoma" w:eastAsia="Calibri" w:hAnsi="Tahoma" w:cs="Tahoma"/>
          <w:i/>
          <w:color w:val="002060"/>
          <w:spacing w:val="-1"/>
          <w:lang w:val="ro-RO"/>
        </w:rPr>
        <w:t>u</w:t>
      </w:r>
      <w:r w:rsidRPr="00D9058C">
        <w:rPr>
          <w:rFonts w:ascii="Tahoma" w:eastAsia="Calibri" w:hAnsi="Tahoma" w:cs="Tahoma"/>
          <w:i/>
          <w:color w:val="002060"/>
          <w:lang w:val="ro-RO"/>
        </w:rPr>
        <w:t>l</w:t>
      </w:r>
      <w:r w:rsidRPr="00D9058C">
        <w:rPr>
          <w:rFonts w:ascii="Tahoma" w:eastAsia="Calibri" w:hAnsi="Tahoma" w:cs="Tahoma"/>
          <w:i/>
          <w:color w:val="002060"/>
          <w:spacing w:val="-1"/>
          <w:lang w:val="ro-RO"/>
        </w:rPr>
        <w:t>a</w:t>
      </w:r>
      <w:r w:rsidRPr="00D9058C">
        <w:rPr>
          <w:rFonts w:ascii="Tahoma" w:eastAsia="Calibri" w:hAnsi="Tahoma" w:cs="Tahoma"/>
          <w:i/>
          <w:color w:val="002060"/>
          <w:lang w:val="ro-RO"/>
        </w:rPr>
        <w:t>mentu</w:t>
      </w:r>
      <w:r w:rsidRPr="00D9058C">
        <w:rPr>
          <w:rFonts w:ascii="Tahoma" w:eastAsia="Calibri" w:hAnsi="Tahoma" w:cs="Tahoma"/>
          <w:i/>
          <w:color w:val="002060"/>
          <w:spacing w:val="-1"/>
          <w:lang w:val="ro-RO"/>
        </w:rPr>
        <w:t>lu</w:t>
      </w:r>
      <w:r w:rsidRPr="00D9058C">
        <w:rPr>
          <w:rFonts w:ascii="Tahoma" w:eastAsia="Calibri" w:hAnsi="Tahoma" w:cs="Tahoma"/>
          <w:i/>
          <w:color w:val="002060"/>
          <w:lang w:val="ro-RO"/>
        </w:rPr>
        <w:t>i</w:t>
      </w:r>
      <w:r w:rsidRPr="00D9058C">
        <w:rPr>
          <w:rFonts w:ascii="Tahoma" w:eastAsia="Calibri" w:hAnsi="Tahoma" w:cs="Tahoma"/>
          <w:i/>
          <w:color w:val="002060"/>
          <w:spacing w:val="1"/>
          <w:lang w:val="ro-RO"/>
        </w:rPr>
        <w:t xml:space="preserve"> </w:t>
      </w:r>
      <w:r w:rsidRPr="00D9058C">
        <w:rPr>
          <w:rFonts w:ascii="Tahoma" w:eastAsia="Calibri" w:hAnsi="Tahoma" w:cs="Tahoma"/>
          <w:i/>
          <w:color w:val="002060"/>
          <w:spacing w:val="-1"/>
          <w:lang w:val="ro-RO"/>
        </w:rPr>
        <w:t>p</w:t>
      </w:r>
      <w:r w:rsidRPr="00D9058C">
        <w:rPr>
          <w:rFonts w:ascii="Tahoma" w:eastAsia="Calibri" w:hAnsi="Tahoma" w:cs="Tahoma"/>
          <w:i/>
          <w:color w:val="002060"/>
          <w:spacing w:val="1"/>
          <w:lang w:val="ro-RO"/>
        </w:rPr>
        <w:t>r</w:t>
      </w:r>
      <w:r w:rsidRPr="00D9058C">
        <w:rPr>
          <w:rFonts w:ascii="Tahoma" w:eastAsia="Calibri" w:hAnsi="Tahoma" w:cs="Tahoma"/>
          <w:i/>
          <w:color w:val="002060"/>
          <w:lang w:val="ro-RO"/>
        </w:rPr>
        <w:t>iv</w:t>
      </w:r>
      <w:r w:rsidRPr="00D9058C">
        <w:rPr>
          <w:rFonts w:ascii="Tahoma" w:eastAsia="Calibri" w:hAnsi="Tahoma" w:cs="Tahoma"/>
          <w:i/>
          <w:color w:val="002060"/>
          <w:spacing w:val="-1"/>
          <w:lang w:val="ro-RO"/>
        </w:rPr>
        <w:t>in</w:t>
      </w:r>
      <w:r w:rsidRPr="00D9058C">
        <w:rPr>
          <w:rFonts w:ascii="Tahoma" w:eastAsia="Calibri" w:hAnsi="Tahoma" w:cs="Tahoma"/>
          <w:i/>
          <w:color w:val="002060"/>
          <w:lang w:val="ro-RO"/>
        </w:rPr>
        <w:t xml:space="preserve">d </w:t>
      </w:r>
      <w:r w:rsidRPr="00D9058C">
        <w:rPr>
          <w:rFonts w:ascii="Tahoma" w:eastAsia="Calibri" w:hAnsi="Tahoma" w:cs="Tahoma"/>
          <w:i/>
          <w:color w:val="002060"/>
          <w:spacing w:val="1"/>
          <w:lang w:val="ro-RO"/>
        </w:rPr>
        <w:t>M</w:t>
      </w:r>
      <w:r w:rsidRPr="00D9058C">
        <w:rPr>
          <w:rFonts w:ascii="Tahoma" w:eastAsia="Calibri" w:hAnsi="Tahoma" w:cs="Tahoma"/>
          <w:i/>
          <w:color w:val="002060"/>
          <w:lang w:val="ro-RO"/>
        </w:rPr>
        <w:t>ec</w:t>
      </w:r>
      <w:r w:rsidRPr="00D9058C">
        <w:rPr>
          <w:rFonts w:ascii="Tahoma" w:eastAsia="Calibri" w:hAnsi="Tahoma" w:cs="Tahoma"/>
          <w:i/>
          <w:color w:val="002060"/>
          <w:spacing w:val="-1"/>
          <w:lang w:val="ro-RO"/>
        </w:rPr>
        <w:t>an</w:t>
      </w:r>
      <w:r w:rsidRPr="00D9058C">
        <w:rPr>
          <w:rFonts w:ascii="Tahoma" w:eastAsia="Calibri" w:hAnsi="Tahoma" w:cs="Tahoma"/>
          <w:i/>
          <w:color w:val="002060"/>
          <w:lang w:val="ro-RO"/>
        </w:rPr>
        <w:t>is</w:t>
      </w:r>
      <w:r w:rsidRPr="00D9058C">
        <w:rPr>
          <w:rFonts w:ascii="Tahoma" w:eastAsia="Calibri" w:hAnsi="Tahoma" w:cs="Tahoma"/>
          <w:i/>
          <w:color w:val="002060"/>
          <w:spacing w:val="1"/>
          <w:lang w:val="ro-RO"/>
        </w:rPr>
        <w:t>m</w:t>
      </w:r>
      <w:r w:rsidRPr="00D9058C">
        <w:rPr>
          <w:rFonts w:ascii="Tahoma" w:eastAsia="Calibri" w:hAnsi="Tahoma" w:cs="Tahoma"/>
          <w:i/>
          <w:color w:val="002060"/>
          <w:spacing w:val="-1"/>
          <w:lang w:val="ro-RO"/>
        </w:rPr>
        <w:t>u</w:t>
      </w:r>
      <w:r w:rsidRPr="00D9058C">
        <w:rPr>
          <w:rFonts w:ascii="Tahoma" w:eastAsia="Calibri" w:hAnsi="Tahoma" w:cs="Tahoma"/>
          <w:i/>
          <w:color w:val="002060"/>
          <w:lang w:val="ro-RO"/>
        </w:rPr>
        <w:t>l</w:t>
      </w:r>
      <w:r w:rsidRPr="00D9058C">
        <w:rPr>
          <w:rFonts w:ascii="Tahoma" w:eastAsia="Calibri" w:hAnsi="Tahoma" w:cs="Tahoma"/>
          <w:i/>
          <w:color w:val="002060"/>
          <w:spacing w:val="10"/>
          <w:lang w:val="ro-RO"/>
        </w:rPr>
        <w:t xml:space="preserve"> </w:t>
      </w:r>
      <w:r w:rsidRPr="00D9058C">
        <w:rPr>
          <w:rFonts w:ascii="Tahoma" w:eastAsia="Calibri" w:hAnsi="Tahoma" w:cs="Tahoma"/>
          <w:i/>
          <w:color w:val="002060"/>
          <w:spacing w:val="-1"/>
          <w:lang w:val="ro-RO"/>
        </w:rPr>
        <w:t>d</w:t>
      </w:r>
      <w:r w:rsidRPr="00D9058C">
        <w:rPr>
          <w:rFonts w:ascii="Tahoma" w:eastAsia="Calibri" w:hAnsi="Tahoma" w:cs="Tahoma"/>
          <w:i/>
          <w:color w:val="002060"/>
          <w:lang w:val="ro-RO"/>
        </w:rPr>
        <w:t>e</w:t>
      </w:r>
      <w:r w:rsidRPr="00D9058C">
        <w:rPr>
          <w:rFonts w:ascii="Tahoma" w:eastAsia="Calibri" w:hAnsi="Tahoma" w:cs="Tahoma"/>
          <w:i/>
          <w:color w:val="002060"/>
          <w:spacing w:val="8"/>
          <w:lang w:val="ro-RO"/>
        </w:rPr>
        <w:t xml:space="preserve"> </w:t>
      </w:r>
      <w:r w:rsidRPr="00D9058C">
        <w:rPr>
          <w:rFonts w:ascii="Tahoma" w:eastAsia="Calibri" w:hAnsi="Tahoma" w:cs="Tahoma"/>
          <w:i/>
          <w:color w:val="002060"/>
          <w:spacing w:val="1"/>
          <w:lang w:val="ro-RO"/>
        </w:rPr>
        <w:t>r</w:t>
      </w:r>
      <w:r w:rsidRPr="00D9058C">
        <w:rPr>
          <w:rFonts w:ascii="Tahoma" w:eastAsia="Calibri" w:hAnsi="Tahoma" w:cs="Tahoma"/>
          <w:i/>
          <w:color w:val="002060"/>
          <w:lang w:val="ro-RO"/>
        </w:rPr>
        <w:t>e</w:t>
      </w:r>
      <w:r w:rsidRPr="00D9058C">
        <w:rPr>
          <w:rFonts w:ascii="Tahoma" w:eastAsia="Calibri" w:hAnsi="Tahoma" w:cs="Tahoma"/>
          <w:i/>
          <w:color w:val="002060"/>
          <w:spacing w:val="-2"/>
          <w:lang w:val="ro-RO"/>
        </w:rPr>
        <w:t>d</w:t>
      </w:r>
      <w:r w:rsidRPr="00D9058C">
        <w:rPr>
          <w:rFonts w:ascii="Tahoma" w:eastAsia="Calibri" w:hAnsi="Tahoma" w:cs="Tahoma"/>
          <w:i/>
          <w:color w:val="002060"/>
          <w:spacing w:val="1"/>
          <w:lang w:val="ro-RO"/>
        </w:rPr>
        <w:t>r</w:t>
      </w:r>
      <w:r w:rsidRPr="00D9058C">
        <w:rPr>
          <w:rFonts w:ascii="Tahoma" w:eastAsia="Calibri" w:hAnsi="Tahoma" w:cs="Tahoma"/>
          <w:i/>
          <w:color w:val="002060"/>
          <w:lang w:val="ro-RO"/>
        </w:rPr>
        <w:t>es</w:t>
      </w:r>
      <w:r w:rsidRPr="00D9058C">
        <w:rPr>
          <w:rFonts w:ascii="Tahoma" w:eastAsia="Calibri" w:hAnsi="Tahoma" w:cs="Tahoma"/>
          <w:i/>
          <w:color w:val="002060"/>
          <w:spacing w:val="-2"/>
          <w:lang w:val="ro-RO"/>
        </w:rPr>
        <w:t>a</w:t>
      </w:r>
      <w:r w:rsidRPr="00D9058C">
        <w:rPr>
          <w:rFonts w:ascii="Tahoma" w:eastAsia="Calibri" w:hAnsi="Tahoma" w:cs="Tahoma"/>
          <w:i/>
          <w:color w:val="002060"/>
          <w:spacing w:val="1"/>
          <w:lang w:val="ro-RO"/>
        </w:rPr>
        <w:t>r</w:t>
      </w:r>
      <w:r w:rsidRPr="00D9058C">
        <w:rPr>
          <w:rFonts w:ascii="Tahoma" w:eastAsia="Calibri" w:hAnsi="Tahoma" w:cs="Tahoma"/>
          <w:i/>
          <w:color w:val="002060"/>
          <w:lang w:val="ro-RO"/>
        </w:rPr>
        <w:t>e</w:t>
      </w:r>
      <w:r w:rsidRPr="00D9058C">
        <w:rPr>
          <w:rFonts w:ascii="Tahoma" w:eastAsia="Calibri" w:hAnsi="Tahoma" w:cs="Tahoma"/>
          <w:i/>
          <w:color w:val="002060"/>
          <w:spacing w:val="8"/>
          <w:lang w:val="ro-RO"/>
        </w:rPr>
        <w:t xml:space="preserve"> </w:t>
      </w:r>
      <w:r w:rsidRPr="00D9058C">
        <w:rPr>
          <w:rFonts w:ascii="Tahoma" w:eastAsia="Calibri" w:hAnsi="Tahoma" w:cs="Tahoma"/>
          <w:i/>
          <w:color w:val="002060"/>
          <w:spacing w:val="-2"/>
          <w:lang w:val="ro-RO"/>
        </w:rPr>
        <w:t>ș</w:t>
      </w:r>
      <w:r w:rsidRPr="00D9058C">
        <w:rPr>
          <w:rFonts w:ascii="Tahoma" w:eastAsia="Calibri" w:hAnsi="Tahoma" w:cs="Tahoma"/>
          <w:i/>
          <w:color w:val="002060"/>
          <w:lang w:val="ro-RO"/>
        </w:rPr>
        <w:t>i</w:t>
      </w:r>
      <w:r w:rsidRPr="00D9058C">
        <w:rPr>
          <w:rFonts w:ascii="Tahoma" w:eastAsia="Calibri" w:hAnsi="Tahoma" w:cs="Tahoma"/>
          <w:i/>
          <w:color w:val="002060"/>
          <w:spacing w:val="10"/>
          <w:lang w:val="ro-RO"/>
        </w:rPr>
        <w:t xml:space="preserve"> </w:t>
      </w:r>
      <w:r w:rsidRPr="00D9058C">
        <w:rPr>
          <w:rFonts w:ascii="Tahoma" w:eastAsia="Calibri" w:hAnsi="Tahoma" w:cs="Tahoma"/>
          <w:i/>
          <w:color w:val="002060"/>
          <w:spacing w:val="1"/>
          <w:lang w:val="ro-RO"/>
        </w:rPr>
        <w:t>r</w:t>
      </w:r>
      <w:r w:rsidRPr="00D9058C">
        <w:rPr>
          <w:rFonts w:ascii="Tahoma" w:eastAsia="Calibri" w:hAnsi="Tahoma" w:cs="Tahoma"/>
          <w:i/>
          <w:color w:val="002060"/>
          <w:lang w:val="ro-RO"/>
        </w:rPr>
        <w:t>e</w:t>
      </w:r>
      <w:r w:rsidRPr="00D9058C">
        <w:rPr>
          <w:rFonts w:ascii="Tahoma" w:eastAsia="Calibri" w:hAnsi="Tahoma" w:cs="Tahoma"/>
          <w:i/>
          <w:color w:val="002060"/>
          <w:spacing w:val="-1"/>
          <w:lang w:val="ro-RO"/>
        </w:rPr>
        <w:t>z</w:t>
      </w:r>
      <w:r w:rsidRPr="00D9058C">
        <w:rPr>
          <w:rFonts w:ascii="Tahoma" w:eastAsia="Calibri" w:hAnsi="Tahoma" w:cs="Tahoma"/>
          <w:i/>
          <w:color w:val="002060"/>
          <w:lang w:val="ro-RO"/>
        </w:rPr>
        <w:t>i</w:t>
      </w:r>
      <w:r w:rsidRPr="00D9058C">
        <w:rPr>
          <w:rFonts w:ascii="Tahoma" w:eastAsia="Calibri" w:hAnsi="Tahoma" w:cs="Tahoma"/>
          <w:i/>
          <w:color w:val="002060"/>
          <w:spacing w:val="-1"/>
          <w:lang w:val="ro-RO"/>
        </w:rPr>
        <w:t>l</w:t>
      </w:r>
      <w:r w:rsidRPr="00D9058C">
        <w:rPr>
          <w:rFonts w:ascii="Tahoma" w:eastAsia="Calibri" w:hAnsi="Tahoma" w:cs="Tahoma"/>
          <w:i/>
          <w:color w:val="002060"/>
          <w:lang w:val="ro-RO"/>
        </w:rPr>
        <w:t>ie</w:t>
      </w:r>
      <w:r w:rsidRPr="00D9058C">
        <w:rPr>
          <w:rFonts w:ascii="Tahoma" w:eastAsia="Calibri" w:hAnsi="Tahoma" w:cs="Tahoma"/>
          <w:i/>
          <w:color w:val="002060"/>
          <w:spacing w:val="-1"/>
          <w:lang w:val="ro-RO"/>
        </w:rPr>
        <w:t>n</w:t>
      </w:r>
      <w:r w:rsidRPr="00D9058C">
        <w:rPr>
          <w:rFonts w:ascii="Tahoma" w:eastAsia="Calibri" w:hAnsi="Tahoma" w:cs="Tahoma"/>
          <w:i/>
          <w:color w:val="002060"/>
          <w:lang w:val="ro-RO"/>
        </w:rPr>
        <w:t>ță</w:t>
      </w:r>
      <w:r w:rsidRPr="00D9058C">
        <w:rPr>
          <w:rFonts w:ascii="Tahoma" w:eastAsia="Calibri" w:hAnsi="Tahoma" w:cs="Tahoma"/>
          <w:i/>
          <w:color w:val="002060"/>
          <w:spacing w:val="10"/>
          <w:lang w:val="ro-RO"/>
        </w:rPr>
        <w:t xml:space="preserve"> </w:t>
      </w:r>
      <w:r w:rsidRPr="00D9058C">
        <w:rPr>
          <w:rFonts w:ascii="Tahoma" w:eastAsia="Calibri" w:hAnsi="Tahoma" w:cs="Tahoma"/>
          <w:i/>
          <w:color w:val="002060"/>
          <w:spacing w:val="-2"/>
          <w:lang w:val="ro-RO"/>
        </w:rPr>
        <w:t>(</w:t>
      </w:r>
      <w:r w:rsidRPr="00D9058C">
        <w:rPr>
          <w:rFonts w:ascii="Tahoma" w:eastAsia="Calibri" w:hAnsi="Tahoma" w:cs="Tahoma"/>
          <w:i/>
          <w:color w:val="002060"/>
          <w:spacing w:val="1"/>
          <w:lang w:val="ro-RO"/>
        </w:rPr>
        <w:t>2</w:t>
      </w:r>
      <w:r w:rsidRPr="00D9058C">
        <w:rPr>
          <w:rFonts w:ascii="Tahoma" w:eastAsia="Calibri" w:hAnsi="Tahoma" w:cs="Tahoma"/>
          <w:i/>
          <w:color w:val="002060"/>
          <w:spacing w:val="-2"/>
          <w:lang w:val="ro-RO"/>
        </w:rPr>
        <w:t>02</w:t>
      </w:r>
      <w:r w:rsidRPr="00D9058C">
        <w:rPr>
          <w:rFonts w:ascii="Tahoma" w:eastAsia="Calibri" w:hAnsi="Tahoma" w:cs="Tahoma"/>
          <w:i/>
          <w:color w:val="002060"/>
          <w:spacing w:val="1"/>
          <w:lang w:val="ro-RO"/>
        </w:rPr>
        <w:t>1</w:t>
      </w:r>
      <w:r w:rsidRPr="00D9058C">
        <w:rPr>
          <w:rFonts w:ascii="Tahoma" w:eastAsia="Calibri" w:hAnsi="Tahoma" w:cs="Tahoma"/>
          <w:i/>
          <w:color w:val="002060"/>
          <w:lang w:val="ro-RO"/>
        </w:rPr>
        <w:t>/C</w:t>
      </w:r>
      <w:r w:rsidRPr="00D9058C">
        <w:rPr>
          <w:rFonts w:ascii="Tahoma" w:eastAsia="Calibri" w:hAnsi="Tahoma" w:cs="Tahoma"/>
          <w:i/>
          <w:color w:val="002060"/>
          <w:spacing w:val="8"/>
          <w:lang w:val="ro-RO"/>
        </w:rPr>
        <w:t xml:space="preserve"> </w:t>
      </w:r>
      <w:r w:rsidRPr="00D9058C">
        <w:rPr>
          <w:rFonts w:ascii="Tahoma" w:eastAsia="Calibri" w:hAnsi="Tahoma" w:cs="Tahoma"/>
          <w:i/>
          <w:color w:val="002060"/>
          <w:spacing w:val="1"/>
          <w:lang w:val="ro-RO"/>
        </w:rPr>
        <w:t>5</w:t>
      </w:r>
      <w:r w:rsidRPr="00D9058C">
        <w:rPr>
          <w:rFonts w:ascii="Tahoma" w:eastAsia="Calibri" w:hAnsi="Tahoma" w:cs="Tahoma"/>
          <w:i/>
          <w:color w:val="002060"/>
          <w:spacing w:val="-2"/>
          <w:lang w:val="ro-RO"/>
        </w:rPr>
        <w:t>8</w:t>
      </w:r>
      <w:r w:rsidRPr="00D9058C">
        <w:rPr>
          <w:rFonts w:ascii="Tahoma" w:eastAsia="Calibri" w:hAnsi="Tahoma" w:cs="Tahoma"/>
          <w:i/>
          <w:color w:val="002060"/>
          <w:lang w:val="ro-RO"/>
        </w:rPr>
        <w:t>/</w:t>
      </w:r>
      <w:r w:rsidRPr="00D9058C">
        <w:rPr>
          <w:rFonts w:ascii="Tahoma" w:eastAsia="Calibri" w:hAnsi="Tahoma" w:cs="Tahoma"/>
          <w:i/>
          <w:color w:val="002060"/>
          <w:spacing w:val="-2"/>
          <w:lang w:val="ro-RO"/>
        </w:rPr>
        <w:t>0</w:t>
      </w:r>
      <w:r w:rsidRPr="00D9058C">
        <w:rPr>
          <w:rFonts w:ascii="Tahoma" w:eastAsia="Calibri" w:hAnsi="Tahoma" w:cs="Tahoma"/>
          <w:i/>
          <w:color w:val="002060"/>
          <w:spacing w:val="1"/>
          <w:lang w:val="ro-RO"/>
        </w:rPr>
        <w:t>1</w:t>
      </w:r>
      <w:r w:rsidRPr="00D9058C">
        <w:rPr>
          <w:rFonts w:ascii="Tahoma" w:eastAsia="Calibri" w:hAnsi="Tahoma" w:cs="Tahoma"/>
          <w:i/>
          <w:color w:val="002060"/>
          <w:lang w:val="ro-RO"/>
        </w:rPr>
        <w:t>)</w:t>
      </w:r>
      <w:r w:rsidRPr="00D9058C">
        <w:rPr>
          <w:rFonts w:ascii="Tahoma" w:eastAsia="Calibri" w:hAnsi="Tahoma" w:cs="Tahoma"/>
          <w:i/>
          <w:color w:val="002060"/>
          <w:spacing w:val="12"/>
          <w:lang w:val="ro-RO"/>
        </w:rPr>
        <w:t xml:space="preserve"> </w:t>
      </w:r>
      <w:r w:rsidRPr="00D9058C">
        <w:rPr>
          <w:rFonts w:ascii="Tahoma" w:eastAsia="Calibri" w:hAnsi="Tahoma" w:cs="Tahoma"/>
          <w:color w:val="002060"/>
          <w:lang w:val="ro-RO"/>
        </w:rPr>
        <w:t>și</w:t>
      </w:r>
      <w:r w:rsidRPr="00D9058C">
        <w:rPr>
          <w:rFonts w:ascii="Tahoma" w:eastAsia="Calibri" w:hAnsi="Tahoma" w:cs="Tahoma"/>
          <w:color w:val="002060"/>
          <w:spacing w:val="10"/>
          <w:lang w:val="ro-RO"/>
        </w:rPr>
        <w:t xml:space="preserve"> </w:t>
      </w:r>
      <w:r w:rsidRPr="00D9058C">
        <w:rPr>
          <w:rFonts w:ascii="Tahoma" w:eastAsia="Calibri" w:hAnsi="Tahoma" w:cs="Tahoma"/>
          <w:i/>
          <w:color w:val="002060"/>
          <w:lang w:val="ro-RO"/>
        </w:rPr>
        <w:t>cu</w:t>
      </w:r>
      <w:r w:rsidRPr="00D9058C">
        <w:rPr>
          <w:rFonts w:ascii="Tahoma" w:eastAsia="Calibri" w:hAnsi="Tahoma" w:cs="Tahoma"/>
          <w:i/>
          <w:color w:val="002060"/>
          <w:spacing w:val="9"/>
          <w:lang w:val="ro-RO"/>
        </w:rPr>
        <w:t xml:space="preserve"> </w:t>
      </w:r>
      <w:r w:rsidRPr="00D9058C">
        <w:rPr>
          <w:rFonts w:ascii="Tahoma" w:eastAsia="Calibri" w:hAnsi="Tahoma" w:cs="Tahoma"/>
          <w:i/>
          <w:color w:val="002060"/>
          <w:lang w:val="ro-RO"/>
        </w:rPr>
        <w:t>Reg</w:t>
      </w:r>
      <w:r w:rsidRPr="00D9058C">
        <w:rPr>
          <w:rFonts w:ascii="Tahoma" w:eastAsia="Calibri" w:hAnsi="Tahoma" w:cs="Tahoma"/>
          <w:i/>
          <w:color w:val="002060"/>
          <w:spacing w:val="-1"/>
          <w:lang w:val="ro-RO"/>
        </w:rPr>
        <w:t>u</w:t>
      </w:r>
      <w:r w:rsidRPr="00D9058C">
        <w:rPr>
          <w:rFonts w:ascii="Tahoma" w:eastAsia="Calibri" w:hAnsi="Tahoma" w:cs="Tahoma"/>
          <w:i/>
          <w:color w:val="002060"/>
          <w:lang w:val="ro-RO"/>
        </w:rPr>
        <w:t>l</w:t>
      </w:r>
      <w:r w:rsidRPr="00D9058C">
        <w:rPr>
          <w:rFonts w:ascii="Tahoma" w:eastAsia="Calibri" w:hAnsi="Tahoma" w:cs="Tahoma"/>
          <w:i/>
          <w:color w:val="002060"/>
          <w:spacing w:val="-1"/>
          <w:lang w:val="ro-RO"/>
        </w:rPr>
        <w:t>a</w:t>
      </w:r>
      <w:r w:rsidRPr="00D9058C">
        <w:rPr>
          <w:rFonts w:ascii="Tahoma" w:eastAsia="Calibri" w:hAnsi="Tahoma" w:cs="Tahoma"/>
          <w:i/>
          <w:color w:val="002060"/>
          <w:lang w:val="ro-RO"/>
        </w:rPr>
        <w:t>mentul</w:t>
      </w:r>
      <w:r w:rsidRPr="00D9058C">
        <w:rPr>
          <w:rFonts w:ascii="Tahoma" w:eastAsia="Calibri" w:hAnsi="Tahoma" w:cs="Tahoma"/>
          <w:i/>
          <w:color w:val="002060"/>
          <w:spacing w:val="10"/>
          <w:lang w:val="ro-RO"/>
        </w:rPr>
        <w:t xml:space="preserve"> </w:t>
      </w:r>
      <w:r w:rsidRPr="00D9058C">
        <w:rPr>
          <w:rFonts w:ascii="Tahoma" w:eastAsia="Calibri" w:hAnsi="Tahoma" w:cs="Tahoma"/>
          <w:i/>
          <w:color w:val="002060"/>
          <w:spacing w:val="-1"/>
          <w:lang w:val="ro-RO"/>
        </w:rPr>
        <w:t>d</w:t>
      </w:r>
      <w:r w:rsidRPr="00D9058C">
        <w:rPr>
          <w:rFonts w:ascii="Tahoma" w:eastAsia="Calibri" w:hAnsi="Tahoma" w:cs="Tahoma"/>
          <w:i/>
          <w:color w:val="002060"/>
          <w:lang w:val="ro-RO"/>
        </w:rPr>
        <w:t>e</w:t>
      </w:r>
      <w:r w:rsidRPr="00D9058C">
        <w:rPr>
          <w:rFonts w:ascii="Tahoma" w:eastAsia="Calibri" w:hAnsi="Tahoma" w:cs="Tahoma"/>
          <w:i/>
          <w:color w:val="002060"/>
          <w:spacing w:val="-2"/>
          <w:lang w:val="ro-RO"/>
        </w:rPr>
        <w:t>l</w:t>
      </w:r>
      <w:r w:rsidRPr="00D9058C">
        <w:rPr>
          <w:rFonts w:ascii="Tahoma" w:eastAsia="Calibri" w:hAnsi="Tahoma" w:cs="Tahoma"/>
          <w:i/>
          <w:color w:val="002060"/>
          <w:lang w:val="ro-RO"/>
        </w:rPr>
        <w:t>eg</w:t>
      </w:r>
      <w:r w:rsidRPr="00D9058C">
        <w:rPr>
          <w:rFonts w:ascii="Tahoma" w:eastAsia="Calibri" w:hAnsi="Tahoma" w:cs="Tahoma"/>
          <w:i/>
          <w:color w:val="002060"/>
          <w:spacing w:val="-1"/>
          <w:lang w:val="ro-RO"/>
        </w:rPr>
        <w:t>a</w:t>
      </w:r>
      <w:r w:rsidRPr="00D9058C">
        <w:rPr>
          <w:rFonts w:ascii="Tahoma" w:eastAsia="Calibri" w:hAnsi="Tahoma" w:cs="Tahoma"/>
          <w:i/>
          <w:color w:val="002060"/>
          <w:lang w:val="ro-RO"/>
        </w:rPr>
        <w:t>t</w:t>
      </w:r>
      <w:r w:rsidRPr="00D9058C">
        <w:rPr>
          <w:rFonts w:ascii="Tahoma" w:eastAsia="Calibri" w:hAnsi="Tahoma" w:cs="Tahoma"/>
          <w:i/>
          <w:color w:val="002060"/>
          <w:spacing w:val="8"/>
          <w:lang w:val="ro-RO"/>
        </w:rPr>
        <w:t xml:space="preserve"> </w:t>
      </w:r>
      <w:r w:rsidRPr="00D9058C">
        <w:rPr>
          <w:rFonts w:ascii="Tahoma" w:eastAsia="Calibri" w:hAnsi="Tahoma" w:cs="Tahoma"/>
          <w:i/>
          <w:color w:val="002060"/>
          <w:lang w:val="ro-RO"/>
        </w:rPr>
        <w:t>(UE)</w:t>
      </w:r>
      <w:r w:rsidRPr="00D9058C">
        <w:rPr>
          <w:rFonts w:ascii="Tahoma" w:eastAsia="Calibri" w:hAnsi="Tahoma" w:cs="Tahoma"/>
          <w:i/>
          <w:color w:val="002060"/>
          <w:spacing w:val="10"/>
          <w:lang w:val="ro-RO"/>
        </w:rPr>
        <w:t xml:space="preserve"> </w:t>
      </w:r>
      <w:r w:rsidRPr="00D9058C">
        <w:rPr>
          <w:rFonts w:ascii="Tahoma" w:eastAsia="Calibri" w:hAnsi="Tahoma" w:cs="Tahoma"/>
          <w:i/>
          <w:color w:val="002060"/>
          <w:spacing w:val="-1"/>
          <w:lang w:val="ro-RO"/>
        </w:rPr>
        <w:t>a</w:t>
      </w:r>
      <w:r w:rsidRPr="00D9058C">
        <w:rPr>
          <w:rFonts w:ascii="Tahoma" w:eastAsia="Calibri" w:hAnsi="Tahoma" w:cs="Tahoma"/>
          <w:i/>
          <w:color w:val="002060"/>
          <w:lang w:val="ro-RO"/>
        </w:rPr>
        <w:t>l</w:t>
      </w:r>
      <w:r w:rsidRPr="00D9058C">
        <w:rPr>
          <w:rFonts w:ascii="Tahoma" w:eastAsia="Calibri" w:hAnsi="Tahoma" w:cs="Tahoma"/>
          <w:i/>
          <w:color w:val="002060"/>
          <w:spacing w:val="7"/>
          <w:lang w:val="ro-RO"/>
        </w:rPr>
        <w:t xml:space="preserve"> </w:t>
      </w:r>
      <w:r w:rsidRPr="00D9058C">
        <w:rPr>
          <w:rFonts w:ascii="Tahoma" w:eastAsia="Calibri" w:hAnsi="Tahoma" w:cs="Tahoma"/>
          <w:i/>
          <w:color w:val="002060"/>
          <w:lang w:val="ro-RO"/>
        </w:rPr>
        <w:t>Comisiei</w:t>
      </w:r>
      <w:r w:rsidRPr="00D9058C">
        <w:rPr>
          <w:rFonts w:ascii="Tahoma" w:eastAsia="Calibri" w:hAnsi="Tahoma" w:cs="Tahoma"/>
          <w:i/>
          <w:color w:val="002060"/>
          <w:spacing w:val="8"/>
          <w:lang w:val="ro-RO"/>
        </w:rPr>
        <w:t xml:space="preserve"> </w:t>
      </w:r>
      <w:r w:rsidRPr="00D9058C">
        <w:rPr>
          <w:rFonts w:ascii="Tahoma" w:eastAsia="Calibri" w:hAnsi="Tahoma" w:cs="Tahoma"/>
          <w:i/>
          <w:color w:val="002060"/>
          <w:lang w:val="ro-RO"/>
        </w:rPr>
        <w:t>[C</w:t>
      </w:r>
      <w:r w:rsidRPr="00D9058C">
        <w:rPr>
          <w:rFonts w:ascii="Tahoma" w:eastAsia="Calibri" w:hAnsi="Tahoma" w:cs="Tahoma"/>
          <w:i/>
          <w:color w:val="002060"/>
          <w:spacing w:val="9"/>
          <w:lang w:val="ro-RO"/>
        </w:rPr>
        <w:t xml:space="preserve"> </w:t>
      </w:r>
      <w:r w:rsidRPr="00D9058C">
        <w:rPr>
          <w:rFonts w:ascii="Tahoma" w:eastAsia="Calibri" w:hAnsi="Tahoma" w:cs="Tahoma"/>
          <w:i/>
          <w:color w:val="002060"/>
          <w:spacing w:val="-2"/>
          <w:lang w:val="ro-RO"/>
        </w:rPr>
        <w:t>(</w:t>
      </w:r>
      <w:r w:rsidRPr="00D9058C">
        <w:rPr>
          <w:rFonts w:ascii="Tahoma" w:eastAsia="Calibri" w:hAnsi="Tahoma" w:cs="Tahoma"/>
          <w:i/>
          <w:color w:val="002060"/>
          <w:spacing w:val="1"/>
          <w:lang w:val="ro-RO"/>
        </w:rPr>
        <w:t>2</w:t>
      </w:r>
      <w:r w:rsidRPr="00D9058C">
        <w:rPr>
          <w:rFonts w:ascii="Tahoma" w:eastAsia="Calibri" w:hAnsi="Tahoma" w:cs="Tahoma"/>
          <w:i/>
          <w:color w:val="002060"/>
          <w:spacing w:val="-2"/>
          <w:lang w:val="ro-RO"/>
        </w:rPr>
        <w:t>0</w:t>
      </w:r>
      <w:r w:rsidRPr="00D9058C">
        <w:rPr>
          <w:rFonts w:ascii="Tahoma" w:eastAsia="Calibri" w:hAnsi="Tahoma" w:cs="Tahoma"/>
          <w:i/>
          <w:color w:val="002060"/>
          <w:spacing w:val="1"/>
          <w:lang w:val="ro-RO"/>
        </w:rPr>
        <w:t>21</w:t>
      </w:r>
      <w:r w:rsidRPr="00D9058C">
        <w:rPr>
          <w:rFonts w:ascii="Tahoma" w:eastAsia="Calibri" w:hAnsi="Tahoma" w:cs="Tahoma"/>
          <w:i/>
          <w:color w:val="002060"/>
          <w:lang w:val="ro-RO"/>
        </w:rPr>
        <w:t>)</w:t>
      </w:r>
      <w:r w:rsidRPr="00D9058C">
        <w:rPr>
          <w:rFonts w:ascii="Tahoma" w:eastAsia="Calibri" w:hAnsi="Tahoma" w:cs="Tahoma"/>
          <w:i/>
          <w:color w:val="002060"/>
          <w:spacing w:val="1"/>
          <w:lang w:val="ro-RO"/>
        </w:rPr>
        <w:t>2</w:t>
      </w:r>
      <w:r w:rsidRPr="00D9058C">
        <w:rPr>
          <w:rFonts w:ascii="Tahoma" w:eastAsia="Calibri" w:hAnsi="Tahoma" w:cs="Tahoma"/>
          <w:i/>
          <w:color w:val="002060"/>
          <w:spacing w:val="-2"/>
          <w:lang w:val="ro-RO"/>
        </w:rPr>
        <w:t>8</w:t>
      </w:r>
      <w:r w:rsidRPr="00D9058C">
        <w:rPr>
          <w:rFonts w:ascii="Tahoma" w:eastAsia="Calibri" w:hAnsi="Tahoma" w:cs="Tahoma"/>
          <w:i/>
          <w:color w:val="002060"/>
          <w:spacing w:val="1"/>
          <w:lang w:val="ro-RO"/>
        </w:rPr>
        <w:t>0</w:t>
      </w:r>
      <w:r w:rsidRPr="00D9058C">
        <w:rPr>
          <w:rFonts w:ascii="Tahoma" w:eastAsia="Calibri" w:hAnsi="Tahoma" w:cs="Tahoma"/>
          <w:i/>
          <w:color w:val="002060"/>
          <w:spacing w:val="-2"/>
          <w:lang w:val="ro-RO"/>
        </w:rPr>
        <w:t>0</w:t>
      </w:r>
      <w:r w:rsidRPr="00D9058C">
        <w:rPr>
          <w:rFonts w:ascii="Tahoma" w:eastAsia="Calibri" w:hAnsi="Tahoma" w:cs="Tahoma"/>
          <w:i/>
          <w:color w:val="002060"/>
          <w:spacing w:val="1"/>
          <w:lang w:val="ro-RO"/>
        </w:rPr>
        <w:t>/3</w:t>
      </w:r>
      <w:r w:rsidRPr="00D9058C">
        <w:rPr>
          <w:rFonts w:ascii="Tahoma" w:eastAsia="Calibri" w:hAnsi="Tahoma" w:cs="Tahoma"/>
          <w:i/>
          <w:color w:val="002060"/>
          <w:lang w:val="ro-RO"/>
        </w:rPr>
        <w:t>], în</w:t>
      </w:r>
      <w:r w:rsidRPr="00D9058C">
        <w:rPr>
          <w:rFonts w:ascii="Tahoma" w:eastAsia="Calibri" w:hAnsi="Tahoma" w:cs="Tahoma"/>
          <w:i/>
          <w:color w:val="002060"/>
          <w:spacing w:val="-3"/>
          <w:lang w:val="ro-RO"/>
        </w:rPr>
        <w:t xml:space="preserve"> </w:t>
      </w:r>
      <w:r w:rsidRPr="00D9058C">
        <w:rPr>
          <w:rFonts w:ascii="Tahoma" w:eastAsia="Calibri" w:hAnsi="Tahoma" w:cs="Tahoma"/>
          <w:i/>
          <w:color w:val="002060"/>
          <w:spacing w:val="1"/>
          <w:lang w:val="ro-RO"/>
        </w:rPr>
        <w:t>t</w:t>
      </w:r>
      <w:r w:rsidRPr="00D9058C">
        <w:rPr>
          <w:rFonts w:ascii="Tahoma" w:eastAsia="Calibri" w:hAnsi="Tahoma" w:cs="Tahoma"/>
          <w:i/>
          <w:color w:val="002060"/>
          <w:spacing w:val="-2"/>
          <w:lang w:val="ro-RO"/>
        </w:rPr>
        <w:t>e</w:t>
      </w:r>
      <w:r w:rsidRPr="00D9058C">
        <w:rPr>
          <w:rFonts w:ascii="Tahoma" w:eastAsia="Calibri" w:hAnsi="Tahoma" w:cs="Tahoma"/>
          <w:i/>
          <w:color w:val="002060"/>
          <w:lang w:val="ro-RO"/>
        </w:rPr>
        <w:t>meiul R</w:t>
      </w:r>
      <w:r w:rsidRPr="00D9058C">
        <w:rPr>
          <w:rFonts w:ascii="Tahoma" w:eastAsia="Calibri" w:hAnsi="Tahoma" w:cs="Tahoma"/>
          <w:i/>
          <w:color w:val="002060"/>
          <w:spacing w:val="1"/>
          <w:lang w:val="ro-RO"/>
        </w:rPr>
        <w:t>e</w:t>
      </w:r>
      <w:r w:rsidRPr="00D9058C">
        <w:rPr>
          <w:rFonts w:ascii="Tahoma" w:eastAsia="Calibri" w:hAnsi="Tahoma" w:cs="Tahoma"/>
          <w:i/>
          <w:color w:val="002060"/>
          <w:spacing w:val="-1"/>
          <w:lang w:val="ro-RO"/>
        </w:rPr>
        <w:t>gu</w:t>
      </w:r>
      <w:r w:rsidRPr="00D9058C">
        <w:rPr>
          <w:rFonts w:ascii="Tahoma" w:eastAsia="Calibri" w:hAnsi="Tahoma" w:cs="Tahoma"/>
          <w:i/>
          <w:color w:val="002060"/>
          <w:lang w:val="ro-RO"/>
        </w:rPr>
        <w:t>l</w:t>
      </w:r>
      <w:r w:rsidRPr="00D9058C">
        <w:rPr>
          <w:rFonts w:ascii="Tahoma" w:eastAsia="Calibri" w:hAnsi="Tahoma" w:cs="Tahoma"/>
          <w:i/>
          <w:color w:val="002060"/>
          <w:spacing w:val="-3"/>
          <w:lang w:val="ro-RO"/>
        </w:rPr>
        <w:t>a</w:t>
      </w:r>
      <w:r w:rsidRPr="00D9058C">
        <w:rPr>
          <w:rFonts w:ascii="Tahoma" w:eastAsia="Calibri" w:hAnsi="Tahoma" w:cs="Tahoma"/>
          <w:i/>
          <w:color w:val="002060"/>
          <w:lang w:val="ro-RO"/>
        </w:rPr>
        <w:t>mentu</w:t>
      </w:r>
      <w:r w:rsidRPr="00D9058C">
        <w:rPr>
          <w:rFonts w:ascii="Tahoma" w:eastAsia="Calibri" w:hAnsi="Tahoma" w:cs="Tahoma"/>
          <w:i/>
          <w:color w:val="002060"/>
          <w:spacing w:val="-1"/>
          <w:lang w:val="ro-RO"/>
        </w:rPr>
        <w:t>lu</w:t>
      </w:r>
      <w:r w:rsidRPr="00D9058C">
        <w:rPr>
          <w:rFonts w:ascii="Tahoma" w:eastAsia="Calibri" w:hAnsi="Tahoma" w:cs="Tahoma"/>
          <w:i/>
          <w:color w:val="002060"/>
          <w:lang w:val="ro-RO"/>
        </w:rPr>
        <w:t>i privi</w:t>
      </w:r>
      <w:r w:rsidRPr="00D9058C">
        <w:rPr>
          <w:rFonts w:ascii="Tahoma" w:eastAsia="Calibri" w:hAnsi="Tahoma" w:cs="Tahoma"/>
          <w:i/>
          <w:color w:val="002060"/>
          <w:spacing w:val="-1"/>
          <w:lang w:val="ro-RO"/>
        </w:rPr>
        <w:t>n</w:t>
      </w:r>
      <w:r w:rsidRPr="00D9058C">
        <w:rPr>
          <w:rFonts w:ascii="Tahoma" w:eastAsia="Calibri" w:hAnsi="Tahoma" w:cs="Tahoma"/>
          <w:i/>
          <w:color w:val="002060"/>
          <w:lang w:val="ro-RO"/>
        </w:rPr>
        <w:t>d</w:t>
      </w:r>
      <w:r w:rsidRPr="00D9058C">
        <w:rPr>
          <w:rFonts w:ascii="Tahoma" w:eastAsia="Calibri" w:hAnsi="Tahoma" w:cs="Tahoma"/>
          <w:i/>
          <w:color w:val="002060"/>
          <w:spacing w:val="-3"/>
          <w:lang w:val="ro-RO"/>
        </w:rPr>
        <w:t xml:space="preserve"> </w:t>
      </w:r>
      <w:r w:rsidRPr="00D9058C">
        <w:rPr>
          <w:rFonts w:ascii="Tahoma" w:eastAsia="Calibri" w:hAnsi="Tahoma" w:cs="Tahoma"/>
          <w:i/>
          <w:color w:val="002060"/>
          <w:lang w:val="ro-RO"/>
        </w:rPr>
        <w:t>taxo</w:t>
      </w:r>
      <w:r w:rsidRPr="00D9058C">
        <w:rPr>
          <w:rFonts w:ascii="Tahoma" w:eastAsia="Calibri" w:hAnsi="Tahoma" w:cs="Tahoma"/>
          <w:i/>
          <w:color w:val="002060"/>
          <w:spacing w:val="-1"/>
          <w:lang w:val="ro-RO"/>
        </w:rPr>
        <w:t>n</w:t>
      </w:r>
      <w:r w:rsidRPr="00D9058C">
        <w:rPr>
          <w:rFonts w:ascii="Tahoma" w:eastAsia="Calibri" w:hAnsi="Tahoma" w:cs="Tahoma"/>
          <w:i/>
          <w:color w:val="002060"/>
          <w:lang w:val="ro-RO"/>
        </w:rPr>
        <w:t>om</w:t>
      </w:r>
      <w:r w:rsidRPr="00D9058C">
        <w:rPr>
          <w:rFonts w:ascii="Tahoma" w:eastAsia="Calibri" w:hAnsi="Tahoma" w:cs="Tahoma"/>
          <w:i/>
          <w:color w:val="002060"/>
          <w:spacing w:val="-3"/>
          <w:lang w:val="ro-RO"/>
        </w:rPr>
        <w:t>i</w:t>
      </w:r>
      <w:r w:rsidRPr="00D9058C">
        <w:rPr>
          <w:rFonts w:ascii="Tahoma" w:eastAsia="Calibri" w:hAnsi="Tahoma" w:cs="Tahoma"/>
          <w:i/>
          <w:color w:val="002060"/>
          <w:lang w:val="ro-RO"/>
        </w:rPr>
        <w:t>a</w:t>
      </w:r>
      <w:r w:rsidRPr="00D9058C">
        <w:rPr>
          <w:rFonts w:ascii="Tahoma" w:eastAsia="Calibri" w:hAnsi="Tahoma" w:cs="Tahoma"/>
          <w:i/>
          <w:color w:val="002060"/>
          <w:spacing w:val="-1"/>
          <w:lang w:val="ro-RO"/>
        </w:rPr>
        <w:t xml:space="preserve"> </w:t>
      </w:r>
      <w:r w:rsidRPr="00D9058C">
        <w:rPr>
          <w:rFonts w:ascii="Tahoma" w:eastAsia="Calibri" w:hAnsi="Tahoma" w:cs="Tahoma"/>
          <w:i/>
          <w:color w:val="002060"/>
          <w:spacing w:val="1"/>
          <w:lang w:val="ro-RO"/>
        </w:rPr>
        <w:t>(</w:t>
      </w:r>
      <w:r w:rsidRPr="00D9058C">
        <w:rPr>
          <w:rFonts w:ascii="Tahoma" w:eastAsia="Calibri" w:hAnsi="Tahoma" w:cs="Tahoma"/>
          <w:i/>
          <w:color w:val="002060"/>
          <w:lang w:val="ro-RO"/>
        </w:rPr>
        <w:t>UE)</w:t>
      </w:r>
      <w:r w:rsidRPr="00D9058C">
        <w:rPr>
          <w:rFonts w:ascii="Tahoma" w:eastAsia="Calibri" w:hAnsi="Tahoma" w:cs="Tahoma"/>
          <w:i/>
          <w:color w:val="002060"/>
          <w:spacing w:val="1"/>
          <w:lang w:val="ro-RO"/>
        </w:rPr>
        <w:t xml:space="preserve"> </w:t>
      </w:r>
      <w:r w:rsidRPr="00D9058C">
        <w:rPr>
          <w:rFonts w:ascii="Tahoma" w:eastAsia="Calibri" w:hAnsi="Tahoma" w:cs="Tahoma"/>
          <w:i/>
          <w:color w:val="002060"/>
          <w:spacing w:val="-2"/>
          <w:lang w:val="ro-RO"/>
        </w:rPr>
        <w:t>(2</w:t>
      </w:r>
      <w:r w:rsidRPr="00D9058C">
        <w:rPr>
          <w:rFonts w:ascii="Tahoma" w:eastAsia="Calibri" w:hAnsi="Tahoma" w:cs="Tahoma"/>
          <w:i/>
          <w:color w:val="002060"/>
          <w:spacing w:val="1"/>
          <w:lang w:val="ro-RO"/>
        </w:rPr>
        <w:t>0</w:t>
      </w:r>
      <w:r w:rsidRPr="00D9058C">
        <w:rPr>
          <w:rFonts w:ascii="Tahoma" w:eastAsia="Calibri" w:hAnsi="Tahoma" w:cs="Tahoma"/>
          <w:i/>
          <w:color w:val="002060"/>
          <w:spacing w:val="-2"/>
          <w:lang w:val="ro-RO"/>
        </w:rPr>
        <w:t>2</w:t>
      </w:r>
      <w:r w:rsidRPr="00D9058C">
        <w:rPr>
          <w:rFonts w:ascii="Tahoma" w:eastAsia="Calibri" w:hAnsi="Tahoma" w:cs="Tahoma"/>
          <w:i/>
          <w:color w:val="002060"/>
          <w:spacing w:val="1"/>
          <w:lang w:val="ro-RO"/>
        </w:rPr>
        <w:t>0</w:t>
      </w:r>
      <w:r w:rsidRPr="00D9058C">
        <w:rPr>
          <w:rFonts w:ascii="Tahoma" w:eastAsia="Calibri" w:hAnsi="Tahoma" w:cs="Tahoma"/>
          <w:i/>
          <w:color w:val="002060"/>
          <w:spacing w:val="-2"/>
          <w:lang w:val="ro-RO"/>
        </w:rPr>
        <w:t>/</w:t>
      </w:r>
      <w:r w:rsidRPr="00D9058C">
        <w:rPr>
          <w:rFonts w:ascii="Tahoma" w:eastAsia="Calibri" w:hAnsi="Tahoma" w:cs="Tahoma"/>
          <w:i/>
          <w:color w:val="002060"/>
          <w:spacing w:val="1"/>
          <w:lang w:val="ro-RO"/>
        </w:rPr>
        <w:t>8</w:t>
      </w:r>
      <w:r w:rsidRPr="00D9058C">
        <w:rPr>
          <w:rFonts w:ascii="Tahoma" w:eastAsia="Calibri" w:hAnsi="Tahoma" w:cs="Tahoma"/>
          <w:i/>
          <w:color w:val="002060"/>
          <w:spacing w:val="-2"/>
          <w:lang w:val="ro-RO"/>
        </w:rPr>
        <w:t>5</w:t>
      </w:r>
      <w:r w:rsidRPr="00D9058C">
        <w:rPr>
          <w:rFonts w:ascii="Tahoma" w:eastAsia="Calibri" w:hAnsi="Tahoma" w:cs="Tahoma"/>
          <w:i/>
          <w:color w:val="002060"/>
          <w:spacing w:val="1"/>
          <w:lang w:val="ro-RO"/>
        </w:rPr>
        <w:t>2</w:t>
      </w:r>
      <w:r w:rsidRPr="00D9058C">
        <w:rPr>
          <w:rFonts w:ascii="Tahoma" w:eastAsia="Calibri" w:hAnsi="Tahoma" w:cs="Tahoma"/>
          <w:i/>
          <w:color w:val="002060"/>
          <w:lang w:val="ro-RO"/>
        </w:rPr>
        <w:t>).</w:t>
      </w:r>
    </w:p>
    <w:p w14:paraId="6728FBDF" w14:textId="55BEEEBB" w:rsidR="005869F1" w:rsidRPr="00D9058C" w:rsidRDefault="005869F1" w:rsidP="005717E5">
      <w:pPr>
        <w:pStyle w:val="ListParagraph"/>
        <w:numPr>
          <w:ilvl w:val="0"/>
          <w:numId w:val="3"/>
        </w:numPr>
        <w:ind w:right="96" w:hanging="576"/>
        <w:jc w:val="both"/>
        <w:rPr>
          <w:rFonts w:ascii="Tahoma" w:hAnsi="Tahoma" w:cs="Tahoma"/>
          <w:color w:val="002060"/>
          <w:lang w:val="ro-RO"/>
        </w:rPr>
      </w:pPr>
      <w:r w:rsidRPr="00D9058C">
        <w:rPr>
          <w:rFonts w:ascii="Tahoma" w:eastAsia="Calibri" w:hAnsi="Tahoma" w:cs="Tahoma"/>
          <w:color w:val="002060"/>
          <w:lang w:val="ro-RO"/>
        </w:rPr>
        <w:t>În</w:t>
      </w:r>
      <w:r w:rsidRPr="00D9058C">
        <w:rPr>
          <w:rFonts w:ascii="Tahoma" w:eastAsia="Calibri" w:hAnsi="Tahoma" w:cs="Tahoma"/>
          <w:color w:val="002060"/>
          <w:spacing w:val="1"/>
          <w:lang w:val="ro-RO"/>
        </w:rPr>
        <w:t xml:space="preserve"> </w:t>
      </w:r>
      <w:r w:rsidRPr="00D9058C">
        <w:rPr>
          <w:rFonts w:ascii="Tahoma" w:eastAsia="Calibri" w:hAnsi="Tahoma" w:cs="Tahoma"/>
          <w:color w:val="002060"/>
          <w:lang w:val="ro-RO"/>
        </w:rPr>
        <w:t>ca</w:t>
      </w:r>
      <w:r w:rsidRPr="00D9058C">
        <w:rPr>
          <w:rFonts w:ascii="Tahoma" w:eastAsia="Calibri" w:hAnsi="Tahoma" w:cs="Tahoma"/>
          <w:color w:val="002060"/>
          <w:spacing w:val="-1"/>
          <w:lang w:val="ro-RO"/>
        </w:rPr>
        <w:t>d</w:t>
      </w:r>
      <w:r w:rsidRPr="00D9058C">
        <w:rPr>
          <w:rFonts w:ascii="Tahoma" w:eastAsia="Calibri" w:hAnsi="Tahoma" w:cs="Tahoma"/>
          <w:color w:val="002060"/>
          <w:lang w:val="ro-RO"/>
        </w:rPr>
        <w:t>r</w:t>
      </w:r>
      <w:r w:rsidRPr="00D9058C">
        <w:rPr>
          <w:rFonts w:ascii="Tahoma" w:eastAsia="Calibri" w:hAnsi="Tahoma" w:cs="Tahoma"/>
          <w:color w:val="002060"/>
          <w:spacing w:val="-1"/>
          <w:lang w:val="ro-RO"/>
        </w:rPr>
        <w:t>u</w:t>
      </w:r>
      <w:r w:rsidRPr="00D9058C">
        <w:rPr>
          <w:rFonts w:ascii="Tahoma" w:eastAsia="Calibri" w:hAnsi="Tahoma" w:cs="Tahoma"/>
          <w:color w:val="002060"/>
          <w:lang w:val="ro-RO"/>
        </w:rPr>
        <w:t>l</w:t>
      </w:r>
      <w:r w:rsidRPr="00D9058C">
        <w:rPr>
          <w:rFonts w:ascii="Tahoma" w:eastAsia="Calibri" w:hAnsi="Tahoma" w:cs="Tahoma"/>
          <w:color w:val="002060"/>
          <w:spacing w:val="2"/>
          <w:lang w:val="ro-RO"/>
        </w:rPr>
        <w:t xml:space="preserve"> </w:t>
      </w:r>
      <w:r w:rsidRPr="00D9058C">
        <w:rPr>
          <w:rFonts w:ascii="Tahoma" w:eastAsia="Calibri" w:hAnsi="Tahoma" w:cs="Tahoma"/>
          <w:color w:val="002060"/>
          <w:spacing w:val="-1"/>
          <w:lang w:val="ro-RO"/>
        </w:rPr>
        <w:t>p</w:t>
      </w:r>
      <w:r w:rsidRPr="00D9058C">
        <w:rPr>
          <w:rFonts w:ascii="Tahoma" w:eastAsia="Calibri" w:hAnsi="Tahoma" w:cs="Tahoma"/>
          <w:color w:val="002060"/>
          <w:lang w:val="ro-RO"/>
        </w:rPr>
        <w:t>r</w:t>
      </w:r>
      <w:r w:rsidRPr="00D9058C">
        <w:rPr>
          <w:rFonts w:ascii="Tahoma" w:eastAsia="Calibri" w:hAnsi="Tahoma" w:cs="Tahoma"/>
          <w:color w:val="002060"/>
          <w:spacing w:val="-1"/>
          <w:lang w:val="ro-RO"/>
        </w:rPr>
        <w:t>o</w:t>
      </w:r>
      <w:r w:rsidRPr="00D9058C">
        <w:rPr>
          <w:rFonts w:ascii="Tahoma" w:eastAsia="Calibri" w:hAnsi="Tahoma" w:cs="Tahoma"/>
          <w:color w:val="002060"/>
          <w:lang w:val="ro-RO"/>
        </w:rPr>
        <w:t>ced</w:t>
      </w:r>
      <w:r w:rsidRPr="00D9058C">
        <w:rPr>
          <w:rFonts w:ascii="Tahoma" w:eastAsia="Calibri" w:hAnsi="Tahoma" w:cs="Tahoma"/>
          <w:color w:val="002060"/>
          <w:spacing w:val="-1"/>
          <w:lang w:val="ro-RO"/>
        </w:rPr>
        <w:t>u</w:t>
      </w:r>
      <w:r w:rsidRPr="00D9058C">
        <w:rPr>
          <w:rFonts w:ascii="Tahoma" w:eastAsia="Calibri" w:hAnsi="Tahoma" w:cs="Tahoma"/>
          <w:color w:val="002060"/>
          <w:lang w:val="ro-RO"/>
        </w:rPr>
        <w:t>ri</w:t>
      </w:r>
      <w:r w:rsidRPr="00D9058C">
        <w:rPr>
          <w:rFonts w:ascii="Tahoma" w:eastAsia="Calibri" w:hAnsi="Tahoma" w:cs="Tahoma"/>
          <w:color w:val="002060"/>
          <w:spacing w:val="-1"/>
          <w:lang w:val="ro-RO"/>
        </w:rPr>
        <w:t>l</w:t>
      </w:r>
      <w:r w:rsidRPr="00D9058C">
        <w:rPr>
          <w:rFonts w:ascii="Tahoma" w:eastAsia="Calibri" w:hAnsi="Tahoma" w:cs="Tahoma"/>
          <w:color w:val="002060"/>
          <w:spacing w:val="1"/>
          <w:lang w:val="ro-RO"/>
        </w:rPr>
        <w:t>o</w:t>
      </w:r>
      <w:r w:rsidRPr="00D9058C">
        <w:rPr>
          <w:rFonts w:ascii="Tahoma" w:eastAsia="Calibri" w:hAnsi="Tahoma" w:cs="Tahoma"/>
          <w:color w:val="002060"/>
          <w:lang w:val="ro-RO"/>
        </w:rPr>
        <w:t xml:space="preserve">r </w:t>
      </w:r>
      <w:r w:rsidRPr="00D9058C">
        <w:rPr>
          <w:rFonts w:ascii="Tahoma" w:eastAsia="Calibri" w:hAnsi="Tahoma" w:cs="Tahoma"/>
          <w:color w:val="002060"/>
          <w:spacing w:val="-1"/>
          <w:lang w:val="ro-RO"/>
        </w:rPr>
        <w:t>d</w:t>
      </w:r>
      <w:r w:rsidRPr="00D9058C">
        <w:rPr>
          <w:rFonts w:ascii="Tahoma" w:eastAsia="Calibri" w:hAnsi="Tahoma" w:cs="Tahoma"/>
          <w:color w:val="002060"/>
          <w:lang w:val="ro-RO"/>
        </w:rPr>
        <w:t xml:space="preserve">e </w:t>
      </w:r>
      <w:r w:rsidRPr="00D9058C">
        <w:rPr>
          <w:rFonts w:ascii="Tahoma" w:eastAsia="Calibri" w:hAnsi="Tahoma" w:cs="Tahoma"/>
          <w:color w:val="002060"/>
          <w:spacing w:val="-3"/>
          <w:lang w:val="ro-RO"/>
        </w:rPr>
        <w:t>a</w:t>
      </w:r>
      <w:r w:rsidRPr="00D9058C">
        <w:rPr>
          <w:rFonts w:ascii="Tahoma" w:eastAsia="Calibri" w:hAnsi="Tahoma" w:cs="Tahoma"/>
          <w:color w:val="002060"/>
          <w:lang w:val="ro-RO"/>
        </w:rPr>
        <w:t>ch</w:t>
      </w:r>
      <w:r w:rsidRPr="00D9058C">
        <w:rPr>
          <w:rFonts w:ascii="Tahoma" w:eastAsia="Calibri" w:hAnsi="Tahoma" w:cs="Tahoma"/>
          <w:color w:val="002060"/>
          <w:spacing w:val="-1"/>
          <w:lang w:val="ro-RO"/>
        </w:rPr>
        <w:t>iz</w:t>
      </w:r>
      <w:r w:rsidRPr="00D9058C">
        <w:rPr>
          <w:rFonts w:ascii="Tahoma" w:eastAsia="Calibri" w:hAnsi="Tahoma" w:cs="Tahoma"/>
          <w:color w:val="002060"/>
          <w:lang w:val="ro-RO"/>
        </w:rPr>
        <w:t>iţie</w:t>
      </w:r>
      <w:r w:rsidRPr="00D9058C">
        <w:rPr>
          <w:rFonts w:ascii="Tahoma" w:eastAsia="Calibri" w:hAnsi="Tahoma" w:cs="Tahoma"/>
          <w:color w:val="002060"/>
          <w:spacing w:val="2"/>
          <w:lang w:val="ro-RO"/>
        </w:rPr>
        <w:t xml:space="preserve"> </w:t>
      </w:r>
      <w:r w:rsidRPr="00D9058C">
        <w:rPr>
          <w:rFonts w:ascii="Tahoma" w:eastAsia="Calibri" w:hAnsi="Tahoma" w:cs="Tahoma"/>
          <w:color w:val="002060"/>
          <w:spacing w:val="-1"/>
          <w:lang w:val="ro-RO"/>
        </w:rPr>
        <w:t>p</w:t>
      </w:r>
      <w:r w:rsidRPr="00D9058C">
        <w:rPr>
          <w:rFonts w:ascii="Tahoma" w:eastAsia="Calibri" w:hAnsi="Tahoma" w:cs="Tahoma"/>
          <w:color w:val="002060"/>
          <w:lang w:val="ro-RO"/>
        </w:rPr>
        <w:t>entru</w:t>
      </w:r>
      <w:r w:rsidRPr="00D9058C">
        <w:rPr>
          <w:rFonts w:ascii="Tahoma" w:eastAsia="Calibri" w:hAnsi="Tahoma" w:cs="Tahoma"/>
          <w:color w:val="002060"/>
          <w:spacing w:val="1"/>
          <w:lang w:val="ro-RO"/>
        </w:rPr>
        <w:t xml:space="preserve"> </w:t>
      </w:r>
      <w:r w:rsidRPr="00D9058C">
        <w:rPr>
          <w:rFonts w:ascii="Tahoma" w:eastAsia="Calibri" w:hAnsi="Tahoma" w:cs="Tahoma"/>
          <w:color w:val="002060"/>
          <w:lang w:val="ro-RO"/>
        </w:rPr>
        <w:t>f</w:t>
      </w:r>
      <w:r w:rsidRPr="00D9058C">
        <w:rPr>
          <w:rFonts w:ascii="Tahoma" w:eastAsia="Calibri" w:hAnsi="Tahoma" w:cs="Tahoma"/>
          <w:color w:val="002060"/>
          <w:spacing w:val="-1"/>
          <w:lang w:val="ro-RO"/>
        </w:rPr>
        <w:t>u</w:t>
      </w:r>
      <w:r w:rsidRPr="00D9058C">
        <w:rPr>
          <w:rFonts w:ascii="Tahoma" w:eastAsia="Calibri" w:hAnsi="Tahoma" w:cs="Tahoma"/>
          <w:color w:val="002060"/>
          <w:lang w:val="ro-RO"/>
        </w:rPr>
        <w:t>r</w:t>
      </w:r>
      <w:r w:rsidRPr="00D9058C">
        <w:rPr>
          <w:rFonts w:ascii="Tahoma" w:eastAsia="Calibri" w:hAnsi="Tahoma" w:cs="Tahoma"/>
          <w:color w:val="002060"/>
          <w:spacing w:val="-1"/>
          <w:lang w:val="ro-RO"/>
        </w:rPr>
        <w:t>n</w:t>
      </w:r>
      <w:r w:rsidRPr="00D9058C">
        <w:rPr>
          <w:rFonts w:ascii="Tahoma" w:eastAsia="Calibri" w:hAnsi="Tahoma" w:cs="Tahoma"/>
          <w:color w:val="002060"/>
          <w:lang w:val="ro-RO"/>
        </w:rPr>
        <w:t>i</w:t>
      </w:r>
      <w:r w:rsidRPr="00D9058C">
        <w:rPr>
          <w:rFonts w:ascii="Tahoma" w:eastAsia="Calibri" w:hAnsi="Tahoma" w:cs="Tahoma"/>
          <w:color w:val="002060"/>
          <w:spacing w:val="-1"/>
          <w:lang w:val="ro-RO"/>
        </w:rPr>
        <w:t>z</w:t>
      </w:r>
      <w:r w:rsidRPr="00D9058C">
        <w:rPr>
          <w:rFonts w:ascii="Tahoma" w:eastAsia="Calibri" w:hAnsi="Tahoma" w:cs="Tahoma"/>
          <w:color w:val="002060"/>
          <w:lang w:val="ro-RO"/>
        </w:rPr>
        <w:t xml:space="preserve">area </w:t>
      </w:r>
      <w:r w:rsidRPr="00D9058C">
        <w:rPr>
          <w:rFonts w:ascii="Tahoma" w:eastAsia="Calibri" w:hAnsi="Tahoma" w:cs="Tahoma"/>
          <w:color w:val="002060"/>
          <w:spacing w:val="-2"/>
          <w:lang w:val="ro-RO"/>
        </w:rPr>
        <w:t>e</w:t>
      </w:r>
      <w:r w:rsidRPr="00D9058C">
        <w:rPr>
          <w:rFonts w:ascii="Tahoma" w:eastAsia="Calibri" w:hAnsi="Tahoma" w:cs="Tahoma"/>
          <w:color w:val="002060"/>
          <w:lang w:val="ro-RO"/>
        </w:rPr>
        <w:t>ch</w:t>
      </w:r>
      <w:r w:rsidRPr="00D9058C">
        <w:rPr>
          <w:rFonts w:ascii="Tahoma" w:eastAsia="Calibri" w:hAnsi="Tahoma" w:cs="Tahoma"/>
          <w:color w:val="002060"/>
          <w:spacing w:val="-1"/>
          <w:lang w:val="ro-RO"/>
        </w:rPr>
        <w:t>ip</w:t>
      </w:r>
      <w:r w:rsidRPr="00D9058C">
        <w:rPr>
          <w:rFonts w:ascii="Tahoma" w:eastAsia="Calibri" w:hAnsi="Tahoma" w:cs="Tahoma"/>
          <w:color w:val="002060"/>
          <w:lang w:val="ro-RO"/>
        </w:rPr>
        <w:t>a</w:t>
      </w:r>
      <w:r w:rsidRPr="00D9058C">
        <w:rPr>
          <w:rFonts w:ascii="Tahoma" w:eastAsia="Calibri" w:hAnsi="Tahoma" w:cs="Tahoma"/>
          <w:color w:val="002060"/>
          <w:spacing w:val="1"/>
          <w:lang w:val="ro-RO"/>
        </w:rPr>
        <w:t>m</w:t>
      </w:r>
      <w:r w:rsidRPr="00D9058C">
        <w:rPr>
          <w:rFonts w:ascii="Tahoma" w:eastAsia="Calibri" w:hAnsi="Tahoma" w:cs="Tahoma"/>
          <w:color w:val="002060"/>
          <w:lang w:val="ro-RO"/>
        </w:rPr>
        <w:t>en</w:t>
      </w:r>
      <w:r w:rsidRPr="00D9058C">
        <w:rPr>
          <w:rFonts w:ascii="Tahoma" w:eastAsia="Calibri" w:hAnsi="Tahoma" w:cs="Tahoma"/>
          <w:color w:val="002060"/>
          <w:spacing w:val="-2"/>
          <w:lang w:val="ro-RO"/>
        </w:rPr>
        <w:t>t</w:t>
      </w:r>
      <w:r w:rsidRPr="00D9058C">
        <w:rPr>
          <w:rFonts w:ascii="Tahoma" w:eastAsia="Calibri" w:hAnsi="Tahoma" w:cs="Tahoma"/>
          <w:color w:val="002060"/>
          <w:lang w:val="ro-RO"/>
        </w:rPr>
        <w:t>el</w:t>
      </w:r>
      <w:r w:rsidRPr="00D9058C">
        <w:rPr>
          <w:rFonts w:ascii="Tahoma" w:eastAsia="Calibri" w:hAnsi="Tahoma" w:cs="Tahoma"/>
          <w:color w:val="002060"/>
          <w:spacing w:val="1"/>
          <w:lang w:val="ro-RO"/>
        </w:rPr>
        <w:t>o</w:t>
      </w:r>
      <w:r w:rsidRPr="00D9058C">
        <w:rPr>
          <w:rFonts w:ascii="Tahoma" w:eastAsia="Calibri" w:hAnsi="Tahoma" w:cs="Tahoma"/>
          <w:color w:val="002060"/>
          <w:spacing w:val="-3"/>
          <w:lang w:val="ro-RO"/>
        </w:rPr>
        <w:t>r</w:t>
      </w:r>
      <w:r w:rsidRPr="00D9058C">
        <w:rPr>
          <w:rFonts w:ascii="Tahoma" w:eastAsia="Calibri" w:hAnsi="Tahoma" w:cs="Tahoma"/>
          <w:color w:val="002060"/>
          <w:spacing w:val="1"/>
          <w:lang w:val="ro-RO"/>
        </w:rPr>
        <w:t>/</w:t>
      </w:r>
      <w:r w:rsidRPr="00D9058C">
        <w:rPr>
          <w:rFonts w:ascii="Tahoma" w:eastAsia="Calibri" w:hAnsi="Tahoma" w:cs="Tahoma"/>
          <w:color w:val="002060"/>
          <w:lang w:val="ro-RO"/>
        </w:rPr>
        <w:t>i</w:t>
      </w:r>
      <w:r w:rsidRPr="00D9058C">
        <w:rPr>
          <w:rFonts w:ascii="Tahoma" w:eastAsia="Calibri" w:hAnsi="Tahoma" w:cs="Tahoma"/>
          <w:color w:val="002060"/>
          <w:spacing w:val="-1"/>
          <w:lang w:val="ro-RO"/>
        </w:rPr>
        <w:t>n</w:t>
      </w:r>
      <w:r w:rsidRPr="00D9058C">
        <w:rPr>
          <w:rFonts w:ascii="Tahoma" w:eastAsia="Calibri" w:hAnsi="Tahoma" w:cs="Tahoma"/>
          <w:color w:val="002060"/>
          <w:lang w:val="ro-RO"/>
        </w:rPr>
        <w:t>stal</w:t>
      </w:r>
      <w:r w:rsidRPr="00D9058C">
        <w:rPr>
          <w:rFonts w:ascii="Tahoma" w:eastAsia="Calibri" w:hAnsi="Tahoma" w:cs="Tahoma"/>
          <w:color w:val="002060"/>
          <w:spacing w:val="-3"/>
          <w:lang w:val="ro-RO"/>
        </w:rPr>
        <w:t>a</w:t>
      </w:r>
      <w:r w:rsidRPr="00D9058C">
        <w:rPr>
          <w:rFonts w:ascii="Tahoma" w:eastAsia="Calibri" w:hAnsi="Tahoma" w:cs="Tahoma"/>
          <w:color w:val="002060"/>
          <w:lang w:val="ro-RO"/>
        </w:rPr>
        <w:t>ţii</w:t>
      </w:r>
      <w:r w:rsidRPr="00D9058C">
        <w:rPr>
          <w:rFonts w:ascii="Tahoma" w:eastAsia="Calibri" w:hAnsi="Tahoma" w:cs="Tahoma"/>
          <w:color w:val="002060"/>
          <w:spacing w:val="-1"/>
          <w:lang w:val="ro-RO"/>
        </w:rPr>
        <w:t>l</w:t>
      </w:r>
      <w:r w:rsidRPr="00D9058C">
        <w:rPr>
          <w:rFonts w:ascii="Tahoma" w:eastAsia="Calibri" w:hAnsi="Tahoma" w:cs="Tahoma"/>
          <w:color w:val="002060"/>
          <w:spacing w:val="1"/>
          <w:lang w:val="ro-RO"/>
        </w:rPr>
        <w:t>o</w:t>
      </w:r>
      <w:r w:rsidRPr="00D9058C">
        <w:rPr>
          <w:rFonts w:ascii="Tahoma" w:eastAsia="Calibri" w:hAnsi="Tahoma" w:cs="Tahoma"/>
          <w:color w:val="002060"/>
          <w:lang w:val="ro-RO"/>
        </w:rPr>
        <w:t xml:space="preserve">r </w:t>
      </w:r>
      <w:r w:rsidRPr="00D9058C">
        <w:rPr>
          <w:rFonts w:ascii="Tahoma" w:eastAsia="Calibri" w:hAnsi="Tahoma" w:cs="Tahoma"/>
          <w:color w:val="002060"/>
          <w:spacing w:val="2"/>
          <w:lang w:val="ro-RO"/>
        </w:rPr>
        <w:t>ș</w:t>
      </w:r>
      <w:r w:rsidRPr="00D9058C">
        <w:rPr>
          <w:rFonts w:ascii="Tahoma" w:eastAsia="Calibri" w:hAnsi="Tahoma" w:cs="Tahoma"/>
          <w:color w:val="002060"/>
          <w:lang w:val="ro-RO"/>
        </w:rPr>
        <w:t>i e</w:t>
      </w:r>
      <w:r w:rsidRPr="00D9058C">
        <w:rPr>
          <w:rFonts w:ascii="Tahoma" w:eastAsia="Calibri" w:hAnsi="Tahoma" w:cs="Tahoma"/>
          <w:color w:val="002060"/>
          <w:spacing w:val="1"/>
          <w:lang w:val="ro-RO"/>
        </w:rPr>
        <w:t>x</w:t>
      </w:r>
      <w:r w:rsidRPr="00D9058C">
        <w:rPr>
          <w:rFonts w:ascii="Tahoma" w:eastAsia="Calibri" w:hAnsi="Tahoma" w:cs="Tahoma"/>
          <w:color w:val="002060"/>
          <w:lang w:val="ro-RO"/>
        </w:rPr>
        <w:t>ec</w:t>
      </w:r>
      <w:r w:rsidRPr="00D9058C">
        <w:rPr>
          <w:rFonts w:ascii="Tahoma" w:eastAsia="Calibri" w:hAnsi="Tahoma" w:cs="Tahoma"/>
          <w:color w:val="002060"/>
          <w:spacing w:val="-2"/>
          <w:lang w:val="ro-RO"/>
        </w:rPr>
        <w:t>u</w:t>
      </w:r>
      <w:r w:rsidRPr="00D9058C">
        <w:rPr>
          <w:rFonts w:ascii="Tahoma" w:eastAsia="Calibri" w:hAnsi="Tahoma" w:cs="Tahoma"/>
          <w:color w:val="002060"/>
          <w:lang w:val="ro-RO"/>
        </w:rPr>
        <w:t>ţia</w:t>
      </w:r>
      <w:r w:rsidRPr="00D9058C">
        <w:rPr>
          <w:rFonts w:ascii="Tahoma" w:eastAsia="Calibri" w:hAnsi="Tahoma" w:cs="Tahoma"/>
          <w:color w:val="002060"/>
          <w:spacing w:val="2"/>
          <w:lang w:val="ro-RO"/>
        </w:rPr>
        <w:t xml:space="preserve"> </w:t>
      </w:r>
      <w:r w:rsidRPr="00D9058C">
        <w:rPr>
          <w:rFonts w:ascii="Tahoma" w:eastAsia="Calibri" w:hAnsi="Tahoma" w:cs="Tahoma"/>
          <w:color w:val="002060"/>
          <w:lang w:val="ro-RO"/>
        </w:rPr>
        <w:t>l</w:t>
      </w:r>
      <w:r w:rsidRPr="00D9058C">
        <w:rPr>
          <w:rFonts w:ascii="Tahoma" w:eastAsia="Calibri" w:hAnsi="Tahoma" w:cs="Tahoma"/>
          <w:color w:val="002060"/>
          <w:spacing w:val="-1"/>
          <w:lang w:val="ro-RO"/>
        </w:rPr>
        <w:t>u</w:t>
      </w:r>
      <w:r w:rsidRPr="00D9058C">
        <w:rPr>
          <w:rFonts w:ascii="Tahoma" w:eastAsia="Calibri" w:hAnsi="Tahoma" w:cs="Tahoma"/>
          <w:color w:val="002060"/>
          <w:lang w:val="ro-RO"/>
        </w:rPr>
        <w:t>crăr</w:t>
      </w:r>
      <w:r w:rsidRPr="00D9058C">
        <w:rPr>
          <w:rFonts w:ascii="Tahoma" w:eastAsia="Calibri" w:hAnsi="Tahoma" w:cs="Tahoma"/>
          <w:color w:val="002060"/>
          <w:spacing w:val="-1"/>
          <w:lang w:val="ro-RO"/>
        </w:rPr>
        <w:t>i</w:t>
      </w:r>
      <w:r w:rsidRPr="00D9058C">
        <w:rPr>
          <w:rFonts w:ascii="Tahoma" w:eastAsia="Calibri" w:hAnsi="Tahoma" w:cs="Tahoma"/>
          <w:color w:val="002060"/>
          <w:spacing w:val="-3"/>
          <w:lang w:val="ro-RO"/>
        </w:rPr>
        <w:t>l</w:t>
      </w:r>
      <w:r w:rsidRPr="00D9058C">
        <w:rPr>
          <w:rFonts w:ascii="Tahoma" w:eastAsia="Calibri" w:hAnsi="Tahoma" w:cs="Tahoma"/>
          <w:color w:val="002060"/>
          <w:spacing w:val="1"/>
          <w:lang w:val="ro-RO"/>
        </w:rPr>
        <w:t>o</w:t>
      </w:r>
      <w:r w:rsidRPr="00D9058C">
        <w:rPr>
          <w:rFonts w:ascii="Tahoma" w:eastAsia="Calibri" w:hAnsi="Tahoma" w:cs="Tahoma"/>
          <w:color w:val="002060"/>
          <w:lang w:val="ro-RO"/>
        </w:rPr>
        <w:t>r es</w:t>
      </w:r>
      <w:r w:rsidRPr="00D9058C">
        <w:rPr>
          <w:rFonts w:ascii="Tahoma" w:eastAsia="Calibri" w:hAnsi="Tahoma" w:cs="Tahoma"/>
          <w:color w:val="002060"/>
          <w:spacing w:val="-2"/>
          <w:lang w:val="ro-RO"/>
        </w:rPr>
        <w:t>t</w:t>
      </w:r>
      <w:r w:rsidRPr="00D9058C">
        <w:rPr>
          <w:rFonts w:ascii="Tahoma" w:eastAsia="Calibri" w:hAnsi="Tahoma" w:cs="Tahoma"/>
          <w:color w:val="002060"/>
          <w:lang w:val="ro-RO"/>
        </w:rPr>
        <w:t>e i</w:t>
      </w:r>
      <w:r w:rsidRPr="00D9058C">
        <w:rPr>
          <w:rFonts w:ascii="Tahoma" w:eastAsia="Calibri" w:hAnsi="Tahoma" w:cs="Tahoma"/>
          <w:color w:val="002060"/>
          <w:spacing w:val="-1"/>
          <w:lang w:val="ro-RO"/>
        </w:rPr>
        <w:t>n</w:t>
      </w:r>
      <w:r w:rsidRPr="00D9058C">
        <w:rPr>
          <w:rFonts w:ascii="Tahoma" w:eastAsia="Calibri" w:hAnsi="Tahoma" w:cs="Tahoma"/>
          <w:color w:val="002060"/>
          <w:lang w:val="ro-RO"/>
        </w:rPr>
        <w:t>cl</w:t>
      </w:r>
      <w:r w:rsidRPr="00D9058C">
        <w:rPr>
          <w:rFonts w:ascii="Tahoma" w:eastAsia="Calibri" w:hAnsi="Tahoma" w:cs="Tahoma"/>
          <w:color w:val="002060"/>
          <w:spacing w:val="-1"/>
          <w:lang w:val="ro-RO"/>
        </w:rPr>
        <w:t>u</w:t>
      </w:r>
      <w:r w:rsidRPr="00D9058C">
        <w:rPr>
          <w:rFonts w:ascii="Tahoma" w:eastAsia="Calibri" w:hAnsi="Tahoma" w:cs="Tahoma"/>
          <w:color w:val="002060"/>
          <w:lang w:val="ro-RO"/>
        </w:rPr>
        <w:t>să</w:t>
      </w:r>
      <w:r w:rsidRPr="00D9058C">
        <w:rPr>
          <w:rFonts w:ascii="Tahoma" w:eastAsia="Calibri" w:hAnsi="Tahoma" w:cs="Tahoma"/>
          <w:color w:val="002060"/>
          <w:spacing w:val="-4"/>
          <w:lang w:val="ro-RO"/>
        </w:rPr>
        <w:t xml:space="preserve"> </w:t>
      </w:r>
      <w:r w:rsidRPr="00D9058C">
        <w:rPr>
          <w:rFonts w:ascii="Tahoma" w:eastAsia="Calibri" w:hAnsi="Tahoma" w:cs="Tahoma"/>
          <w:color w:val="002060"/>
          <w:spacing w:val="1"/>
          <w:lang w:val="ro-RO"/>
        </w:rPr>
        <w:t>o</w:t>
      </w:r>
      <w:r w:rsidRPr="00D9058C">
        <w:rPr>
          <w:rFonts w:ascii="Tahoma" w:eastAsia="Calibri" w:hAnsi="Tahoma" w:cs="Tahoma"/>
          <w:color w:val="002060"/>
          <w:spacing w:val="-1"/>
          <w:lang w:val="ro-RO"/>
        </w:rPr>
        <w:t>b</w:t>
      </w:r>
      <w:r w:rsidRPr="00D9058C">
        <w:rPr>
          <w:rFonts w:ascii="Tahoma" w:eastAsia="Calibri" w:hAnsi="Tahoma" w:cs="Tahoma"/>
          <w:color w:val="002060"/>
          <w:lang w:val="ro-RO"/>
        </w:rPr>
        <w:t>l</w:t>
      </w:r>
      <w:r w:rsidRPr="00D9058C">
        <w:rPr>
          <w:rFonts w:ascii="Tahoma" w:eastAsia="Calibri" w:hAnsi="Tahoma" w:cs="Tahoma"/>
          <w:color w:val="002060"/>
          <w:spacing w:val="-1"/>
          <w:lang w:val="ro-RO"/>
        </w:rPr>
        <w:t>ig</w:t>
      </w:r>
      <w:r w:rsidRPr="00D9058C">
        <w:rPr>
          <w:rFonts w:ascii="Tahoma" w:eastAsia="Calibri" w:hAnsi="Tahoma" w:cs="Tahoma"/>
          <w:color w:val="002060"/>
          <w:lang w:val="ro-RO"/>
        </w:rPr>
        <w:t>aţia</w:t>
      </w:r>
      <w:r w:rsidRPr="00D9058C">
        <w:rPr>
          <w:rFonts w:ascii="Tahoma" w:eastAsia="Calibri" w:hAnsi="Tahoma" w:cs="Tahoma"/>
          <w:color w:val="002060"/>
          <w:spacing w:val="-7"/>
          <w:lang w:val="ro-RO"/>
        </w:rPr>
        <w:t xml:space="preserve"> </w:t>
      </w:r>
      <w:r w:rsidRPr="00D9058C">
        <w:rPr>
          <w:rFonts w:ascii="Tahoma" w:eastAsia="Calibri" w:hAnsi="Tahoma" w:cs="Tahoma"/>
          <w:color w:val="002060"/>
          <w:spacing w:val="-2"/>
          <w:lang w:val="ro-RO"/>
        </w:rPr>
        <w:t>c</w:t>
      </w:r>
      <w:r w:rsidRPr="00D9058C">
        <w:rPr>
          <w:rFonts w:ascii="Tahoma" w:eastAsia="Calibri" w:hAnsi="Tahoma" w:cs="Tahoma"/>
          <w:color w:val="002060"/>
          <w:spacing w:val="1"/>
          <w:lang w:val="ro-RO"/>
        </w:rPr>
        <w:t>o</w:t>
      </w:r>
      <w:r w:rsidRPr="00D9058C">
        <w:rPr>
          <w:rFonts w:ascii="Tahoma" w:eastAsia="Calibri" w:hAnsi="Tahoma" w:cs="Tahoma"/>
          <w:color w:val="002060"/>
          <w:spacing w:val="-1"/>
          <w:lang w:val="ro-RO"/>
        </w:rPr>
        <w:t>n</w:t>
      </w:r>
      <w:r w:rsidRPr="00D9058C">
        <w:rPr>
          <w:rFonts w:ascii="Tahoma" w:eastAsia="Calibri" w:hAnsi="Tahoma" w:cs="Tahoma"/>
          <w:color w:val="002060"/>
          <w:lang w:val="ro-RO"/>
        </w:rPr>
        <w:t>tra</w:t>
      </w:r>
      <w:r w:rsidRPr="00D9058C">
        <w:rPr>
          <w:rFonts w:ascii="Tahoma" w:eastAsia="Calibri" w:hAnsi="Tahoma" w:cs="Tahoma"/>
          <w:color w:val="002060"/>
          <w:spacing w:val="-2"/>
          <w:lang w:val="ro-RO"/>
        </w:rPr>
        <w:t>c</w:t>
      </w:r>
      <w:r w:rsidRPr="00D9058C">
        <w:rPr>
          <w:rFonts w:ascii="Tahoma" w:eastAsia="Calibri" w:hAnsi="Tahoma" w:cs="Tahoma"/>
          <w:color w:val="002060"/>
          <w:lang w:val="ro-RO"/>
        </w:rPr>
        <w:t>ta</w:t>
      </w:r>
      <w:r w:rsidRPr="00D9058C">
        <w:rPr>
          <w:rFonts w:ascii="Tahoma" w:eastAsia="Calibri" w:hAnsi="Tahoma" w:cs="Tahoma"/>
          <w:color w:val="002060"/>
          <w:spacing w:val="-3"/>
          <w:lang w:val="ro-RO"/>
        </w:rPr>
        <w:t>n</w:t>
      </w:r>
      <w:r w:rsidRPr="00D9058C">
        <w:rPr>
          <w:rFonts w:ascii="Tahoma" w:eastAsia="Calibri" w:hAnsi="Tahoma" w:cs="Tahoma"/>
          <w:color w:val="002060"/>
          <w:lang w:val="ro-RO"/>
        </w:rPr>
        <w:t>tu</w:t>
      </w:r>
      <w:r w:rsidRPr="00D9058C">
        <w:rPr>
          <w:rFonts w:ascii="Tahoma" w:eastAsia="Calibri" w:hAnsi="Tahoma" w:cs="Tahoma"/>
          <w:color w:val="002060"/>
          <w:spacing w:val="-1"/>
          <w:lang w:val="ro-RO"/>
        </w:rPr>
        <w:t>lu</w:t>
      </w:r>
      <w:r w:rsidRPr="00D9058C">
        <w:rPr>
          <w:rFonts w:ascii="Tahoma" w:eastAsia="Calibri" w:hAnsi="Tahoma" w:cs="Tahoma"/>
          <w:color w:val="002060"/>
          <w:lang w:val="ro-RO"/>
        </w:rPr>
        <w:t>i</w:t>
      </w:r>
      <w:r w:rsidRPr="00D9058C">
        <w:rPr>
          <w:rFonts w:ascii="Tahoma" w:eastAsia="Calibri" w:hAnsi="Tahoma" w:cs="Tahoma"/>
          <w:color w:val="002060"/>
          <w:spacing w:val="-4"/>
          <w:lang w:val="ro-RO"/>
        </w:rPr>
        <w:t xml:space="preserve"> </w:t>
      </w:r>
      <w:r w:rsidRPr="00D9058C">
        <w:rPr>
          <w:rFonts w:ascii="Tahoma" w:eastAsia="Calibri" w:hAnsi="Tahoma" w:cs="Tahoma"/>
          <w:color w:val="002060"/>
          <w:spacing w:val="-1"/>
          <w:lang w:val="ro-RO"/>
        </w:rPr>
        <w:t>d</w:t>
      </w:r>
      <w:r w:rsidRPr="00D9058C">
        <w:rPr>
          <w:rFonts w:ascii="Tahoma" w:eastAsia="Calibri" w:hAnsi="Tahoma" w:cs="Tahoma"/>
          <w:color w:val="002060"/>
          <w:lang w:val="ro-RO"/>
        </w:rPr>
        <w:t>e</w:t>
      </w:r>
      <w:r w:rsidRPr="00D9058C">
        <w:rPr>
          <w:rFonts w:ascii="Tahoma" w:eastAsia="Calibri" w:hAnsi="Tahoma" w:cs="Tahoma"/>
          <w:color w:val="002060"/>
          <w:spacing w:val="-4"/>
          <w:lang w:val="ro-RO"/>
        </w:rPr>
        <w:t xml:space="preserve"> </w:t>
      </w:r>
      <w:r w:rsidRPr="00D9058C">
        <w:rPr>
          <w:rFonts w:ascii="Tahoma" w:eastAsia="Calibri" w:hAnsi="Tahoma" w:cs="Tahoma"/>
          <w:color w:val="002060"/>
          <w:lang w:val="ro-RO"/>
        </w:rPr>
        <w:t>a</w:t>
      </w:r>
      <w:r w:rsidRPr="00D9058C">
        <w:rPr>
          <w:rFonts w:ascii="Tahoma" w:eastAsia="Calibri" w:hAnsi="Tahoma" w:cs="Tahoma"/>
          <w:color w:val="002060"/>
          <w:spacing w:val="-6"/>
          <w:lang w:val="ro-RO"/>
        </w:rPr>
        <w:t xml:space="preserve"> </w:t>
      </w:r>
      <w:r w:rsidRPr="00D9058C">
        <w:rPr>
          <w:rFonts w:ascii="Tahoma" w:eastAsia="Calibri" w:hAnsi="Tahoma" w:cs="Tahoma"/>
          <w:color w:val="002060"/>
          <w:lang w:val="ro-RO"/>
        </w:rPr>
        <w:t>r</w:t>
      </w:r>
      <w:r w:rsidRPr="00D9058C">
        <w:rPr>
          <w:rFonts w:ascii="Tahoma" w:eastAsia="Calibri" w:hAnsi="Tahoma" w:cs="Tahoma"/>
          <w:color w:val="002060"/>
          <w:spacing w:val="-2"/>
          <w:lang w:val="ro-RO"/>
        </w:rPr>
        <w:t>e</w:t>
      </w:r>
      <w:r w:rsidRPr="00D9058C">
        <w:rPr>
          <w:rFonts w:ascii="Tahoma" w:eastAsia="Calibri" w:hAnsi="Tahoma" w:cs="Tahoma"/>
          <w:color w:val="002060"/>
          <w:lang w:val="ro-RO"/>
        </w:rPr>
        <w:t>specta</w:t>
      </w:r>
      <w:r w:rsidRPr="00D9058C">
        <w:rPr>
          <w:rFonts w:ascii="Tahoma" w:eastAsia="Calibri" w:hAnsi="Tahoma" w:cs="Tahoma"/>
          <w:color w:val="002060"/>
          <w:spacing w:val="-9"/>
          <w:lang w:val="ro-RO"/>
        </w:rPr>
        <w:t xml:space="preserve"> </w:t>
      </w:r>
      <w:r w:rsidRPr="00D9058C">
        <w:rPr>
          <w:rFonts w:ascii="Tahoma" w:eastAsia="Calibri" w:hAnsi="Tahoma" w:cs="Tahoma"/>
          <w:color w:val="002060"/>
          <w:spacing w:val="1"/>
          <w:lang w:val="ro-RO"/>
        </w:rPr>
        <w:t>m</w:t>
      </w:r>
      <w:r w:rsidRPr="00D9058C">
        <w:rPr>
          <w:rFonts w:ascii="Tahoma" w:eastAsia="Calibri" w:hAnsi="Tahoma" w:cs="Tahoma"/>
          <w:color w:val="002060"/>
          <w:lang w:val="ro-RO"/>
        </w:rPr>
        <w:t>ăs</w:t>
      </w:r>
      <w:r w:rsidRPr="00D9058C">
        <w:rPr>
          <w:rFonts w:ascii="Tahoma" w:eastAsia="Calibri" w:hAnsi="Tahoma" w:cs="Tahoma"/>
          <w:color w:val="002060"/>
          <w:spacing w:val="-1"/>
          <w:lang w:val="ro-RO"/>
        </w:rPr>
        <w:t>u</w:t>
      </w:r>
      <w:r w:rsidRPr="00D9058C">
        <w:rPr>
          <w:rFonts w:ascii="Tahoma" w:eastAsia="Calibri" w:hAnsi="Tahoma" w:cs="Tahoma"/>
          <w:color w:val="002060"/>
          <w:lang w:val="ro-RO"/>
        </w:rPr>
        <w:t>ri</w:t>
      </w:r>
      <w:r w:rsidRPr="00D9058C">
        <w:rPr>
          <w:rFonts w:ascii="Tahoma" w:eastAsia="Calibri" w:hAnsi="Tahoma" w:cs="Tahoma"/>
          <w:color w:val="002060"/>
          <w:spacing w:val="-1"/>
          <w:lang w:val="ro-RO"/>
        </w:rPr>
        <w:t>l</w:t>
      </w:r>
      <w:r w:rsidRPr="00D9058C">
        <w:rPr>
          <w:rFonts w:ascii="Tahoma" w:eastAsia="Calibri" w:hAnsi="Tahoma" w:cs="Tahoma"/>
          <w:color w:val="002060"/>
          <w:lang w:val="ro-RO"/>
        </w:rPr>
        <w:t>e</w:t>
      </w:r>
      <w:r w:rsidRPr="00D9058C">
        <w:rPr>
          <w:rFonts w:ascii="Tahoma" w:eastAsia="Calibri" w:hAnsi="Tahoma" w:cs="Tahoma"/>
          <w:color w:val="002060"/>
          <w:spacing w:val="-6"/>
          <w:lang w:val="ro-RO"/>
        </w:rPr>
        <w:t xml:space="preserve"> </w:t>
      </w:r>
      <w:r w:rsidRPr="00D9058C">
        <w:rPr>
          <w:rFonts w:ascii="Tahoma" w:eastAsia="Calibri" w:hAnsi="Tahoma" w:cs="Tahoma"/>
          <w:color w:val="002060"/>
          <w:lang w:val="ro-RO"/>
        </w:rPr>
        <w:t>stab</w:t>
      </w:r>
      <w:r w:rsidRPr="00D9058C">
        <w:rPr>
          <w:rFonts w:ascii="Tahoma" w:eastAsia="Calibri" w:hAnsi="Tahoma" w:cs="Tahoma"/>
          <w:color w:val="002060"/>
          <w:spacing w:val="-1"/>
          <w:lang w:val="ro-RO"/>
        </w:rPr>
        <w:t>i</w:t>
      </w:r>
      <w:r w:rsidRPr="00D9058C">
        <w:rPr>
          <w:rFonts w:ascii="Tahoma" w:eastAsia="Calibri" w:hAnsi="Tahoma" w:cs="Tahoma"/>
          <w:color w:val="002060"/>
          <w:lang w:val="ro-RO"/>
        </w:rPr>
        <w:t>l</w:t>
      </w:r>
      <w:r w:rsidRPr="00D9058C">
        <w:rPr>
          <w:rFonts w:ascii="Tahoma" w:eastAsia="Calibri" w:hAnsi="Tahoma" w:cs="Tahoma"/>
          <w:color w:val="002060"/>
          <w:spacing w:val="-1"/>
          <w:lang w:val="ro-RO"/>
        </w:rPr>
        <w:t>i</w:t>
      </w:r>
      <w:r w:rsidRPr="00D9058C">
        <w:rPr>
          <w:rFonts w:ascii="Tahoma" w:eastAsia="Calibri" w:hAnsi="Tahoma" w:cs="Tahoma"/>
          <w:color w:val="002060"/>
          <w:spacing w:val="-2"/>
          <w:lang w:val="ro-RO"/>
        </w:rPr>
        <w:t>t</w:t>
      </w:r>
      <w:r w:rsidRPr="00D9058C">
        <w:rPr>
          <w:rFonts w:ascii="Tahoma" w:eastAsia="Calibri" w:hAnsi="Tahoma" w:cs="Tahoma"/>
          <w:color w:val="002060"/>
          <w:lang w:val="ro-RO"/>
        </w:rPr>
        <w:t>e</w:t>
      </w:r>
      <w:r w:rsidRPr="00D9058C">
        <w:rPr>
          <w:rFonts w:ascii="Tahoma" w:eastAsia="Calibri" w:hAnsi="Tahoma" w:cs="Tahoma"/>
          <w:color w:val="002060"/>
          <w:spacing w:val="-4"/>
          <w:lang w:val="ro-RO"/>
        </w:rPr>
        <w:t xml:space="preserve"> </w:t>
      </w:r>
      <w:r w:rsidRPr="00D9058C">
        <w:rPr>
          <w:rFonts w:ascii="Tahoma" w:eastAsia="Calibri" w:hAnsi="Tahoma" w:cs="Tahoma"/>
          <w:color w:val="002060"/>
          <w:lang w:val="ro-RO"/>
        </w:rPr>
        <w:t>în</w:t>
      </w:r>
      <w:r w:rsidRPr="00D9058C">
        <w:rPr>
          <w:rFonts w:ascii="Tahoma" w:eastAsia="Calibri" w:hAnsi="Tahoma" w:cs="Tahoma"/>
          <w:color w:val="002060"/>
          <w:spacing w:val="-5"/>
          <w:lang w:val="ro-RO"/>
        </w:rPr>
        <w:t xml:space="preserve"> </w:t>
      </w:r>
      <w:r w:rsidRPr="00D9058C">
        <w:rPr>
          <w:rFonts w:ascii="Tahoma" w:eastAsia="Calibri" w:hAnsi="Tahoma" w:cs="Tahoma"/>
          <w:color w:val="002060"/>
          <w:spacing w:val="-3"/>
          <w:lang w:val="ro-RO"/>
        </w:rPr>
        <w:t>f</w:t>
      </w:r>
      <w:r w:rsidRPr="00D9058C">
        <w:rPr>
          <w:rFonts w:ascii="Tahoma" w:eastAsia="Calibri" w:hAnsi="Tahoma" w:cs="Tahoma"/>
          <w:color w:val="002060"/>
          <w:lang w:val="ro-RO"/>
        </w:rPr>
        <w:t>a</w:t>
      </w:r>
      <w:r w:rsidRPr="00D9058C">
        <w:rPr>
          <w:rFonts w:ascii="Tahoma" w:eastAsia="Calibri" w:hAnsi="Tahoma" w:cs="Tahoma"/>
          <w:color w:val="002060"/>
          <w:spacing w:val="-1"/>
          <w:lang w:val="ro-RO"/>
        </w:rPr>
        <w:t>z</w:t>
      </w:r>
      <w:r w:rsidRPr="00D9058C">
        <w:rPr>
          <w:rFonts w:ascii="Tahoma" w:eastAsia="Calibri" w:hAnsi="Tahoma" w:cs="Tahoma"/>
          <w:color w:val="002060"/>
          <w:lang w:val="ro-RO"/>
        </w:rPr>
        <w:t>ele</w:t>
      </w:r>
      <w:r w:rsidRPr="00D9058C">
        <w:rPr>
          <w:rFonts w:ascii="Tahoma" w:eastAsia="Calibri" w:hAnsi="Tahoma" w:cs="Tahoma"/>
          <w:color w:val="002060"/>
          <w:spacing w:val="-6"/>
          <w:lang w:val="ro-RO"/>
        </w:rPr>
        <w:t xml:space="preserve"> </w:t>
      </w:r>
      <w:r w:rsidRPr="00D9058C">
        <w:rPr>
          <w:rFonts w:ascii="Tahoma" w:eastAsia="Calibri" w:hAnsi="Tahoma" w:cs="Tahoma"/>
          <w:color w:val="002060"/>
          <w:spacing w:val="-1"/>
          <w:lang w:val="ro-RO"/>
        </w:rPr>
        <w:t>d</w:t>
      </w:r>
      <w:r w:rsidRPr="00D9058C">
        <w:rPr>
          <w:rFonts w:ascii="Tahoma" w:eastAsia="Calibri" w:hAnsi="Tahoma" w:cs="Tahoma"/>
          <w:color w:val="002060"/>
          <w:lang w:val="ro-RO"/>
        </w:rPr>
        <w:t>e</w:t>
      </w:r>
      <w:r w:rsidRPr="00D9058C">
        <w:rPr>
          <w:rFonts w:ascii="Tahoma" w:eastAsia="Calibri" w:hAnsi="Tahoma" w:cs="Tahoma"/>
          <w:color w:val="002060"/>
          <w:spacing w:val="-4"/>
          <w:lang w:val="ro-RO"/>
        </w:rPr>
        <w:t xml:space="preserve"> </w:t>
      </w:r>
      <w:r w:rsidRPr="00D9058C">
        <w:rPr>
          <w:rFonts w:ascii="Tahoma" w:eastAsia="Calibri" w:hAnsi="Tahoma" w:cs="Tahoma"/>
          <w:color w:val="002060"/>
          <w:spacing w:val="-1"/>
          <w:lang w:val="ro-RO"/>
        </w:rPr>
        <w:t>p</w:t>
      </w:r>
      <w:r w:rsidRPr="00D9058C">
        <w:rPr>
          <w:rFonts w:ascii="Tahoma" w:eastAsia="Calibri" w:hAnsi="Tahoma" w:cs="Tahoma"/>
          <w:color w:val="002060"/>
          <w:spacing w:val="-3"/>
          <w:lang w:val="ro-RO"/>
        </w:rPr>
        <w:t>r</w:t>
      </w:r>
      <w:r w:rsidRPr="00D9058C">
        <w:rPr>
          <w:rFonts w:ascii="Tahoma" w:eastAsia="Calibri" w:hAnsi="Tahoma" w:cs="Tahoma"/>
          <w:color w:val="002060"/>
          <w:spacing w:val="1"/>
          <w:lang w:val="ro-RO"/>
        </w:rPr>
        <w:t>o</w:t>
      </w:r>
      <w:r w:rsidRPr="00D9058C">
        <w:rPr>
          <w:rFonts w:ascii="Tahoma" w:eastAsia="Calibri" w:hAnsi="Tahoma" w:cs="Tahoma"/>
          <w:color w:val="002060"/>
          <w:lang w:val="ro-RO"/>
        </w:rPr>
        <w:t>i</w:t>
      </w:r>
      <w:r w:rsidRPr="00D9058C">
        <w:rPr>
          <w:rFonts w:ascii="Tahoma" w:eastAsia="Calibri" w:hAnsi="Tahoma" w:cs="Tahoma"/>
          <w:color w:val="002060"/>
          <w:spacing w:val="-2"/>
          <w:lang w:val="ro-RO"/>
        </w:rPr>
        <w:t>ec</w:t>
      </w:r>
      <w:r w:rsidRPr="00D9058C">
        <w:rPr>
          <w:rFonts w:ascii="Tahoma" w:eastAsia="Calibri" w:hAnsi="Tahoma" w:cs="Tahoma"/>
          <w:color w:val="002060"/>
          <w:lang w:val="ro-RO"/>
        </w:rPr>
        <w:t>tare</w:t>
      </w:r>
      <w:r w:rsidRPr="00D9058C">
        <w:rPr>
          <w:rFonts w:ascii="Tahoma" w:eastAsia="Calibri" w:hAnsi="Tahoma" w:cs="Tahoma"/>
          <w:color w:val="002060"/>
          <w:spacing w:val="-6"/>
          <w:lang w:val="ro-RO"/>
        </w:rPr>
        <w:t xml:space="preserve"> </w:t>
      </w:r>
      <w:r w:rsidRPr="00D9058C">
        <w:rPr>
          <w:rFonts w:ascii="Tahoma" w:eastAsia="Calibri" w:hAnsi="Tahoma" w:cs="Tahoma"/>
          <w:color w:val="002060"/>
          <w:lang w:val="ro-RO"/>
        </w:rPr>
        <w:t>și</w:t>
      </w:r>
      <w:r w:rsidRPr="00D9058C">
        <w:rPr>
          <w:rFonts w:ascii="Tahoma" w:eastAsia="Calibri" w:hAnsi="Tahoma" w:cs="Tahoma"/>
          <w:color w:val="002060"/>
          <w:spacing w:val="-4"/>
          <w:lang w:val="ro-RO"/>
        </w:rPr>
        <w:t xml:space="preserve"> </w:t>
      </w:r>
      <w:r w:rsidRPr="00D9058C">
        <w:rPr>
          <w:rFonts w:ascii="Tahoma" w:eastAsia="Calibri" w:hAnsi="Tahoma" w:cs="Tahoma"/>
          <w:color w:val="002060"/>
          <w:spacing w:val="-1"/>
          <w:lang w:val="ro-RO"/>
        </w:rPr>
        <w:t>d</w:t>
      </w:r>
      <w:r w:rsidRPr="00D9058C">
        <w:rPr>
          <w:rFonts w:ascii="Tahoma" w:eastAsia="Calibri" w:hAnsi="Tahoma" w:cs="Tahoma"/>
          <w:color w:val="002060"/>
          <w:lang w:val="ro-RO"/>
        </w:rPr>
        <w:t>e</w:t>
      </w:r>
      <w:r w:rsidRPr="00D9058C">
        <w:rPr>
          <w:rFonts w:ascii="Tahoma" w:eastAsia="Calibri" w:hAnsi="Tahoma" w:cs="Tahoma"/>
          <w:color w:val="002060"/>
          <w:spacing w:val="-6"/>
          <w:lang w:val="ro-RO"/>
        </w:rPr>
        <w:t xml:space="preserve"> </w:t>
      </w:r>
      <w:r w:rsidRPr="00D9058C">
        <w:rPr>
          <w:rFonts w:ascii="Tahoma" w:eastAsia="Calibri" w:hAnsi="Tahoma" w:cs="Tahoma"/>
          <w:color w:val="002060"/>
          <w:lang w:val="ro-RO"/>
        </w:rPr>
        <w:t>a</w:t>
      </w:r>
      <w:r w:rsidRPr="00D9058C">
        <w:rPr>
          <w:rFonts w:ascii="Tahoma" w:eastAsia="Calibri" w:hAnsi="Tahoma" w:cs="Tahoma"/>
          <w:color w:val="002060"/>
          <w:spacing w:val="-6"/>
          <w:lang w:val="ro-RO"/>
        </w:rPr>
        <w:t xml:space="preserve"> </w:t>
      </w:r>
      <w:r w:rsidRPr="00D9058C">
        <w:rPr>
          <w:rFonts w:ascii="Tahoma" w:eastAsia="Calibri" w:hAnsi="Tahoma" w:cs="Tahoma"/>
          <w:color w:val="002060"/>
          <w:lang w:val="ro-RO"/>
        </w:rPr>
        <w:t>asi</w:t>
      </w:r>
      <w:r w:rsidRPr="00D9058C">
        <w:rPr>
          <w:rFonts w:ascii="Tahoma" w:eastAsia="Calibri" w:hAnsi="Tahoma" w:cs="Tahoma"/>
          <w:color w:val="002060"/>
          <w:spacing w:val="-1"/>
          <w:lang w:val="ro-RO"/>
        </w:rPr>
        <w:t>gu</w:t>
      </w:r>
      <w:r w:rsidRPr="00D9058C">
        <w:rPr>
          <w:rFonts w:ascii="Tahoma" w:eastAsia="Calibri" w:hAnsi="Tahoma" w:cs="Tahoma"/>
          <w:color w:val="002060"/>
          <w:lang w:val="ro-RO"/>
        </w:rPr>
        <w:t>ra</w:t>
      </w:r>
      <w:r w:rsidRPr="00D9058C">
        <w:rPr>
          <w:rFonts w:ascii="Tahoma" w:eastAsia="Calibri" w:hAnsi="Tahoma" w:cs="Tahoma"/>
          <w:color w:val="002060"/>
          <w:spacing w:val="-4"/>
          <w:lang w:val="ro-RO"/>
        </w:rPr>
        <w:t xml:space="preserve"> </w:t>
      </w:r>
      <w:r w:rsidRPr="00D9058C">
        <w:rPr>
          <w:rFonts w:ascii="Tahoma" w:eastAsia="Calibri" w:hAnsi="Tahoma" w:cs="Tahoma"/>
          <w:color w:val="002060"/>
          <w:lang w:val="ro-RO"/>
        </w:rPr>
        <w:t>în</w:t>
      </w:r>
      <w:r w:rsidRPr="00D9058C">
        <w:rPr>
          <w:rFonts w:ascii="Tahoma" w:eastAsia="Calibri" w:hAnsi="Tahoma" w:cs="Tahoma"/>
          <w:color w:val="002060"/>
          <w:spacing w:val="-8"/>
          <w:lang w:val="ro-RO"/>
        </w:rPr>
        <w:t xml:space="preserve"> </w:t>
      </w:r>
      <w:r w:rsidRPr="00D9058C">
        <w:rPr>
          <w:rFonts w:ascii="Tahoma" w:eastAsia="Calibri" w:hAnsi="Tahoma" w:cs="Tahoma"/>
          <w:color w:val="002060"/>
          <w:spacing w:val="-1"/>
          <w:lang w:val="ro-RO"/>
        </w:rPr>
        <w:t>m</w:t>
      </w:r>
      <w:r w:rsidRPr="00D9058C">
        <w:rPr>
          <w:rFonts w:ascii="Tahoma" w:eastAsia="Calibri" w:hAnsi="Tahoma" w:cs="Tahoma"/>
          <w:color w:val="002060"/>
          <w:spacing w:val="1"/>
          <w:lang w:val="ro-RO"/>
        </w:rPr>
        <w:t>o</w:t>
      </w:r>
      <w:r w:rsidRPr="00D9058C">
        <w:rPr>
          <w:rFonts w:ascii="Tahoma" w:eastAsia="Calibri" w:hAnsi="Tahoma" w:cs="Tahoma"/>
          <w:color w:val="002060"/>
          <w:lang w:val="ro-RO"/>
        </w:rPr>
        <w:t>d c</w:t>
      </w:r>
      <w:r w:rsidRPr="00D9058C">
        <w:rPr>
          <w:rFonts w:ascii="Tahoma" w:eastAsia="Calibri" w:hAnsi="Tahoma" w:cs="Tahoma"/>
          <w:color w:val="002060"/>
          <w:spacing w:val="1"/>
          <w:lang w:val="ro-RO"/>
        </w:rPr>
        <w:t>o</w:t>
      </w:r>
      <w:r w:rsidRPr="00D9058C">
        <w:rPr>
          <w:rFonts w:ascii="Tahoma" w:eastAsia="Calibri" w:hAnsi="Tahoma" w:cs="Tahoma"/>
          <w:color w:val="002060"/>
          <w:lang w:val="ro-RO"/>
        </w:rPr>
        <w:t>resp</w:t>
      </w:r>
      <w:r w:rsidRPr="00D9058C">
        <w:rPr>
          <w:rFonts w:ascii="Tahoma" w:eastAsia="Calibri" w:hAnsi="Tahoma" w:cs="Tahoma"/>
          <w:color w:val="002060"/>
          <w:spacing w:val="-1"/>
          <w:lang w:val="ro-RO"/>
        </w:rPr>
        <w:t>unz</w:t>
      </w:r>
      <w:r w:rsidRPr="00D9058C">
        <w:rPr>
          <w:rFonts w:ascii="Tahoma" w:eastAsia="Calibri" w:hAnsi="Tahoma" w:cs="Tahoma"/>
          <w:color w:val="002060"/>
          <w:lang w:val="ro-RO"/>
        </w:rPr>
        <w:t>ă</w:t>
      </w:r>
      <w:r w:rsidRPr="00D9058C">
        <w:rPr>
          <w:rFonts w:ascii="Tahoma" w:eastAsia="Calibri" w:hAnsi="Tahoma" w:cs="Tahoma"/>
          <w:color w:val="002060"/>
          <w:spacing w:val="-2"/>
          <w:lang w:val="ro-RO"/>
        </w:rPr>
        <w:t>t</w:t>
      </w:r>
      <w:r w:rsidRPr="00D9058C">
        <w:rPr>
          <w:rFonts w:ascii="Tahoma" w:eastAsia="Calibri" w:hAnsi="Tahoma" w:cs="Tahoma"/>
          <w:color w:val="002060"/>
          <w:spacing w:val="1"/>
          <w:lang w:val="ro-RO"/>
        </w:rPr>
        <w:t>o</w:t>
      </w:r>
      <w:r w:rsidRPr="00D9058C">
        <w:rPr>
          <w:rFonts w:ascii="Tahoma" w:eastAsia="Calibri" w:hAnsi="Tahoma" w:cs="Tahoma"/>
          <w:color w:val="002060"/>
          <w:lang w:val="ro-RO"/>
        </w:rPr>
        <w:t>r</w:t>
      </w:r>
      <w:r w:rsidRPr="00D9058C">
        <w:rPr>
          <w:rFonts w:ascii="Tahoma" w:eastAsia="Calibri" w:hAnsi="Tahoma" w:cs="Tahoma"/>
          <w:color w:val="002060"/>
          <w:spacing w:val="3"/>
          <w:lang w:val="ro-RO"/>
        </w:rPr>
        <w:t xml:space="preserve"> </w:t>
      </w:r>
      <w:r w:rsidRPr="00D9058C">
        <w:rPr>
          <w:rFonts w:ascii="Tahoma" w:eastAsia="Calibri" w:hAnsi="Tahoma" w:cs="Tahoma"/>
          <w:color w:val="002060"/>
          <w:spacing w:val="-2"/>
          <w:lang w:val="ro-RO"/>
        </w:rPr>
        <w:t>c</w:t>
      </w:r>
      <w:r w:rsidRPr="00D9058C">
        <w:rPr>
          <w:rFonts w:ascii="Tahoma" w:eastAsia="Calibri" w:hAnsi="Tahoma" w:cs="Tahoma"/>
          <w:color w:val="002060"/>
          <w:spacing w:val="1"/>
          <w:lang w:val="ro-RO"/>
        </w:rPr>
        <w:t>o</w:t>
      </w:r>
      <w:r w:rsidRPr="00D9058C">
        <w:rPr>
          <w:rFonts w:ascii="Tahoma" w:eastAsia="Calibri" w:hAnsi="Tahoma" w:cs="Tahoma"/>
          <w:color w:val="002060"/>
          <w:spacing w:val="-1"/>
          <w:lang w:val="ro-RO"/>
        </w:rPr>
        <w:t>n</w:t>
      </w:r>
      <w:r w:rsidRPr="00D9058C">
        <w:rPr>
          <w:rFonts w:ascii="Tahoma" w:eastAsia="Calibri" w:hAnsi="Tahoma" w:cs="Tahoma"/>
          <w:color w:val="002060"/>
          <w:lang w:val="ro-RO"/>
        </w:rPr>
        <w:t>f</w:t>
      </w:r>
      <w:r w:rsidRPr="00D9058C">
        <w:rPr>
          <w:rFonts w:ascii="Tahoma" w:eastAsia="Calibri" w:hAnsi="Tahoma" w:cs="Tahoma"/>
          <w:color w:val="002060"/>
          <w:spacing w:val="1"/>
          <w:lang w:val="ro-RO"/>
        </w:rPr>
        <w:t>o</w:t>
      </w:r>
      <w:r w:rsidRPr="00D9058C">
        <w:rPr>
          <w:rFonts w:ascii="Tahoma" w:eastAsia="Calibri" w:hAnsi="Tahoma" w:cs="Tahoma"/>
          <w:color w:val="002060"/>
          <w:spacing w:val="-3"/>
          <w:lang w:val="ro-RO"/>
        </w:rPr>
        <w:t>r</w:t>
      </w:r>
      <w:r w:rsidRPr="00D9058C">
        <w:rPr>
          <w:rFonts w:ascii="Tahoma" w:eastAsia="Calibri" w:hAnsi="Tahoma" w:cs="Tahoma"/>
          <w:color w:val="002060"/>
          <w:spacing w:val="1"/>
          <w:lang w:val="ro-RO"/>
        </w:rPr>
        <w:t>m</w:t>
      </w:r>
      <w:r w:rsidRPr="00D9058C">
        <w:rPr>
          <w:rFonts w:ascii="Tahoma" w:eastAsia="Calibri" w:hAnsi="Tahoma" w:cs="Tahoma"/>
          <w:color w:val="002060"/>
          <w:lang w:val="ro-RO"/>
        </w:rPr>
        <w:t>i</w:t>
      </w:r>
      <w:r w:rsidRPr="00D9058C">
        <w:rPr>
          <w:rFonts w:ascii="Tahoma" w:eastAsia="Calibri" w:hAnsi="Tahoma" w:cs="Tahoma"/>
          <w:color w:val="002060"/>
          <w:spacing w:val="-2"/>
          <w:lang w:val="ro-RO"/>
        </w:rPr>
        <w:t>t</w:t>
      </w:r>
      <w:r w:rsidRPr="00D9058C">
        <w:rPr>
          <w:rFonts w:ascii="Tahoma" w:eastAsia="Calibri" w:hAnsi="Tahoma" w:cs="Tahoma"/>
          <w:color w:val="002060"/>
          <w:lang w:val="ro-RO"/>
        </w:rPr>
        <w:t>a</w:t>
      </w:r>
      <w:r w:rsidRPr="00D9058C">
        <w:rPr>
          <w:rFonts w:ascii="Tahoma" w:eastAsia="Calibri" w:hAnsi="Tahoma" w:cs="Tahoma"/>
          <w:color w:val="002060"/>
          <w:spacing w:val="-2"/>
          <w:lang w:val="ro-RO"/>
        </w:rPr>
        <w:t>t</w:t>
      </w:r>
      <w:r w:rsidRPr="00D9058C">
        <w:rPr>
          <w:rFonts w:ascii="Tahoma" w:eastAsia="Calibri" w:hAnsi="Tahoma" w:cs="Tahoma"/>
          <w:color w:val="002060"/>
          <w:lang w:val="ro-RO"/>
        </w:rPr>
        <w:t>ea</w:t>
      </w:r>
      <w:r w:rsidRPr="00D9058C">
        <w:rPr>
          <w:rFonts w:ascii="Tahoma" w:eastAsia="Calibri" w:hAnsi="Tahoma" w:cs="Tahoma"/>
          <w:color w:val="002060"/>
          <w:spacing w:val="3"/>
          <w:lang w:val="ro-RO"/>
        </w:rPr>
        <w:t xml:space="preserve"> </w:t>
      </w:r>
      <w:r w:rsidRPr="00D9058C">
        <w:rPr>
          <w:rFonts w:ascii="Tahoma" w:eastAsia="Calibri" w:hAnsi="Tahoma" w:cs="Tahoma"/>
          <w:color w:val="002060"/>
          <w:lang w:val="ro-RO"/>
        </w:rPr>
        <w:t>i</w:t>
      </w:r>
      <w:r w:rsidRPr="00D9058C">
        <w:rPr>
          <w:rFonts w:ascii="Tahoma" w:eastAsia="Calibri" w:hAnsi="Tahoma" w:cs="Tahoma"/>
          <w:color w:val="002060"/>
          <w:spacing w:val="-1"/>
          <w:lang w:val="ro-RO"/>
        </w:rPr>
        <w:t>n</w:t>
      </w:r>
      <w:r w:rsidRPr="00D9058C">
        <w:rPr>
          <w:rFonts w:ascii="Tahoma" w:eastAsia="Calibri" w:hAnsi="Tahoma" w:cs="Tahoma"/>
          <w:color w:val="002060"/>
          <w:spacing w:val="1"/>
          <w:lang w:val="ro-RO"/>
        </w:rPr>
        <w:t>v</w:t>
      </w:r>
      <w:r w:rsidRPr="00D9058C">
        <w:rPr>
          <w:rFonts w:ascii="Tahoma" w:eastAsia="Calibri" w:hAnsi="Tahoma" w:cs="Tahoma"/>
          <w:color w:val="002060"/>
          <w:spacing w:val="-2"/>
          <w:lang w:val="ro-RO"/>
        </w:rPr>
        <w:t>e</w:t>
      </w:r>
      <w:r w:rsidRPr="00D9058C">
        <w:rPr>
          <w:rFonts w:ascii="Tahoma" w:eastAsia="Calibri" w:hAnsi="Tahoma" w:cs="Tahoma"/>
          <w:color w:val="002060"/>
          <w:lang w:val="ro-RO"/>
        </w:rPr>
        <w:t>stiţiei</w:t>
      </w:r>
      <w:r w:rsidRPr="00D9058C">
        <w:rPr>
          <w:rFonts w:ascii="Tahoma" w:eastAsia="Calibri" w:hAnsi="Tahoma" w:cs="Tahoma"/>
          <w:color w:val="002060"/>
          <w:spacing w:val="1"/>
          <w:lang w:val="ro-RO"/>
        </w:rPr>
        <w:t xml:space="preserve"> </w:t>
      </w:r>
      <w:r w:rsidRPr="00D9058C">
        <w:rPr>
          <w:rFonts w:ascii="Tahoma" w:eastAsia="Calibri" w:hAnsi="Tahoma" w:cs="Tahoma"/>
          <w:color w:val="002060"/>
          <w:lang w:val="ro-RO"/>
        </w:rPr>
        <w:t>cu</w:t>
      </w:r>
      <w:r w:rsidRPr="00D9058C">
        <w:rPr>
          <w:rFonts w:ascii="Tahoma" w:eastAsia="Calibri" w:hAnsi="Tahoma" w:cs="Tahoma"/>
          <w:color w:val="002060"/>
          <w:spacing w:val="2"/>
          <w:lang w:val="ro-RO"/>
        </w:rPr>
        <w:t xml:space="preserve"> </w:t>
      </w:r>
      <w:r w:rsidRPr="00D9058C">
        <w:rPr>
          <w:rFonts w:ascii="Tahoma" w:eastAsia="Calibri" w:hAnsi="Tahoma" w:cs="Tahoma"/>
          <w:color w:val="002060"/>
          <w:spacing w:val="-1"/>
          <w:lang w:val="ro-RO"/>
        </w:rPr>
        <w:t>p</w:t>
      </w:r>
      <w:r w:rsidRPr="00D9058C">
        <w:rPr>
          <w:rFonts w:ascii="Tahoma" w:eastAsia="Calibri" w:hAnsi="Tahoma" w:cs="Tahoma"/>
          <w:color w:val="002060"/>
          <w:lang w:val="ro-RO"/>
        </w:rPr>
        <w:t>ri</w:t>
      </w:r>
      <w:r w:rsidRPr="00D9058C">
        <w:rPr>
          <w:rFonts w:ascii="Tahoma" w:eastAsia="Calibri" w:hAnsi="Tahoma" w:cs="Tahoma"/>
          <w:color w:val="002060"/>
          <w:spacing w:val="-1"/>
          <w:lang w:val="ro-RO"/>
        </w:rPr>
        <w:t>n</w:t>
      </w:r>
      <w:r w:rsidRPr="00D9058C">
        <w:rPr>
          <w:rFonts w:ascii="Tahoma" w:eastAsia="Calibri" w:hAnsi="Tahoma" w:cs="Tahoma"/>
          <w:color w:val="002060"/>
          <w:lang w:val="ro-RO"/>
        </w:rPr>
        <w:t>ci</w:t>
      </w:r>
      <w:r w:rsidRPr="00D9058C">
        <w:rPr>
          <w:rFonts w:ascii="Tahoma" w:eastAsia="Calibri" w:hAnsi="Tahoma" w:cs="Tahoma"/>
          <w:color w:val="002060"/>
          <w:spacing w:val="-1"/>
          <w:lang w:val="ro-RO"/>
        </w:rPr>
        <w:t>p</w:t>
      </w:r>
      <w:r w:rsidRPr="00D9058C">
        <w:rPr>
          <w:rFonts w:ascii="Tahoma" w:eastAsia="Calibri" w:hAnsi="Tahoma" w:cs="Tahoma"/>
          <w:color w:val="002060"/>
          <w:lang w:val="ro-RO"/>
        </w:rPr>
        <w:t>i</w:t>
      </w:r>
      <w:r w:rsidRPr="00D9058C">
        <w:rPr>
          <w:rFonts w:ascii="Tahoma" w:eastAsia="Calibri" w:hAnsi="Tahoma" w:cs="Tahoma"/>
          <w:color w:val="002060"/>
          <w:spacing w:val="-1"/>
          <w:lang w:val="ro-RO"/>
        </w:rPr>
        <w:t>u</w:t>
      </w:r>
      <w:r w:rsidRPr="00D9058C">
        <w:rPr>
          <w:rFonts w:ascii="Tahoma" w:eastAsia="Calibri" w:hAnsi="Tahoma" w:cs="Tahoma"/>
          <w:color w:val="002060"/>
          <w:lang w:val="ro-RO"/>
        </w:rPr>
        <w:t>l</w:t>
      </w:r>
      <w:r w:rsidRPr="00D9058C">
        <w:rPr>
          <w:rFonts w:ascii="Tahoma" w:eastAsia="Calibri" w:hAnsi="Tahoma" w:cs="Tahoma"/>
          <w:color w:val="002060"/>
          <w:spacing w:val="3"/>
          <w:lang w:val="ro-RO"/>
        </w:rPr>
        <w:t xml:space="preserve"> </w:t>
      </w:r>
      <w:r w:rsidRPr="00D9058C">
        <w:rPr>
          <w:rFonts w:ascii="Tahoma" w:eastAsia="Calibri" w:hAnsi="Tahoma" w:cs="Tahoma"/>
          <w:color w:val="002060"/>
          <w:spacing w:val="-1"/>
          <w:lang w:val="ro-RO"/>
        </w:rPr>
        <w:t>d</w:t>
      </w:r>
      <w:r w:rsidRPr="00D9058C">
        <w:rPr>
          <w:rFonts w:ascii="Tahoma" w:eastAsia="Calibri" w:hAnsi="Tahoma" w:cs="Tahoma"/>
          <w:color w:val="002060"/>
          <w:lang w:val="ro-RO"/>
        </w:rPr>
        <w:t>e</w:t>
      </w:r>
      <w:r w:rsidRPr="00D9058C">
        <w:rPr>
          <w:rFonts w:ascii="Tahoma" w:eastAsia="Calibri" w:hAnsi="Tahoma" w:cs="Tahoma"/>
          <w:color w:val="002060"/>
          <w:spacing w:val="4"/>
          <w:lang w:val="ro-RO"/>
        </w:rPr>
        <w:t xml:space="preserve"> </w:t>
      </w:r>
      <w:r w:rsidRPr="00D9058C">
        <w:rPr>
          <w:rFonts w:ascii="Tahoma" w:eastAsia="Calibri" w:hAnsi="Tahoma" w:cs="Tahoma"/>
          <w:color w:val="002060"/>
          <w:spacing w:val="1"/>
          <w:lang w:val="ro-RO"/>
        </w:rPr>
        <w:t>„</w:t>
      </w:r>
      <w:r w:rsidRPr="00D9058C">
        <w:rPr>
          <w:rFonts w:ascii="Tahoma" w:eastAsia="Calibri" w:hAnsi="Tahoma" w:cs="Tahoma"/>
          <w:color w:val="002060"/>
          <w:lang w:val="ro-RO"/>
        </w:rPr>
        <w:t>a</w:t>
      </w:r>
      <w:r w:rsidRPr="00D9058C">
        <w:rPr>
          <w:rFonts w:ascii="Tahoma" w:eastAsia="Calibri" w:hAnsi="Tahoma" w:cs="Tahoma"/>
          <w:color w:val="002060"/>
          <w:spacing w:val="3"/>
          <w:lang w:val="ro-RO"/>
        </w:rPr>
        <w:t xml:space="preserve"> </w:t>
      </w:r>
      <w:r w:rsidRPr="00D9058C">
        <w:rPr>
          <w:rFonts w:ascii="Tahoma" w:eastAsia="Calibri" w:hAnsi="Tahoma" w:cs="Tahoma"/>
          <w:color w:val="002060"/>
          <w:spacing w:val="-1"/>
          <w:lang w:val="ro-RO"/>
        </w:rPr>
        <w:t>n</w:t>
      </w:r>
      <w:r w:rsidRPr="00D9058C">
        <w:rPr>
          <w:rFonts w:ascii="Tahoma" w:eastAsia="Calibri" w:hAnsi="Tahoma" w:cs="Tahoma"/>
          <w:color w:val="002060"/>
          <w:lang w:val="ro-RO"/>
        </w:rPr>
        <w:t>u</w:t>
      </w:r>
      <w:r w:rsidRPr="00D9058C">
        <w:rPr>
          <w:rFonts w:ascii="Tahoma" w:eastAsia="Calibri" w:hAnsi="Tahoma" w:cs="Tahoma"/>
          <w:color w:val="002060"/>
          <w:spacing w:val="2"/>
          <w:lang w:val="ro-RO"/>
        </w:rPr>
        <w:t xml:space="preserve"> </w:t>
      </w:r>
      <w:r w:rsidRPr="00D9058C">
        <w:rPr>
          <w:rFonts w:ascii="Tahoma" w:eastAsia="Calibri" w:hAnsi="Tahoma" w:cs="Tahoma"/>
          <w:color w:val="002060"/>
          <w:spacing w:val="-1"/>
          <w:lang w:val="ro-RO"/>
        </w:rPr>
        <w:t>p</w:t>
      </w:r>
      <w:r w:rsidRPr="00D9058C">
        <w:rPr>
          <w:rFonts w:ascii="Tahoma" w:eastAsia="Calibri" w:hAnsi="Tahoma" w:cs="Tahoma"/>
          <w:color w:val="002060"/>
          <w:lang w:val="ro-RO"/>
        </w:rPr>
        <w:t>reju</w:t>
      </w:r>
      <w:r w:rsidRPr="00D9058C">
        <w:rPr>
          <w:rFonts w:ascii="Tahoma" w:eastAsia="Calibri" w:hAnsi="Tahoma" w:cs="Tahoma"/>
          <w:color w:val="002060"/>
          <w:spacing w:val="-1"/>
          <w:lang w:val="ro-RO"/>
        </w:rPr>
        <w:t>d</w:t>
      </w:r>
      <w:r w:rsidRPr="00D9058C">
        <w:rPr>
          <w:rFonts w:ascii="Tahoma" w:eastAsia="Calibri" w:hAnsi="Tahoma" w:cs="Tahoma"/>
          <w:color w:val="002060"/>
          <w:lang w:val="ro-RO"/>
        </w:rPr>
        <w:t>icia</w:t>
      </w:r>
      <w:r w:rsidRPr="00D9058C">
        <w:rPr>
          <w:rFonts w:ascii="Tahoma" w:eastAsia="Calibri" w:hAnsi="Tahoma" w:cs="Tahoma"/>
          <w:color w:val="002060"/>
          <w:spacing w:val="2"/>
          <w:lang w:val="ro-RO"/>
        </w:rPr>
        <w:t xml:space="preserve"> </w:t>
      </w:r>
      <w:r w:rsidRPr="00D9058C">
        <w:rPr>
          <w:rFonts w:ascii="Tahoma" w:eastAsia="Calibri" w:hAnsi="Tahoma" w:cs="Tahoma"/>
          <w:color w:val="002060"/>
          <w:lang w:val="ro-RO"/>
        </w:rPr>
        <w:t xml:space="preserve">în </w:t>
      </w:r>
      <w:r w:rsidRPr="00D9058C">
        <w:rPr>
          <w:rFonts w:ascii="Tahoma" w:eastAsia="Calibri" w:hAnsi="Tahoma" w:cs="Tahoma"/>
          <w:color w:val="002060"/>
          <w:spacing w:val="-1"/>
          <w:lang w:val="ro-RO"/>
        </w:rPr>
        <w:t>m</w:t>
      </w:r>
      <w:r w:rsidRPr="00D9058C">
        <w:rPr>
          <w:rFonts w:ascii="Tahoma" w:eastAsia="Calibri" w:hAnsi="Tahoma" w:cs="Tahoma"/>
          <w:color w:val="002060"/>
          <w:spacing w:val="1"/>
          <w:lang w:val="ro-RO"/>
        </w:rPr>
        <w:t>o</w:t>
      </w:r>
      <w:r w:rsidRPr="00D9058C">
        <w:rPr>
          <w:rFonts w:ascii="Tahoma" w:eastAsia="Calibri" w:hAnsi="Tahoma" w:cs="Tahoma"/>
          <w:color w:val="002060"/>
          <w:lang w:val="ro-RO"/>
        </w:rPr>
        <w:t>d se</w:t>
      </w:r>
      <w:r w:rsidRPr="00D9058C">
        <w:rPr>
          <w:rFonts w:ascii="Tahoma" w:eastAsia="Calibri" w:hAnsi="Tahoma" w:cs="Tahoma"/>
          <w:color w:val="002060"/>
          <w:spacing w:val="2"/>
          <w:lang w:val="ro-RO"/>
        </w:rPr>
        <w:t>m</w:t>
      </w:r>
      <w:r w:rsidRPr="00D9058C">
        <w:rPr>
          <w:rFonts w:ascii="Tahoma" w:eastAsia="Calibri" w:hAnsi="Tahoma" w:cs="Tahoma"/>
          <w:color w:val="002060"/>
          <w:spacing w:val="-1"/>
          <w:lang w:val="ro-RO"/>
        </w:rPr>
        <w:t>n</w:t>
      </w:r>
      <w:r w:rsidRPr="00D9058C">
        <w:rPr>
          <w:rFonts w:ascii="Tahoma" w:eastAsia="Calibri" w:hAnsi="Tahoma" w:cs="Tahoma"/>
          <w:color w:val="002060"/>
          <w:lang w:val="ro-RO"/>
        </w:rPr>
        <w:t>if</w:t>
      </w:r>
      <w:r w:rsidRPr="00D9058C">
        <w:rPr>
          <w:rFonts w:ascii="Tahoma" w:eastAsia="Calibri" w:hAnsi="Tahoma" w:cs="Tahoma"/>
          <w:color w:val="002060"/>
          <w:spacing w:val="-1"/>
          <w:lang w:val="ro-RO"/>
        </w:rPr>
        <w:t>i</w:t>
      </w:r>
      <w:r w:rsidRPr="00D9058C">
        <w:rPr>
          <w:rFonts w:ascii="Tahoma" w:eastAsia="Calibri" w:hAnsi="Tahoma" w:cs="Tahoma"/>
          <w:color w:val="002060"/>
          <w:spacing w:val="-2"/>
          <w:lang w:val="ro-RO"/>
        </w:rPr>
        <w:t>c</w:t>
      </w:r>
      <w:r w:rsidRPr="00D9058C">
        <w:rPr>
          <w:rFonts w:ascii="Tahoma" w:eastAsia="Calibri" w:hAnsi="Tahoma" w:cs="Tahoma"/>
          <w:color w:val="002060"/>
          <w:lang w:val="ro-RO"/>
        </w:rPr>
        <w:t>ati</w:t>
      </w:r>
      <w:r w:rsidRPr="00D9058C">
        <w:rPr>
          <w:rFonts w:ascii="Tahoma" w:eastAsia="Calibri" w:hAnsi="Tahoma" w:cs="Tahoma"/>
          <w:color w:val="002060"/>
          <w:spacing w:val="-2"/>
          <w:lang w:val="ro-RO"/>
        </w:rPr>
        <w:t>v</w:t>
      </w:r>
      <w:r w:rsidRPr="00D9058C">
        <w:rPr>
          <w:rFonts w:ascii="Tahoma" w:eastAsia="Calibri" w:hAnsi="Tahoma" w:cs="Tahoma"/>
          <w:color w:val="002060"/>
          <w:lang w:val="ro-RO"/>
        </w:rPr>
        <w:t>”</w:t>
      </w:r>
      <w:r w:rsidRPr="00D9058C">
        <w:rPr>
          <w:rFonts w:ascii="Tahoma" w:eastAsia="Calibri" w:hAnsi="Tahoma" w:cs="Tahoma"/>
          <w:color w:val="002060"/>
          <w:spacing w:val="4"/>
          <w:lang w:val="ro-RO"/>
        </w:rPr>
        <w:t xml:space="preserve"> </w:t>
      </w:r>
      <w:r w:rsidRPr="00D9058C">
        <w:rPr>
          <w:rFonts w:ascii="Tahoma" w:eastAsia="Calibri" w:hAnsi="Tahoma" w:cs="Tahoma"/>
          <w:color w:val="002060"/>
          <w:spacing w:val="-2"/>
          <w:lang w:val="ro-RO"/>
        </w:rPr>
        <w:t>(</w:t>
      </w:r>
      <w:r w:rsidRPr="00D9058C">
        <w:rPr>
          <w:rFonts w:ascii="Tahoma" w:eastAsia="Calibri" w:hAnsi="Tahoma" w:cs="Tahoma"/>
          <w:color w:val="002060"/>
          <w:spacing w:val="1"/>
          <w:lang w:val="ro-RO"/>
        </w:rPr>
        <w:t>D</w:t>
      </w:r>
      <w:r w:rsidRPr="00D9058C">
        <w:rPr>
          <w:rFonts w:ascii="Tahoma" w:eastAsia="Calibri" w:hAnsi="Tahoma" w:cs="Tahoma"/>
          <w:color w:val="002060"/>
          <w:spacing w:val="-1"/>
          <w:lang w:val="ro-RO"/>
        </w:rPr>
        <w:t>N</w:t>
      </w:r>
      <w:r w:rsidRPr="00D9058C">
        <w:rPr>
          <w:rFonts w:ascii="Tahoma" w:eastAsia="Calibri" w:hAnsi="Tahoma" w:cs="Tahoma"/>
          <w:color w:val="002060"/>
          <w:lang w:val="ro-RO"/>
        </w:rPr>
        <w:t>SH</w:t>
      </w:r>
      <w:r w:rsidRPr="00D9058C">
        <w:rPr>
          <w:rFonts w:ascii="Tahoma" w:eastAsia="Calibri" w:hAnsi="Tahoma" w:cs="Tahoma"/>
          <w:color w:val="002060"/>
          <w:spacing w:val="8"/>
          <w:lang w:val="ro-RO"/>
        </w:rPr>
        <w:t xml:space="preserve"> </w:t>
      </w:r>
      <w:r w:rsidRPr="00D9058C">
        <w:rPr>
          <w:rFonts w:ascii="Tahoma" w:eastAsia="Calibri" w:hAnsi="Tahoma" w:cs="Tahoma"/>
          <w:color w:val="002060"/>
          <w:lang w:val="ro-RO"/>
        </w:rPr>
        <w:t>–</w:t>
      </w:r>
      <w:r w:rsidRPr="00D9058C">
        <w:rPr>
          <w:rFonts w:ascii="Tahoma" w:eastAsia="Calibri" w:hAnsi="Tahoma" w:cs="Tahoma"/>
          <w:color w:val="002060"/>
          <w:spacing w:val="1"/>
          <w:lang w:val="ro-RO"/>
        </w:rPr>
        <w:t xml:space="preserve"> „</w:t>
      </w:r>
      <w:r w:rsidRPr="00D9058C">
        <w:rPr>
          <w:rFonts w:ascii="Tahoma" w:eastAsia="Calibri" w:hAnsi="Tahoma" w:cs="Tahoma"/>
          <w:color w:val="002060"/>
          <w:spacing w:val="-1"/>
          <w:lang w:val="ro-RO"/>
        </w:rPr>
        <w:t>D</w:t>
      </w:r>
      <w:r w:rsidRPr="00D9058C">
        <w:rPr>
          <w:rFonts w:ascii="Tahoma" w:eastAsia="Calibri" w:hAnsi="Tahoma" w:cs="Tahoma"/>
          <w:color w:val="002060"/>
          <w:lang w:val="ro-RO"/>
        </w:rPr>
        <w:t xml:space="preserve">o </w:t>
      </w:r>
      <w:r w:rsidRPr="00D9058C">
        <w:rPr>
          <w:rFonts w:ascii="Tahoma" w:eastAsia="Calibri" w:hAnsi="Tahoma" w:cs="Tahoma"/>
          <w:color w:val="002060"/>
          <w:spacing w:val="-1"/>
          <w:lang w:val="ro-RO"/>
        </w:rPr>
        <w:t>N</w:t>
      </w:r>
      <w:r w:rsidRPr="00D9058C">
        <w:rPr>
          <w:rFonts w:ascii="Tahoma" w:eastAsia="Calibri" w:hAnsi="Tahoma" w:cs="Tahoma"/>
          <w:color w:val="002060"/>
          <w:lang w:val="ro-RO"/>
        </w:rPr>
        <w:t>o</w:t>
      </w:r>
      <w:r w:rsidRPr="00D9058C">
        <w:rPr>
          <w:rFonts w:ascii="Tahoma" w:eastAsia="Calibri" w:hAnsi="Tahoma" w:cs="Tahoma"/>
          <w:color w:val="002060"/>
          <w:spacing w:val="1"/>
          <w:lang w:val="ro-RO"/>
        </w:rPr>
        <w:t xml:space="preserve"> </w:t>
      </w:r>
      <w:r w:rsidRPr="00D9058C">
        <w:rPr>
          <w:rFonts w:ascii="Tahoma" w:eastAsia="Calibri" w:hAnsi="Tahoma" w:cs="Tahoma"/>
          <w:color w:val="002060"/>
          <w:lang w:val="ro-RO"/>
        </w:rPr>
        <w:t>Si</w:t>
      </w:r>
      <w:r w:rsidRPr="00D9058C">
        <w:rPr>
          <w:rFonts w:ascii="Tahoma" w:eastAsia="Calibri" w:hAnsi="Tahoma" w:cs="Tahoma"/>
          <w:color w:val="002060"/>
          <w:spacing w:val="-1"/>
          <w:lang w:val="ro-RO"/>
        </w:rPr>
        <w:t>gn</w:t>
      </w:r>
      <w:r w:rsidRPr="00D9058C">
        <w:rPr>
          <w:rFonts w:ascii="Tahoma" w:eastAsia="Calibri" w:hAnsi="Tahoma" w:cs="Tahoma"/>
          <w:color w:val="002060"/>
          <w:lang w:val="ro-RO"/>
        </w:rPr>
        <w:t>if</w:t>
      </w:r>
      <w:r w:rsidRPr="00D9058C">
        <w:rPr>
          <w:rFonts w:ascii="Tahoma" w:eastAsia="Calibri" w:hAnsi="Tahoma" w:cs="Tahoma"/>
          <w:color w:val="002060"/>
          <w:spacing w:val="-1"/>
          <w:lang w:val="ro-RO"/>
        </w:rPr>
        <w:t>i</w:t>
      </w:r>
      <w:r w:rsidRPr="00D9058C">
        <w:rPr>
          <w:rFonts w:ascii="Tahoma" w:eastAsia="Calibri" w:hAnsi="Tahoma" w:cs="Tahoma"/>
          <w:color w:val="002060"/>
          <w:lang w:val="ro-RO"/>
        </w:rPr>
        <w:t>ca</w:t>
      </w:r>
      <w:r w:rsidRPr="00D9058C">
        <w:rPr>
          <w:rFonts w:ascii="Tahoma" w:eastAsia="Calibri" w:hAnsi="Tahoma" w:cs="Tahoma"/>
          <w:color w:val="002060"/>
          <w:spacing w:val="-1"/>
          <w:lang w:val="ro-RO"/>
        </w:rPr>
        <w:t>n</w:t>
      </w:r>
      <w:r w:rsidRPr="00D9058C">
        <w:rPr>
          <w:rFonts w:ascii="Tahoma" w:eastAsia="Calibri" w:hAnsi="Tahoma" w:cs="Tahoma"/>
          <w:color w:val="002060"/>
          <w:lang w:val="ro-RO"/>
        </w:rPr>
        <w:t>t</w:t>
      </w:r>
      <w:r w:rsidRPr="00D9058C">
        <w:rPr>
          <w:rFonts w:ascii="Tahoma" w:eastAsia="Calibri" w:hAnsi="Tahoma" w:cs="Tahoma"/>
          <w:color w:val="002060"/>
          <w:spacing w:val="1"/>
          <w:lang w:val="ro-RO"/>
        </w:rPr>
        <w:t xml:space="preserve"> </w:t>
      </w:r>
      <w:r w:rsidRPr="00D9058C">
        <w:rPr>
          <w:rFonts w:ascii="Tahoma" w:eastAsia="Calibri" w:hAnsi="Tahoma" w:cs="Tahoma"/>
          <w:color w:val="002060"/>
          <w:spacing w:val="-1"/>
          <w:lang w:val="ro-RO"/>
        </w:rPr>
        <w:t>H</w:t>
      </w:r>
      <w:r w:rsidRPr="00D9058C">
        <w:rPr>
          <w:rFonts w:ascii="Tahoma" w:eastAsia="Calibri" w:hAnsi="Tahoma" w:cs="Tahoma"/>
          <w:color w:val="002060"/>
          <w:lang w:val="ro-RO"/>
        </w:rPr>
        <w:t>a</w:t>
      </w:r>
      <w:r w:rsidRPr="00D9058C">
        <w:rPr>
          <w:rFonts w:ascii="Tahoma" w:eastAsia="Calibri" w:hAnsi="Tahoma" w:cs="Tahoma"/>
          <w:color w:val="002060"/>
          <w:spacing w:val="-3"/>
          <w:lang w:val="ro-RO"/>
        </w:rPr>
        <w:t>r</w:t>
      </w:r>
      <w:r w:rsidRPr="00D9058C">
        <w:rPr>
          <w:rFonts w:ascii="Tahoma" w:eastAsia="Calibri" w:hAnsi="Tahoma" w:cs="Tahoma"/>
          <w:color w:val="002060"/>
          <w:spacing w:val="2"/>
          <w:lang w:val="ro-RO"/>
        </w:rPr>
        <w:t>m</w:t>
      </w:r>
      <w:r w:rsidRPr="00D9058C">
        <w:rPr>
          <w:rFonts w:ascii="Tahoma" w:eastAsia="Calibri" w:hAnsi="Tahoma" w:cs="Tahoma"/>
          <w:color w:val="002060"/>
          <w:spacing w:val="-1"/>
          <w:lang w:val="ro-RO"/>
        </w:rPr>
        <w:t>”</w:t>
      </w:r>
      <w:r w:rsidRPr="00D9058C">
        <w:rPr>
          <w:rFonts w:ascii="Tahoma" w:eastAsia="Calibri" w:hAnsi="Tahoma" w:cs="Tahoma"/>
          <w:color w:val="002060"/>
          <w:lang w:val="ro-RO"/>
        </w:rPr>
        <w:t>),</w:t>
      </w:r>
      <w:r w:rsidRPr="00D9058C">
        <w:rPr>
          <w:rFonts w:ascii="Tahoma" w:eastAsia="Calibri" w:hAnsi="Tahoma" w:cs="Tahoma"/>
          <w:color w:val="002060"/>
          <w:spacing w:val="1"/>
          <w:lang w:val="ro-RO"/>
        </w:rPr>
        <w:t xml:space="preserve"> </w:t>
      </w:r>
      <w:r w:rsidRPr="00D9058C">
        <w:rPr>
          <w:rFonts w:ascii="Tahoma" w:eastAsia="Calibri" w:hAnsi="Tahoma" w:cs="Tahoma"/>
          <w:color w:val="002060"/>
          <w:lang w:val="ro-RO"/>
        </w:rPr>
        <w:t>în l</w:t>
      </w:r>
      <w:r w:rsidRPr="00D9058C">
        <w:rPr>
          <w:rFonts w:ascii="Tahoma" w:eastAsia="Calibri" w:hAnsi="Tahoma" w:cs="Tahoma"/>
          <w:color w:val="002060"/>
          <w:spacing w:val="-3"/>
          <w:lang w:val="ro-RO"/>
        </w:rPr>
        <w:t>i</w:t>
      </w:r>
      <w:r w:rsidRPr="00D9058C">
        <w:rPr>
          <w:rFonts w:ascii="Tahoma" w:eastAsia="Calibri" w:hAnsi="Tahoma" w:cs="Tahoma"/>
          <w:color w:val="002060"/>
          <w:spacing w:val="-1"/>
          <w:lang w:val="ro-RO"/>
        </w:rPr>
        <w:t>n</w:t>
      </w:r>
      <w:r w:rsidRPr="00D9058C">
        <w:rPr>
          <w:rFonts w:ascii="Tahoma" w:eastAsia="Calibri" w:hAnsi="Tahoma" w:cs="Tahoma"/>
          <w:color w:val="002060"/>
          <w:lang w:val="ro-RO"/>
        </w:rPr>
        <w:t>ie</w:t>
      </w:r>
      <w:r w:rsidRPr="00D9058C">
        <w:rPr>
          <w:rFonts w:ascii="Tahoma" w:eastAsia="Calibri" w:hAnsi="Tahoma" w:cs="Tahoma"/>
          <w:color w:val="002060"/>
          <w:spacing w:val="1"/>
          <w:lang w:val="ro-RO"/>
        </w:rPr>
        <w:t xml:space="preserve"> </w:t>
      </w:r>
      <w:r w:rsidRPr="00D9058C">
        <w:rPr>
          <w:rFonts w:ascii="Tahoma" w:eastAsia="Calibri" w:hAnsi="Tahoma" w:cs="Tahoma"/>
          <w:color w:val="002060"/>
          <w:lang w:val="ro-RO"/>
        </w:rPr>
        <w:t>cu a</w:t>
      </w:r>
      <w:r w:rsidRPr="00D9058C">
        <w:rPr>
          <w:rFonts w:ascii="Tahoma" w:eastAsia="Calibri" w:hAnsi="Tahoma" w:cs="Tahoma"/>
          <w:color w:val="002060"/>
          <w:spacing w:val="-1"/>
          <w:lang w:val="ro-RO"/>
        </w:rPr>
        <w:t>u</w:t>
      </w:r>
      <w:r w:rsidRPr="00D9058C">
        <w:rPr>
          <w:rFonts w:ascii="Tahoma" w:eastAsia="Calibri" w:hAnsi="Tahoma" w:cs="Tahoma"/>
          <w:color w:val="002060"/>
          <w:spacing w:val="-2"/>
          <w:lang w:val="ro-RO"/>
        </w:rPr>
        <w:t>t</w:t>
      </w:r>
      <w:r w:rsidRPr="00D9058C">
        <w:rPr>
          <w:rFonts w:ascii="Tahoma" w:eastAsia="Calibri" w:hAnsi="Tahoma" w:cs="Tahoma"/>
          <w:color w:val="002060"/>
          <w:spacing w:val="1"/>
          <w:lang w:val="ro-RO"/>
        </w:rPr>
        <w:t>o</w:t>
      </w:r>
      <w:r w:rsidRPr="00D9058C">
        <w:rPr>
          <w:rFonts w:ascii="Tahoma" w:eastAsia="Calibri" w:hAnsi="Tahoma" w:cs="Tahoma"/>
          <w:color w:val="002060"/>
          <w:spacing w:val="-2"/>
          <w:lang w:val="ro-RO"/>
        </w:rPr>
        <w:t>e</w:t>
      </w:r>
      <w:r w:rsidRPr="00D9058C">
        <w:rPr>
          <w:rFonts w:ascii="Tahoma" w:eastAsia="Calibri" w:hAnsi="Tahoma" w:cs="Tahoma"/>
          <w:color w:val="002060"/>
          <w:spacing w:val="1"/>
          <w:lang w:val="ro-RO"/>
        </w:rPr>
        <w:t>v</w:t>
      </w:r>
      <w:r w:rsidRPr="00D9058C">
        <w:rPr>
          <w:rFonts w:ascii="Tahoma" w:eastAsia="Calibri" w:hAnsi="Tahoma" w:cs="Tahoma"/>
          <w:color w:val="002060"/>
          <w:lang w:val="ro-RO"/>
        </w:rPr>
        <w:t>al</w:t>
      </w:r>
      <w:r w:rsidRPr="00D9058C">
        <w:rPr>
          <w:rFonts w:ascii="Tahoma" w:eastAsia="Calibri" w:hAnsi="Tahoma" w:cs="Tahoma"/>
          <w:color w:val="002060"/>
          <w:spacing w:val="-1"/>
          <w:lang w:val="ro-RO"/>
        </w:rPr>
        <w:t>u</w:t>
      </w:r>
      <w:r w:rsidRPr="00D9058C">
        <w:rPr>
          <w:rFonts w:ascii="Tahoma" w:eastAsia="Calibri" w:hAnsi="Tahoma" w:cs="Tahoma"/>
          <w:color w:val="002060"/>
          <w:lang w:val="ro-RO"/>
        </w:rPr>
        <w:t>area</w:t>
      </w:r>
      <w:r w:rsidRPr="00D9058C">
        <w:rPr>
          <w:rFonts w:ascii="Tahoma" w:eastAsia="Calibri" w:hAnsi="Tahoma" w:cs="Tahoma"/>
          <w:color w:val="002060"/>
          <w:spacing w:val="-1"/>
          <w:lang w:val="ro-RO"/>
        </w:rPr>
        <w:t xml:space="preserve"> </w:t>
      </w:r>
      <w:r w:rsidRPr="00D9058C">
        <w:rPr>
          <w:rFonts w:ascii="Tahoma" w:eastAsia="Calibri" w:hAnsi="Tahoma" w:cs="Tahoma"/>
          <w:color w:val="002060"/>
          <w:lang w:val="ro-RO"/>
        </w:rPr>
        <w:t>a</w:t>
      </w:r>
      <w:r w:rsidRPr="00D9058C">
        <w:rPr>
          <w:rFonts w:ascii="Tahoma" w:eastAsia="Calibri" w:hAnsi="Tahoma" w:cs="Tahoma"/>
          <w:color w:val="002060"/>
          <w:spacing w:val="-1"/>
          <w:lang w:val="ro-RO"/>
        </w:rPr>
        <w:t>n</w:t>
      </w:r>
      <w:r w:rsidRPr="00D9058C">
        <w:rPr>
          <w:rFonts w:ascii="Tahoma" w:eastAsia="Calibri" w:hAnsi="Tahoma" w:cs="Tahoma"/>
          <w:color w:val="002060"/>
          <w:lang w:val="ro-RO"/>
        </w:rPr>
        <w:t>e</w:t>
      </w:r>
      <w:r w:rsidRPr="00D9058C">
        <w:rPr>
          <w:rFonts w:ascii="Tahoma" w:eastAsia="Calibri" w:hAnsi="Tahoma" w:cs="Tahoma"/>
          <w:color w:val="002060"/>
          <w:spacing w:val="1"/>
          <w:lang w:val="ro-RO"/>
        </w:rPr>
        <w:t>x</w:t>
      </w:r>
      <w:r w:rsidRPr="00D9058C">
        <w:rPr>
          <w:rFonts w:ascii="Tahoma" w:eastAsia="Calibri" w:hAnsi="Tahoma" w:cs="Tahoma"/>
          <w:color w:val="002060"/>
          <w:spacing w:val="-3"/>
          <w:lang w:val="ro-RO"/>
        </w:rPr>
        <w:t>a</w:t>
      </w:r>
      <w:r w:rsidRPr="00D9058C">
        <w:rPr>
          <w:rFonts w:ascii="Tahoma" w:eastAsia="Calibri" w:hAnsi="Tahoma" w:cs="Tahoma"/>
          <w:color w:val="002060"/>
          <w:lang w:val="ro-RO"/>
        </w:rPr>
        <w:t>tă</w:t>
      </w:r>
      <w:r w:rsidRPr="00D9058C">
        <w:rPr>
          <w:rFonts w:ascii="Tahoma" w:eastAsia="Calibri" w:hAnsi="Tahoma" w:cs="Tahoma"/>
          <w:color w:val="002060"/>
          <w:spacing w:val="1"/>
          <w:lang w:val="ro-RO"/>
        </w:rPr>
        <w:t xml:space="preserve"> </w:t>
      </w:r>
      <w:r w:rsidRPr="00D9058C">
        <w:rPr>
          <w:rFonts w:ascii="Tahoma" w:eastAsia="Calibri" w:hAnsi="Tahoma" w:cs="Tahoma"/>
          <w:color w:val="002060"/>
          <w:lang w:val="ro-RO"/>
        </w:rPr>
        <w:t>la</w:t>
      </w:r>
      <w:r w:rsidRPr="00D9058C">
        <w:rPr>
          <w:rFonts w:ascii="Tahoma" w:eastAsia="Calibri" w:hAnsi="Tahoma" w:cs="Tahoma"/>
          <w:color w:val="002060"/>
          <w:spacing w:val="1"/>
          <w:lang w:val="ro-RO"/>
        </w:rPr>
        <w:t xml:space="preserve"> </w:t>
      </w:r>
      <w:r w:rsidRPr="00D9058C">
        <w:rPr>
          <w:rFonts w:ascii="Tahoma" w:eastAsia="Calibri" w:hAnsi="Tahoma" w:cs="Tahoma"/>
          <w:color w:val="002060"/>
          <w:spacing w:val="-1"/>
          <w:lang w:val="ro-RO"/>
        </w:rPr>
        <w:t>p</w:t>
      </w:r>
      <w:r w:rsidRPr="00D9058C">
        <w:rPr>
          <w:rFonts w:ascii="Tahoma" w:eastAsia="Calibri" w:hAnsi="Tahoma" w:cs="Tahoma"/>
          <w:color w:val="002060"/>
          <w:lang w:val="ro-RO"/>
        </w:rPr>
        <w:t>reze</w:t>
      </w:r>
      <w:r w:rsidRPr="00D9058C">
        <w:rPr>
          <w:rFonts w:ascii="Tahoma" w:eastAsia="Calibri" w:hAnsi="Tahoma" w:cs="Tahoma"/>
          <w:color w:val="002060"/>
          <w:spacing w:val="-3"/>
          <w:lang w:val="ro-RO"/>
        </w:rPr>
        <w:t>n</w:t>
      </w:r>
      <w:r w:rsidRPr="00D9058C">
        <w:rPr>
          <w:rFonts w:ascii="Tahoma" w:eastAsia="Calibri" w:hAnsi="Tahoma" w:cs="Tahoma"/>
          <w:color w:val="002060"/>
          <w:lang w:val="ro-RO"/>
        </w:rPr>
        <w:t>ta</w:t>
      </w:r>
      <w:r w:rsidRPr="00D9058C">
        <w:rPr>
          <w:rFonts w:ascii="Tahoma" w:eastAsia="Calibri" w:hAnsi="Tahoma" w:cs="Tahoma"/>
          <w:color w:val="002060"/>
          <w:spacing w:val="1"/>
          <w:lang w:val="ro-RO"/>
        </w:rPr>
        <w:t xml:space="preserve"> </w:t>
      </w:r>
      <w:r w:rsidRPr="00D9058C">
        <w:rPr>
          <w:rFonts w:ascii="Tahoma" w:eastAsia="Calibri" w:hAnsi="Tahoma" w:cs="Tahoma"/>
          <w:color w:val="002060"/>
          <w:spacing w:val="-1"/>
          <w:lang w:val="ro-RO"/>
        </w:rPr>
        <w:t>d</w:t>
      </w:r>
      <w:r w:rsidRPr="00D9058C">
        <w:rPr>
          <w:rFonts w:ascii="Tahoma" w:eastAsia="Calibri" w:hAnsi="Tahoma" w:cs="Tahoma"/>
          <w:color w:val="002060"/>
          <w:lang w:val="ro-RO"/>
        </w:rPr>
        <w:t>ecla</w:t>
      </w:r>
      <w:r w:rsidRPr="00D9058C">
        <w:rPr>
          <w:rFonts w:ascii="Tahoma" w:eastAsia="Calibri" w:hAnsi="Tahoma" w:cs="Tahoma"/>
          <w:color w:val="002060"/>
          <w:spacing w:val="-3"/>
          <w:lang w:val="ro-RO"/>
        </w:rPr>
        <w:t>r</w:t>
      </w:r>
      <w:r w:rsidRPr="00D9058C">
        <w:rPr>
          <w:rFonts w:ascii="Tahoma" w:eastAsia="Calibri" w:hAnsi="Tahoma" w:cs="Tahoma"/>
          <w:color w:val="002060"/>
          <w:lang w:val="ro-RO"/>
        </w:rPr>
        <w:t>aţie.</w:t>
      </w:r>
    </w:p>
    <w:p w14:paraId="2A538CBB" w14:textId="26503BAA" w:rsidR="005869F1" w:rsidRPr="00D9058C" w:rsidRDefault="005869F1" w:rsidP="005717E5">
      <w:pPr>
        <w:pStyle w:val="ListParagraph"/>
        <w:numPr>
          <w:ilvl w:val="0"/>
          <w:numId w:val="3"/>
        </w:numPr>
        <w:ind w:right="96" w:hanging="576"/>
        <w:jc w:val="both"/>
        <w:rPr>
          <w:rFonts w:ascii="Tahoma" w:eastAsia="Calibri" w:hAnsi="Tahoma" w:cs="Tahoma"/>
          <w:color w:val="002060"/>
          <w:lang w:val="ro-RO"/>
        </w:rPr>
      </w:pPr>
      <w:r w:rsidRPr="00D9058C">
        <w:rPr>
          <w:rFonts w:ascii="Tahoma" w:eastAsia="Calibri" w:hAnsi="Tahoma" w:cs="Tahoma"/>
          <w:color w:val="002060"/>
          <w:spacing w:val="1"/>
          <w:lang w:val="ro-RO"/>
        </w:rPr>
        <w:lastRenderedPageBreak/>
        <w:t>P</w:t>
      </w:r>
      <w:r w:rsidRPr="00D9058C">
        <w:rPr>
          <w:rFonts w:ascii="Tahoma" w:eastAsia="Calibri" w:hAnsi="Tahoma" w:cs="Tahoma"/>
          <w:color w:val="002060"/>
          <w:lang w:val="ro-RO"/>
        </w:rPr>
        <w:t xml:space="preserve">e </w:t>
      </w:r>
      <w:r w:rsidRPr="00D9058C">
        <w:rPr>
          <w:rFonts w:ascii="Tahoma" w:eastAsia="Calibri" w:hAnsi="Tahoma" w:cs="Tahoma"/>
          <w:color w:val="002060"/>
          <w:spacing w:val="2"/>
          <w:lang w:val="ro-RO"/>
        </w:rPr>
        <w:t xml:space="preserve"> </w:t>
      </w:r>
      <w:r w:rsidRPr="00D9058C">
        <w:rPr>
          <w:rFonts w:ascii="Tahoma" w:eastAsia="Calibri" w:hAnsi="Tahoma" w:cs="Tahoma"/>
          <w:color w:val="002060"/>
          <w:spacing w:val="-1"/>
          <w:lang w:val="ro-RO"/>
        </w:rPr>
        <w:t>p</w:t>
      </w:r>
      <w:r w:rsidRPr="00D9058C">
        <w:rPr>
          <w:rFonts w:ascii="Tahoma" w:eastAsia="Calibri" w:hAnsi="Tahoma" w:cs="Tahoma"/>
          <w:color w:val="002060"/>
          <w:lang w:val="ro-RO"/>
        </w:rPr>
        <w:t>er</w:t>
      </w:r>
      <w:r w:rsidRPr="00D9058C">
        <w:rPr>
          <w:rFonts w:ascii="Tahoma" w:eastAsia="Calibri" w:hAnsi="Tahoma" w:cs="Tahoma"/>
          <w:color w:val="002060"/>
          <w:spacing w:val="-3"/>
          <w:lang w:val="ro-RO"/>
        </w:rPr>
        <w:t>i</w:t>
      </w:r>
      <w:r w:rsidRPr="00D9058C">
        <w:rPr>
          <w:rFonts w:ascii="Tahoma" w:eastAsia="Calibri" w:hAnsi="Tahoma" w:cs="Tahoma"/>
          <w:color w:val="002060"/>
          <w:spacing w:val="1"/>
          <w:lang w:val="ro-RO"/>
        </w:rPr>
        <w:t>o</w:t>
      </w:r>
      <w:r w:rsidRPr="00D9058C">
        <w:rPr>
          <w:rFonts w:ascii="Tahoma" w:eastAsia="Calibri" w:hAnsi="Tahoma" w:cs="Tahoma"/>
          <w:color w:val="002060"/>
          <w:lang w:val="ro-RO"/>
        </w:rPr>
        <w:t>a</w:t>
      </w:r>
      <w:r w:rsidRPr="00D9058C">
        <w:rPr>
          <w:rFonts w:ascii="Tahoma" w:eastAsia="Calibri" w:hAnsi="Tahoma" w:cs="Tahoma"/>
          <w:color w:val="002060"/>
          <w:spacing w:val="-1"/>
          <w:lang w:val="ro-RO"/>
        </w:rPr>
        <w:t>d</w:t>
      </w:r>
      <w:r w:rsidRPr="00D9058C">
        <w:rPr>
          <w:rFonts w:ascii="Tahoma" w:eastAsia="Calibri" w:hAnsi="Tahoma" w:cs="Tahoma"/>
          <w:color w:val="002060"/>
          <w:lang w:val="ro-RO"/>
        </w:rPr>
        <w:t xml:space="preserve">a </w:t>
      </w:r>
      <w:r w:rsidRPr="00D9058C">
        <w:rPr>
          <w:rFonts w:ascii="Tahoma" w:eastAsia="Calibri" w:hAnsi="Tahoma" w:cs="Tahoma"/>
          <w:color w:val="002060"/>
          <w:spacing w:val="2"/>
          <w:lang w:val="ro-RO"/>
        </w:rPr>
        <w:t xml:space="preserve"> </w:t>
      </w:r>
      <w:r w:rsidRPr="00D9058C">
        <w:rPr>
          <w:rFonts w:ascii="Tahoma" w:eastAsia="Calibri" w:hAnsi="Tahoma" w:cs="Tahoma"/>
          <w:color w:val="002060"/>
          <w:spacing w:val="-1"/>
          <w:lang w:val="ro-RO"/>
        </w:rPr>
        <w:t>d</w:t>
      </w:r>
      <w:r w:rsidRPr="00D9058C">
        <w:rPr>
          <w:rFonts w:ascii="Tahoma" w:eastAsia="Calibri" w:hAnsi="Tahoma" w:cs="Tahoma"/>
          <w:color w:val="002060"/>
          <w:lang w:val="ro-RO"/>
        </w:rPr>
        <w:t xml:space="preserve">e  </w:t>
      </w:r>
      <w:r w:rsidRPr="00D9058C">
        <w:rPr>
          <w:rFonts w:ascii="Tahoma" w:eastAsia="Calibri" w:hAnsi="Tahoma" w:cs="Tahoma"/>
          <w:color w:val="002060"/>
          <w:spacing w:val="1"/>
          <w:lang w:val="ro-RO"/>
        </w:rPr>
        <w:t>o</w:t>
      </w:r>
      <w:r w:rsidRPr="00D9058C">
        <w:rPr>
          <w:rFonts w:ascii="Tahoma" w:eastAsia="Calibri" w:hAnsi="Tahoma" w:cs="Tahoma"/>
          <w:color w:val="002060"/>
          <w:spacing w:val="-1"/>
          <w:lang w:val="ro-RO"/>
        </w:rPr>
        <w:t>p</w:t>
      </w:r>
      <w:r w:rsidRPr="00D9058C">
        <w:rPr>
          <w:rFonts w:ascii="Tahoma" w:eastAsia="Calibri" w:hAnsi="Tahoma" w:cs="Tahoma"/>
          <w:color w:val="002060"/>
          <w:lang w:val="ro-RO"/>
        </w:rPr>
        <w:t>e</w:t>
      </w:r>
      <w:r w:rsidRPr="00D9058C">
        <w:rPr>
          <w:rFonts w:ascii="Tahoma" w:eastAsia="Calibri" w:hAnsi="Tahoma" w:cs="Tahoma"/>
          <w:color w:val="002060"/>
          <w:spacing w:val="-2"/>
          <w:lang w:val="ro-RO"/>
        </w:rPr>
        <w:t>r</w:t>
      </w:r>
      <w:r w:rsidRPr="00D9058C">
        <w:rPr>
          <w:rFonts w:ascii="Tahoma" w:eastAsia="Calibri" w:hAnsi="Tahoma" w:cs="Tahoma"/>
          <w:color w:val="002060"/>
          <w:lang w:val="ro-RO"/>
        </w:rPr>
        <w:t xml:space="preserve">are  și </w:t>
      </w:r>
      <w:r w:rsidRPr="00D9058C">
        <w:rPr>
          <w:rFonts w:ascii="Tahoma" w:eastAsia="Calibri" w:hAnsi="Tahoma" w:cs="Tahoma"/>
          <w:color w:val="002060"/>
          <w:spacing w:val="2"/>
          <w:lang w:val="ro-RO"/>
        </w:rPr>
        <w:t xml:space="preserve"> </w:t>
      </w:r>
      <w:r w:rsidRPr="00D9058C">
        <w:rPr>
          <w:rFonts w:ascii="Tahoma" w:eastAsia="Calibri" w:hAnsi="Tahoma" w:cs="Tahoma"/>
          <w:color w:val="002060"/>
          <w:lang w:val="ro-RO"/>
        </w:rPr>
        <w:t xml:space="preserve">la </w:t>
      </w:r>
      <w:r w:rsidRPr="00D9058C">
        <w:rPr>
          <w:rFonts w:ascii="Tahoma" w:eastAsia="Calibri" w:hAnsi="Tahoma" w:cs="Tahoma"/>
          <w:color w:val="002060"/>
          <w:spacing w:val="1"/>
          <w:lang w:val="ro-RO"/>
        </w:rPr>
        <w:t xml:space="preserve"> </w:t>
      </w:r>
      <w:r w:rsidRPr="00D9058C">
        <w:rPr>
          <w:rFonts w:ascii="Tahoma" w:eastAsia="Calibri" w:hAnsi="Tahoma" w:cs="Tahoma"/>
          <w:color w:val="002060"/>
          <w:lang w:val="ro-RO"/>
        </w:rPr>
        <w:t>fi</w:t>
      </w:r>
      <w:r w:rsidRPr="00D9058C">
        <w:rPr>
          <w:rFonts w:ascii="Tahoma" w:eastAsia="Calibri" w:hAnsi="Tahoma" w:cs="Tahoma"/>
          <w:color w:val="002060"/>
          <w:spacing w:val="-1"/>
          <w:lang w:val="ro-RO"/>
        </w:rPr>
        <w:t>n</w:t>
      </w:r>
      <w:r w:rsidRPr="00D9058C">
        <w:rPr>
          <w:rFonts w:ascii="Tahoma" w:eastAsia="Calibri" w:hAnsi="Tahoma" w:cs="Tahoma"/>
          <w:color w:val="002060"/>
          <w:lang w:val="ro-RO"/>
        </w:rPr>
        <w:t>al</w:t>
      </w:r>
      <w:r w:rsidRPr="00D9058C">
        <w:rPr>
          <w:rFonts w:ascii="Tahoma" w:eastAsia="Calibri" w:hAnsi="Tahoma" w:cs="Tahoma"/>
          <w:color w:val="002060"/>
          <w:spacing w:val="-1"/>
          <w:lang w:val="ro-RO"/>
        </w:rPr>
        <w:t>u</w:t>
      </w:r>
      <w:r w:rsidRPr="00D9058C">
        <w:rPr>
          <w:rFonts w:ascii="Tahoma" w:eastAsia="Calibri" w:hAnsi="Tahoma" w:cs="Tahoma"/>
          <w:color w:val="002060"/>
          <w:lang w:val="ro-RO"/>
        </w:rPr>
        <w:t xml:space="preserve">l </w:t>
      </w:r>
      <w:r w:rsidRPr="00D9058C">
        <w:rPr>
          <w:rFonts w:ascii="Tahoma" w:eastAsia="Calibri" w:hAnsi="Tahoma" w:cs="Tahoma"/>
          <w:color w:val="002060"/>
          <w:spacing w:val="2"/>
          <w:lang w:val="ro-RO"/>
        </w:rPr>
        <w:t xml:space="preserve"> </w:t>
      </w:r>
      <w:r w:rsidRPr="00D9058C">
        <w:rPr>
          <w:rFonts w:ascii="Tahoma" w:eastAsia="Calibri" w:hAnsi="Tahoma" w:cs="Tahoma"/>
          <w:color w:val="002060"/>
          <w:lang w:val="ro-RO"/>
        </w:rPr>
        <w:t>cicl</w:t>
      </w:r>
      <w:r w:rsidRPr="00D9058C">
        <w:rPr>
          <w:rFonts w:ascii="Tahoma" w:eastAsia="Calibri" w:hAnsi="Tahoma" w:cs="Tahoma"/>
          <w:color w:val="002060"/>
          <w:spacing w:val="-1"/>
          <w:lang w:val="ro-RO"/>
        </w:rPr>
        <w:t>u</w:t>
      </w:r>
      <w:r w:rsidRPr="00D9058C">
        <w:rPr>
          <w:rFonts w:ascii="Tahoma" w:eastAsia="Calibri" w:hAnsi="Tahoma" w:cs="Tahoma"/>
          <w:color w:val="002060"/>
          <w:lang w:val="ro-RO"/>
        </w:rPr>
        <w:t>l</w:t>
      </w:r>
      <w:r w:rsidRPr="00D9058C">
        <w:rPr>
          <w:rFonts w:ascii="Tahoma" w:eastAsia="Calibri" w:hAnsi="Tahoma" w:cs="Tahoma"/>
          <w:color w:val="002060"/>
          <w:spacing w:val="-1"/>
          <w:lang w:val="ro-RO"/>
        </w:rPr>
        <w:t>u</w:t>
      </w:r>
      <w:r w:rsidRPr="00D9058C">
        <w:rPr>
          <w:rFonts w:ascii="Tahoma" w:eastAsia="Calibri" w:hAnsi="Tahoma" w:cs="Tahoma"/>
          <w:color w:val="002060"/>
          <w:lang w:val="ro-RO"/>
        </w:rPr>
        <w:t xml:space="preserve">i </w:t>
      </w:r>
      <w:r w:rsidRPr="00D9058C">
        <w:rPr>
          <w:rFonts w:ascii="Tahoma" w:eastAsia="Calibri" w:hAnsi="Tahoma" w:cs="Tahoma"/>
          <w:color w:val="002060"/>
          <w:spacing w:val="2"/>
          <w:lang w:val="ro-RO"/>
        </w:rPr>
        <w:t xml:space="preserve"> </w:t>
      </w:r>
      <w:r w:rsidRPr="00D9058C">
        <w:rPr>
          <w:rFonts w:ascii="Tahoma" w:eastAsia="Calibri" w:hAnsi="Tahoma" w:cs="Tahoma"/>
          <w:color w:val="002060"/>
          <w:spacing w:val="-1"/>
          <w:lang w:val="ro-RO"/>
        </w:rPr>
        <w:t>d</w:t>
      </w:r>
      <w:r w:rsidRPr="00D9058C">
        <w:rPr>
          <w:rFonts w:ascii="Tahoma" w:eastAsia="Calibri" w:hAnsi="Tahoma" w:cs="Tahoma"/>
          <w:color w:val="002060"/>
          <w:lang w:val="ro-RO"/>
        </w:rPr>
        <w:t xml:space="preserve">e </w:t>
      </w:r>
      <w:r w:rsidRPr="00D9058C">
        <w:rPr>
          <w:rFonts w:ascii="Tahoma" w:eastAsia="Calibri" w:hAnsi="Tahoma" w:cs="Tahoma"/>
          <w:color w:val="002060"/>
          <w:spacing w:val="2"/>
          <w:lang w:val="ro-RO"/>
        </w:rPr>
        <w:t xml:space="preserve"> </w:t>
      </w:r>
      <w:r w:rsidRPr="00D9058C">
        <w:rPr>
          <w:rFonts w:ascii="Tahoma" w:eastAsia="Calibri" w:hAnsi="Tahoma" w:cs="Tahoma"/>
          <w:color w:val="002060"/>
          <w:spacing w:val="1"/>
          <w:lang w:val="ro-RO"/>
        </w:rPr>
        <w:t>v</w:t>
      </w:r>
      <w:r w:rsidRPr="00D9058C">
        <w:rPr>
          <w:rFonts w:ascii="Tahoma" w:eastAsia="Calibri" w:hAnsi="Tahoma" w:cs="Tahoma"/>
          <w:color w:val="002060"/>
          <w:spacing w:val="-3"/>
          <w:lang w:val="ro-RO"/>
        </w:rPr>
        <w:t>i</w:t>
      </w:r>
      <w:r w:rsidRPr="00D9058C">
        <w:rPr>
          <w:rFonts w:ascii="Tahoma" w:eastAsia="Calibri" w:hAnsi="Tahoma" w:cs="Tahoma"/>
          <w:color w:val="002060"/>
          <w:lang w:val="ro-RO"/>
        </w:rPr>
        <w:t xml:space="preserve">ață </w:t>
      </w:r>
      <w:r w:rsidRPr="00D9058C">
        <w:rPr>
          <w:rFonts w:ascii="Tahoma" w:eastAsia="Calibri" w:hAnsi="Tahoma" w:cs="Tahoma"/>
          <w:color w:val="002060"/>
          <w:spacing w:val="2"/>
          <w:lang w:val="ro-RO"/>
        </w:rPr>
        <w:t xml:space="preserve"> </w:t>
      </w:r>
      <w:r w:rsidRPr="00D9058C">
        <w:rPr>
          <w:rFonts w:ascii="Tahoma" w:eastAsia="Calibri" w:hAnsi="Tahoma" w:cs="Tahoma"/>
          <w:color w:val="002060"/>
          <w:lang w:val="ro-RO"/>
        </w:rPr>
        <w:t xml:space="preserve">al </w:t>
      </w:r>
      <w:r w:rsidRPr="00D9058C">
        <w:rPr>
          <w:rFonts w:ascii="Tahoma" w:eastAsia="Calibri" w:hAnsi="Tahoma" w:cs="Tahoma"/>
          <w:color w:val="002060"/>
          <w:spacing w:val="2"/>
          <w:lang w:val="ro-RO"/>
        </w:rPr>
        <w:t xml:space="preserve"> </w:t>
      </w:r>
      <w:r w:rsidRPr="00D9058C">
        <w:rPr>
          <w:rFonts w:ascii="Tahoma" w:eastAsia="Calibri" w:hAnsi="Tahoma" w:cs="Tahoma"/>
          <w:color w:val="002060"/>
          <w:lang w:val="ro-RO"/>
        </w:rPr>
        <w:t>i</w:t>
      </w:r>
      <w:r w:rsidRPr="00D9058C">
        <w:rPr>
          <w:rFonts w:ascii="Tahoma" w:eastAsia="Calibri" w:hAnsi="Tahoma" w:cs="Tahoma"/>
          <w:color w:val="002060"/>
          <w:spacing w:val="-1"/>
          <w:lang w:val="ro-RO"/>
        </w:rPr>
        <w:t>nv</w:t>
      </w:r>
      <w:r w:rsidRPr="00D9058C">
        <w:rPr>
          <w:rFonts w:ascii="Tahoma" w:eastAsia="Calibri" w:hAnsi="Tahoma" w:cs="Tahoma"/>
          <w:color w:val="002060"/>
          <w:lang w:val="ro-RO"/>
        </w:rPr>
        <w:t>es</w:t>
      </w:r>
      <w:r w:rsidRPr="00D9058C">
        <w:rPr>
          <w:rFonts w:ascii="Tahoma" w:eastAsia="Calibri" w:hAnsi="Tahoma" w:cs="Tahoma"/>
          <w:color w:val="002060"/>
          <w:spacing w:val="1"/>
          <w:lang w:val="ro-RO"/>
        </w:rPr>
        <w:t>t</w:t>
      </w:r>
      <w:r w:rsidRPr="00D9058C">
        <w:rPr>
          <w:rFonts w:ascii="Tahoma" w:eastAsia="Calibri" w:hAnsi="Tahoma" w:cs="Tahoma"/>
          <w:color w:val="002060"/>
          <w:lang w:val="ro-RO"/>
        </w:rPr>
        <w:t>iţ</w:t>
      </w:r>
      <w:r w:rsidRPr="00D9058C">
        <w:rPr>
          <w:rFonts w:ascii="Tahoma" w:eastAsia="Calibri" w:hAnsi="Tahoma" w:cs="Tahoma"/>
          <w:color w:val="002060"/>
          <w:spacing w:val="-3"/>
          <w:lang w:val="ro-RO"/>
        </w:rPr>
        <w:t>i</w:t>
      </w:r>
      <w:r w:rsidRPr="00D9058C">
        <w:rPr>
          <w:rFonts w:ascii="Tahoma" w:eastAsia="Calibri" w:hAnsi="Tahoma" w:cs="Tahoma"/>
          <w:color w:val="002060"/>
          <w:lang w:val="ro-RO"/>
        </w:rPr>
        <w:t xml:space="preserve">ei </w:t>
      </w:r>
      <w:r w:rsidRPr="00D9058C">
        <w:rPr>
          <w:rFonts w:ascii="Tahoma" w:eastAsia="Calibri" w:hAnsi="Tahoma" w:cs="Tahoma"/>
          <w:color w:val="002060"/>
          <w:spacing w:val="2"/>
          <w:lang w:val="ro-RO"/>
        </w:rPr>
        <w:t xml:space="preserve"> </w:t>
      </w:r>
      <w:r w:rsidRPr="00D9058C">
        <w:rPr>
          <w:rFonts w:ascii="Tahoma" w:eastAsia="Calibri" w:hAnsi="Tahoma" w:cs="Tahoma"/>
          <w:color w:val="002060"/>
          <w:lang w:val="ro-RO"/>
        </w:rPr>
        <w:t xml:space="preserve">se </w:t>
      </w:r>
      <w:r w:rsidRPr="00D9058C">
        <w:rPr>
          <w:rFonts w:ascii="Tahoma" w:eastAsia="Calibri" w:hAnsi="Tahoma" w:cs="Tahoma"/>
          <w:color w:val="002060"/>
          <w:spacing w:val="7"/>
          <w:lang w:val="ro-RO"/>
        </w:rPr>
        <w:t xml:space="preserve"> </w:t>
      </w:r>
      <w:r w:rsidRPr="00D9058C">
        <w:rPr>
          <w:rFonts w:ascii="Tahoma" w:eastAsia="Calibri" w:hAnsi="Tahoma" w:cs="Tahoma"/>
          <w:color w:val="002060"/>
          <w:spacing w:val="-3"/>
          <w:lang w:val="ro-RO"/>
        </w:rPr>
        <w:t>a</w:t>
      </w:r>
      <w:r w:rsidRPr="00D9058C">
        <w:rPr>
          <w:rFonts w:ascii="Tahoma" w:eastAsia="Calibri" w:hAnsi="Tahoma" w:cs="Tahoma"/>
          <w:color w:val="002060"/>
          <w:lang w:val="ro-RO"/>
        </w:rPr>
        <w:t>si</w:t>
      </w:r>
      <w:r w:rsidRPr="00D9058C">
        <w:rPr>
          <w:rFonts w:ascii="Tahoma" w:eastAsia="Calibri" w:hAnsi="Tahoma" w:cs="Tahoma"/>
          <w:color w:val="002060"/>
          <w:spacing w:val="-1"/>
          <w:lang w:val="ro-RO"/>
        </w:rPr>
        <w:t>gu</w:t>
      </w:r>
      <w:r w:rsidRPr="00D9058C">
        <w:rPr>
          <w:rFonts w:ascii="Tahoma" w:eastAsia="Calibri" w:hAnsi="Tahoma" w:cs="Tahoma"/>
          <w:color w:val="002060"/>
          <w:lang w:val="ro-RO"/>
        </w:rPr>
        <w:t xml:space="preserve">ră </w:t>
      </w:r>
      <w:r w:rsidRPr="00D9058C">
        <w:rPr>
          <w:rFonts w:ascii="Tahoma" w:eastAsia="Calibri" w:hAnsi="Tahoma" w:cs="Tahoma"/>
          <w:color w:val="002060"/>
          <w:spacing w:val="2"/>
          <w:lang w:val="ro-RO"/>
        </w:rPr>
        <w:t xml:space="preserve"> </w:t>
      </w:r>
      <w:r w:rsidRPr="00D9058C">
        <w:rPr>
          <w:rFonts w:ascii="Tahoma" w:eastAsia="Calibri" w:hAnsi="Tahoma" w:cs="Tahoma"/>
          <w:color w:val="002060"/>
          <w:lang w:val="ro-RO"/>
        </w:rPr>
        <w:t xml:space="preserve">în </w:t>
      </w:r>
      <w:r w:rsidRPr="00D9058C">
        <w:rPr>
          <w:rFonts w:ascii="Tahoma" w:eastAsia="Calibri" w:hAnsi="Tahoma" w:cs="Tahoma"/>
          <w:color w:val="002060"/>
          <w:spacing w:val="1"/>
          <w:lang w:val="ro-RO"/>
        </w:rPr>
        <w:t xml:space="preserve"> </w:t>
      </w:r>
      <w:r w:rsidRPr="00D9058C">
        <w:rPr>
          <w:rFonts w:ascii="Tahoma" w:eastAsia="Calibri" w:hAnsi="Tahoma" w:cs="Tahoma"/>
          <w:color w:val="002060"/>
          <w:spacing w:val="-1"/>
          <w:lang w:val="ro-RO"/>
        </w:rPr>
        <w:t>m</w:t>
      </w:r>
      <w:r w:rsidRPr="00D9058C">
        <w:rPr>
          <w:rFonts w:ascii="Tahoma" w:eastAsia="Calibri" w:hAnsi="Tahoma" w:cs="Tahoma"/>
          <w:color w:val="002060"/>
          <w:spacing w:val="1"/>
          <w:lang w:val="ro-RO"/>
        </w:rPr>
        <w:t>o</w:t>
      </w:r>
      <w:r w:rsidRPr="00D9058C">
        <w:rPr>
          <w:rFonts w:ascii="Tahoma" w:eastAsia="Calibri" w:hAnsi="Tahoma" w:cs="Tahoma"/>
          <w:color w:val="002060"/>
          <w:lang w:val="ro-RO"/>
        </w:rPr>
        <w:t xml:space="preserve">d </w:t>
      </w:r>
      <w:r w:rsidRPr="00D9058C">
        <w:rPr>
          <w:rFonts w:ascii="Tahoma" w:eastAsia="Calibri" w:hAnsi="Tahoma" w:cs="Tahoma"/>
          <w:color w:val="002060"/>
          <w:spacing w:val="1"/>
          <w:lang w:val="ro-RO"/>
        </w:rPr>
        <w:t xml:space="preserve"> </w:t>
      </w:r>
      <w:r w:rsidRPr="00D9058C">
        <w:rPr>
          <w:rFonts w:ascii="Tahoma" w:eastAsia="Calibri" w:hAnsi="Tahoma" w:cs="Tahoma"/>
          <w:color w:val="002060"/>
          <w:lang w:val="ro-RO"/>
        </w:rPr>
        <w:t>c</w:t>
      </w:r>
      <w:r w:rsidRPr="00D9058C">
        <w:rPr>
          <w:rFonts w:ascii="Tahoma" w:eastAsia="Calibri" w:hAnsi="Tahoma" w:cs="Tahoma"/>
          <w:color w:val="002060"/>
          <w:spacing w:val="-1"/>
          <w:lang w:val="ro-RO"/>
        </w:rPr>
        <w:t>o</w:t>
      </w:r>
      <w:r w:rsidRPr="00D9058C">
        <w:rPr>
          <w:rFonts w:ascii="Tahoma" w:eastAsia="Calibri" w:hAnsi="Tahoma" w:cs="Tahoma"/>
          <w:color w:val="002060"/>
          <w:lang w:val="ro-RO"/>
        </w:rPr>
        <w:t>resp</w:t>
      </w:r>
      <w:r w:rsidRPr="00D9058C">
        <w:rPr>
          <w:rFonts w:ascii="Tahoma" w:eastAsia="Calibri" w:hAnsi="Tahoma" w:cs="Tahoma"/>
          <w:color w:val="002060"/>
          <w:spacing w:val="-1"/>
          <w:lang w:val="ro-RO"/>
        </w:rPr>
        <w:t>unz</w:t>
      </w:r>
      <w:r w:rsidRPr="00D9058C">
        <w:rPr>
          <w:rFonts w:ascii="Tahoma" w:eastAsia="Calibri" w:hAnsi="Tahoma" w:cs="Tahoma"/>
          <w:color w:val="002060"/>
          <w:lang w:val="ro-RO"/>
        </w:rPr>
        <w:t>ăt</w:t>
      </w:r>
      <w:r w:rsidRPr="00D9058C">
        <w:rPr>
          <w:rFonts w:ascii="Tahoma" w:eastAsia="Calibri" w:hAnsi="Tahoma" w:cs="Tahoma"/>
          <w:color w:val="002060"/>
          <w:spacing w:val="1"/>
          <w:lang w:val="ro-RO"/>
        </w:rPr>
        <w:t>o</w:t>
      </w:r>
      <w:r w:rsidRPr="00D9058C">
        <w:rPr>
          <w:rFonts w:ascii="Tahoma" w:eastAsia="Calibri" w:hAnsi="Tahoma" w:cs="Tahoma"/>
          <w:color w:val="002060"/>
          <w:lang w:val="ro-RO"/>
        </w:rPr>
        <w:t>r c</w:t>
      </w:r>
      <w:r w:rsidRPr="00D9058C">
        <w:rPr>
          <w:rFonts w:ascii="Tahoma" w:eastAsia="Calibri" w:hAnsi="Tahoma" w:cs="Tahoma"/>
          <w:color w:val="002060"/>
          <w:spacing w:val="1"/>
          <w:lang w:val="ro-RO"/>
        </w:rPr>
        <w:t>o</w:t>
      </w:r>
      <w:r w:rsidRPr="00D9058C">
        <w:rPr>
          <w:rFonts w:ascii="Tahoma" w:eastAsia="Calibri" w:hAnsi="Tahoma" w:cs="Tahoma"/>
          <w:color w:val="002060"/>
          <w:spacing w:val="-1"/>
          <w:lang w:val="ro-RO"/>
        </w:rPr>
        <w:t>n</w:t>
      </w:r>
      <w:r w:rsidRPr="00D9058C">
        <w:rPr>
          <w:rFonts w:ascii="Tahoma" w:eastAsia="Calibri" w:hAnsi="Tahoma" w:cs="Tahoma"/>
          <w:color w:val="002060"/>
          <w:lang w:val="ro-RO"/>
        </w:rPr>
        <w:t>f</w:t>
      </w:r>
      <w:r w:rsidRPr="00D9058C">
        <w:rPr>
          <w:rFonts w:ascii="Tahoma" w:eastAsia="Calibri" w:hAnsi="Tahoma" w:cs="Tahoma"/>
          <w:color w:val="002060"/>
          <w:spacing w:val="1"/>
          <w:lang w:val="ro-RO"/>
        </w:rPr>
        <w:t>o</w:t>
      </w:r>
      <w:r w:rsidRPr="00D9058C">
        <w:rPr>
          <w:rFonts w:ascii="Tahoma" w:eastAsia="Calibri" w:hAnsi="Tahoma" w:cs="Tahoma"/>
          <w:color w:val="002060"/>
          <w:spacing w:val="-3"/>
          <w:lang w:val="ro-RO"/>
        </w:rPr>
        <w:t>r</w:t>
      </w:r>
      <w:r w:rsidRPr="00D9058C">
        <w:rPr>
          <w:rFonts w:ascii="Tahoma" w:eastAsia="Calibri" w:hAnsi="Tahoma" w:cs="Tahoma"/>
          <w:color w:val="002060"/>
          <w:spacing w:val="1"/>
          <w:lang w:val="ro-RO"/>
        </w:rPr>
        <w:t>m</w:t>
      </w:r>
      <w:r w:rsidRPr="00D9058C">
        <w:rPr>
          <w:rFonts w:ascii="Tahoma" w:eastAsia="Calibri" w:hAnsi="Tahoma" w:cs="Tahoma"/>
          <w:color w:val="002060"/>
          <w:lang w:val="ro-RO"/>
        </w:rPr>
        <w:t>i</w:t>
      </w:r>
      <w:r w:rsidRPr="00D9058C">
        <w:rPr>
          <w:rFonts w:ascii="Tahoma" w:eastAsia="Calibri" w:hAnsi="Tahoma" w:cs="Tahoma"/>
          <w:color w:val="002060"/>
          <w:spacing w:val="-2"/>
          <w:lang w:val="ro-RO"/>
        </w:rPr>
        <w:t>t</w:t>
      </w:r>
      <w:r w:rsidRPr="00D9058C">
        <w:rPr>
          <w:rFonts w:ascii="Tahoma" w:eastAsia="Calibri" w:hAnsi="Tahoma" w:cs="Tahoma"/>
          <w:color w:val="002060"/>
          <w:lang w:val="ro-RO"/>
        </w:rPr>
        <w:t>atea</w:t>
      </w:r>
      <w:r w:rsidRPr="00D9058C">
        <w:rPr>
          <w:rFonts w:ascii="Tahoma" w:eastAsia="Calibri" w:hAnsi="Tahoma" w:cs="Tahoma"/>
          <w:color w:val="002060"/>
          <w:spacing w:val="1"/>
          <w:lang w:val="ro-RO"/>
        </w:rPr>
        <w:t xml:space="preserve"> </w:t>
      </w:r>
      <w:r w:rsidRPr="00D9058C">
        <w:rPr>
          <w:rFonts w:ascii="Tahoma" w:eastAsia="Calibri" w:hAnsi="Tahoma" w:cs="Tahoma"/>
          <w:color w:val="002060"/>
          <w:lang w:val="ro-RO"/>
        </w:rPr>
        <w:t>i</w:t>
      </w:r>
      <w:r w:rsidRPr="00D9058C">
        <w:rPr>
          <w:rFonts w:ascii="Tahoma" w:eastAsia="Calibri" w:hAnsi="Tahoma" w:cs="Tahoma"/>
          <w:color w:val="002060"/>
          <w:spacing w:val="-4"/>
          <w:lang w:val="ro-RO"/>
        </w:rPr>
        <w:t>n</w:t>
      </w:r>
      <w:r w:rsidRPr="00D9058C">
        <w:rPr>
          <w:rFonts w:ascii="Tahoma" w:eastAsia="Calibri" w:hAnsi="Tahoma" w:cs="Tahoma"/>
          <w:color w:val="002060"/>
          <w:spacing w:val="1"/>
          <w:lang w:val="ro-RO"/>
        </w:rPr>
        <w:t>v</w:t>
      </w:r>
      <w:r w:rsidRPr="00D9058C">
        <w:rPr>
          <w:rFonts w:ascii="Tahoma" w:eastAsia="Calibri" w:hAnsi="Tahoma" w:cs="Tahoma"/>
          <w:color w:val="002060"/>
          <w:lang w:val="ro-RO"/>
        </w:rPr>
        <w:t>e</w:t>
      </w:r>
      <w:r w:rsidRPr="00D9058C">
        <w:rPr>
          <w:rFonts w:ascii="Tahoma" w:eastAsia="Calibri" w:hAnsi="Tahoma" w:cs="Tahoma"/>
          <w:color w:val="002060"/>
          <w:spacing w:val="-2"/>
          <w:lang w:val="ro-RO"/>
        </w:rPr>
        <w:t>s</w:t>
      </w:r>
      <w:r w:rsidRPr="00D9058C">
        <w:rPr>
          <w:rFonts w:ascii="Tahoma" w:eastAsia="Calibri" w:hAnsi="Tahoma" w:cs="Tahoma"/>
          <w:color w:val="002060"/>
          <w:lang w:val="ro-RO"/>
        </w:rPr>
        <w:t>tiţiei</w:t>
      </w:r>
      <w:r w:rsidRPr="00D9058C">
        <w:rPr>
          <w:rFonts w:ascii="Tahoma" w:eastAsia="Calibri" w:hAnsi="Tahoma" w:cs="Tahoma"/>
          <w:color w:val="002060"/>
          <w:spacing w:val="2"/>
          <w:lang w:val="ro-RO"/>
        </w:rPr>
        <w:t xml:space="preserve"> </w:t>
      </w:r>
      <w:r w:rsidRPr="00D9058C">
        <w:rPr>
          <w:rFonts w:ascii="Tahoma" w:eastAsia="Calibri" w:hAnsi="Tahoma" w:cs="Tahoma"/>
          <w:color w:val="002060"/>
          <w:spacing w:val="-2"/>
          <w:lang w:val="ro-RO"/>
        </w:rPr>
        <w:t>c</w:t>
      </w:r>
      <w:r w:rsidRPr="00D9058C">
        <w:rPr>
          <w:rFonts w:ascii="Tahoma" w:eastAsia="Calibri" w:hAnsi="Tahoma" w:cs="Tahoma"/>
          <w:color w:val="002060"/>
          <w:lang w:val="ro-RO"/>
        </w:rPr>
        <w:t>u</w:t>
      </w:r>
      <w:r w:rsidRPr="00D9058C">
        <w:rPr>
          <w:rFonts w:ascii="Tahoma" w:eastAsia="Calibri" w:hAnsi="Tahoma" w:cs="Tahoma"/>
          <w:color w:val="002060"/>
          <w:spacing w:val="1"/>
          <w:lang w:val="ro-RO"/>
        </w:rPr>
        <w:t xml:space="preserve"> </w:t>
      </w:r>
      <w:r w:rsidRPr="00D9058C">
        <w:rPr>
          <w:rFonts w:ascii="Tahoma" w:eastAsia="Calibri" w:hAnsi="Tahoma" w:cs="Tahoma"/>
          <w:color w:val="002060"/>
          <w:spacing w:val="-1"/>
          <w:lang w:val="ro-RO"/>
        </w:rPr>
        <w:t>p</w:t>
      </w:r>
      <w:r w:rsidRPr="00D9058C">
        <w:rPr>
          <w:rFonts w:ascii="Tahoma" w:eastAsia="Calibri" w:hAnsi="Tahoma" w:cs="Tahoma"/>
          <w:color w:val="002060"/>
          <w:lang w:val="ro-RO"/>
        </w:rPr>
        <w:t>ri</w:t>
      </w:r>
      <w:r w:rsidRPr="00D9058C">
        <w:rPr>
          <w:rFonts w:ascii="Tahoma" w:eastAsia="Calibri" w:hAnsi="Tahoma" w:cs="Tahoma"/>
          <w:color w:val="002060"/>
          <w:spacing w:val="-1"/>
          <w:lang w:val="ro-RO"/>
        </w:rPr>
        <w:t>n</w:t>
      </w:r>
      <w:r w:rsidRPr="00D9058C">
        <w:rPr>
          <w:rFonts w:ascii="Tahoma" w:eastAsia="Calibri" w:hAnsi="Tahoma" w:cs="Tahoma"/>
          <w:color w:val="002060"/>
          <w:lang w:val="ro-RO"/>
        </w:rPr>
        <w:t>ci</w:t>
      </w:r>
      <w:r w:rsidRPr="00D9058C">
        <w:rPr>
          <w:rFonts w:ascii="Tahoma" w:eastAsia="Calibri" w:hAnsi="Tahoma" w:cs="Tahoma"/>
          <w:color w:val="002060"/>
          <w:spacing w:val="-1"/>
          <w:lang w:val="ro-RO"/>
        </w:rPr>
        <w:t>p</w:t>
      </w:r>
      <w:r w:rsidRPr="00D9058C">
        <w:rPr>
          <w:rFonts w:ascii="Tahoma" w:eastAsia="Calibri" w:hAnsi="Tahoma" w:cs="Tahoma"/>
          <w:color w:val="002060"/>
          <w:lang w:val="ro-RO"/>
        </w:rPr>
        <w:t>i</w:t>
      </w:r>
      <w:r w:rsidRPr="00D9058C">
        <w:rPr>
          <w:rFonts w:ascii="Tahoma" w:eastAsia="Calibri" w:hAnsi="Tahoma" w:cs="Tahoma"/>
          <w:color w:val="002060"/>
          <w:spacing w:val="-1"/>
          <w:lang w:val="ro-RO"/>
        </w:rPr>
        <w:t>u</w:t>
      </w:r>
      <w:r w:rsidRPr="00D9058C">
        <w:rPr>
          <w:rFonts w:ascii="Tahoma" w:eastAsia="Calibri" w:hAnsi="Tahoma" w:cs="Tahoma"/>
          <w:color w:val="002060"/>
          <w:lang w:val="ro-RO"/>
        </w:rPr>
        <w:t>l</w:t>
      </w:r>
      <w:r w:rsidRPr="00D9058C">
        <w:rPr>
          <w:rFonts w:ascii="Tahoma" w:eastAsia="Calibri" w:hAnsi="Tahoma" w:cs="Tahoma"/>
          <w:color w:val="002060"/>
          <w:spacing w:val="1"/>
          <w:lang w:val="ro-RO"/>
        </w:rPr>
        <w:t xml:space="preserve"> </w:t>
      </w:r>
      <w:r w:rsidRPr="00D9058C">
        <w:rPr>
          <w:rFonts w:ascii="Tahoma" w:eastAsia="Calibri" w:hAnsi="Tahoma" w:cs="Tahoma"/>
          <w:color w:val="002060"/>
          <w:spacing w:val="-1"/>
          <w:lang w:val="ro-RO"/>
        </w:rPr>
        <w:t>d</w:t>
      </w:r>
      <w:r w:rsidRPr="00D9058C">
        <w:rPr>
          <w:rFonts w:ascii="Tahoma" w:eastAsia="Calibri" w:hAnsi="Tahoma" w:cs="Tahoma"/>
          <w:color w:val="002060"/>
          <w:lang w:val="ro-RO"/>
        </w:rPr>
        <w:t>e</w:t>
      </w:r>
      <w:r w:rsidRPr="00D9058C">
        <w:rPr>
          <w:rFonts w:ascii="Tahoma" w:eastAsia="Calibri" w:hAnsi="Tahoma" w:cs="Tahoma"/>
          <w:color w:val="002060"/>
          <w:spacing w:val="2"/>
          <w:lang w:val="ro-RO"/>
        </w:rPr>
        <w:t xml:space="preserve"> </w:t>
      </w:r>
      <w:r w:rsidRPr="00D9058C">
        <w:rPr>
          <w:rFonts w:ascii="Tahoma" w:eastAsia="Calibri" w:hAnsi="Tahoma" w:cs="Tahoma"/>
          <w:color w:val="002060"/>
          <w:spacing w:val="1"/>
          <w:lang w:val="ro-RO"/>
        </w:rPr>
        <w:t>„</w:t>
      </w:r>
      <w:r w:rsidRPr="00D9058C">
        <w:rPr>
          <w:rFonts w:ascii="Tahoma" w:eastAsia="Calibri" w:hAnsi="Tahoma" w:cs="Tahoma"/>
          <w:color w:val="002060"/>
          <w:lang w:val="ro-RO"/>
        </w:rPr>
        <w:t>a</w:t>
      </w:r>
      <w:r w:rsidRPr="00D9058C">
        <w:rPr>
          <w:rFonts w:ascii="Tahoma" w:eastAsia="Calibri" w:hAnsi="Tahoma" w:cs="Tahoma"/>
          <w:color w:val="002060"/>
          <w:spacing w:val="1"/>
          <w:lang w:val="ro-RO"/>
        </w:rPr>
        <w:t xml:space="preserve"> </w:t>
      </w:r>
      <w:r w:rsidRPr="00D9058C">
        <w:rPr>
          <w:rFonts w:ascii="Tahoma" w:eastAsia="Calibri" w:hAnsi="Tahoma" w:cs="Tahoma"/>
          <w:color w:val="002060"/>
          <w:spacing w:val="-1"/>
          <w:lang w:val="ro-RO"/>
        </w:rPr>
        <w:t>n</w:t>
      </w:r>
      <w:r w:rsidRPr="00D9058C">
        <w:rPr>
          <w:rFonts w:ascii="Tahoma" w:eastAsia="Calibri" w:hAnsi="Tahoma" w:cs="Tahoma"/>
          <w:color w:val="002060"/>
          <w:lang w:val="ro-RO"/>
        </w:rPr>
        <w:t>u</w:t>
      </w:r>
      <w:r w:rsidRPr="00D9058C">
        <w:rPr>
          <w:rFonts w:ascii="Tahoma" w:eastAsia="Calibri" w:hAnsi="Tahoma" w:cs="Tahoma"/>
          <w:color w:val="002060"/>
          <w:spacing w:val="1"/>
          <w:lang w:val="ro-RO"/>
        </w:rPr>
        <w:t xml:space="preserve"> </w:t>
      </w:r>
      <w:r w:rsidRPr="00D9058C">
        <w:rPr>
          <w:rFonts w:ascii="Tahoma" w:eastAsia="Calibri" w:hAnsi="Tahoma" w:cs="Tahoma"/>
          <w:color w:val="002060"/>
          <w:spacing w:val="-1"/>
          <w:lang w:val="ro-RO"/>
        </w:rPr>
        <w:t>p</w:t>
      </w:r>
      <w:r w:rsidRPr="00D9058C">
        <w:rPr>
          <w:rFonts w:ascii="Tahoma" w:eastAsia="Calibri" w:hAnsi="Tahoma" w:cs="Tahoma"/>
          <w:color w:val="002060"/>
          <w:lang w:val="ro-RO"/>
        </w:rPr>
        <w:t>reju</w:t>
      </w:r>
      <w:r w:rsidRPr="00D9058C">
        <w:rPr>
          <w:rFonts w:ascii="Tahoma" w:eastAsia="Calibri" w:hAnsi="Tahoma" w:cs="Tahoma"/>
          <w:color w:val="002060"/>
          <w:spacing w:val="-1"/>
          <w:lang w:val="ro-RO"/>
        </w:rPr>
        <w:t>d</w:t>
      </w:r>
      <w:r w:rsidRPr="00D9058C">
        <w:rPr>
          <w:rFonts w:ascii="Tahoma" w:eastAsia="Calibri" w:hAnsi="Tahoma" w:cs="Tahoma"/>
          <w:color w:val="002060"/>
          <w:lang w:val="ro-RO"/>
        </w:rPr>
        <w:t>icia</w:t>
      </w:r>
      <w:r w:rsidRPr="00D9058C">
        <w:rPr>
          <w:rFonts w:ascii="Tahoma" w:eastAsia="Calibri" w:hAnsi="Tahoma" w:cs="Tahoma"/>
          <w:color w:val="002060"/>
          <w:spacing w:val="1"/>
          <w:lang w:val="ro-RO"/>
        </w:rPr>
        <w:t xml:space="preserve"> </w:t>
      </w:r>
      <w:r w:rsidRPr="00D9058C">
        <w:rPr>
          <w:rFonts w:ascii="Tahoma" w:eastAsia="Calibri" w:hAnsi="Tahoma" w:cs="Tahoma"/>
          <w:color w:val="002060"/>
          <w:lang w:val="ro-RO"/>
        </w:rPr>
        <w:t xml:space="preserve">în </w:t>
      </w:r>
      <w:r w:rsidRPr="00D9058C">
        <w:rPr>
          <w:rFonts w:ascii="Tahoma" w:eastAsia="Calibri" w:hAnsi="Tahoma" w:cs="Tahoma"/>
          <w:color w:val="002060"/>
          <w:spacing w:val="1"/>
          <w:lang w:val="ro-RO"/>
        </w:rPr>
        <w:t>mo</w:t>
      </w:r>
      <w:r w:rsidRPr="00D9058C">
        <w:rPr>
          <w:rFonts w:ascii="Tahoma" w:eastAsia="Calibri" w:hAnsi="Tahoma" w:cs="Tahoma"/>
          <w:color w:val="002060"/>
          <w:lang w:val="ro-RO"/>
        </w:rPr>
        <w:t>d</w:t>
      </w:r>
      <w:r w:rsidRPr="00D9058C">
        <w:rPr>
          <w:rFonts w:ascii="Tahoma" w:eastAsia="Calibri" w:hAnsi="Tahoma" w:cs="Tahoma"/>
          <w:color w:val="002060"/>
          <w:spacing w:val="1"/>
          <w:lang w:val="ro-RO"/>
        </w:rPr>
        <w:t xml:space="preserve"> </w:t>
      </w:r>
      <w:r w:rsidRPr="00D9058C">
        <w:rPr>
          <w:rFonts w:ascii="Tahoma" w:eastAsia="Calibri" w:hAnsi="Tahoma" w:cs="Tahoma"/>
          <w:color w:val="002060"/>
          <w:spacing w:val="-2"/>
          <w:lang w:val="ro-RO"/>
        </w:rPr>
        <w:t>s</w:t>
      </w:r>
      <w:r w:rsidRPr="00D9058C">
        <w:rPr>
          <w:rFonts w:ascii="Tahoma" w:eastAsia="Calibri" w:hAnsi="Tahoma" w:cs="Tahoma"/>
          <w:color w:val="002060"/>
          <w:lang w:val="ro-RO"/>
        </w:rPr>
        <w:t>e</w:t>
      </w:r>
      <w:r w:rsidRPr="00D9058C">
        <w:rPr>
          <w:rFonts w:ascii="Tahoma" w:eastAsia="Calibri" w:hAnsi="Tahoma" w:cs="Tahoma"/>
          <w:color w:val="002060"/>
          <w:spacing w:val="1"/>
          <w:lang w:val="ro-RO"/>
        </w:rPr>
        <w:t>m</w:t>
      </w:r>
      <w:r w:rsidRPr="00D9058C">
        <w:rPr>
          <w:rFonts w:ascii="Tahoma" w:eastAsia="Calibri" w:hAnsi="Tahoma" w:cs="Tahoma"/>
          <w:color w:val="002060"/>
          <w:spacing w:val="-1"/>
          <w:lang w:val="ro-RO"/>
        </w:rPr>
        <w:t>n</w:t>
      </w:r>
      <w:r w:rsidRPr="00D9058C">
        <w:rPr>
          <w:rFonts w:ascii="Tahoma" w:eastAsia="Calibri" w:hAnsi="Tahoma" w:cs="Tahoma"/>
          <w:color w:val="002060"/>
          <w:lang w:val="ro-RO"/>
        </w:rPr>
        <w:t>if</w:t>
      </w:r>
      <w:r w:rsidRPr="00D9058C">
        <w:rPr>
          <w:rFonts w:ascii="Tahoma" w:eastAsia="Calibri" w:hAnsi="Tahoma" w:cs="Tahoma"/>
          <w:color w:val="002060"/>
          <w:spacing w:val="-1"/>
          <w:lang w:val="ro-RO"/>
        </w:rPr>
        <w:t>i</w:t>
      </w:r>
      <w:r w:rsidRPr="00D9058C">
        <w:rPr>
          <w:rFonts w:ascii="Tahoma" w:eastAsia="Calibri" w:hAnsi="Tahoma" w:cs="Tahoma"/>
          <w:color w:val="002060"/>
          <w:lang w:val="ro-RO"/>
        </w:rPr>
        <w:t>c</w:t>
      </w:r>
      <w:r w:rsidRPr="00D9058C">
        <w:rPr>
          <w:rFonts w:ascii="Tahoma" w:eastAsia="Calibri" w:hAnsi="Tahoma" w:cs="Tahoma"/>
          <w:color w:val="002060"/>
          <w:spacing w:val="-2"/>
          <w:lang w:val="ro-RO"/>
        </w:rPr>
        <w:t>a</w:t>
      </w:r>
      <w:r w:rsidRPr="00D9058C">
        <w:rPr>
          <w:rFonts w:ascii="Tahoma" w:eastAsia="Calibri" w:hAnsi="Tahoma" w:cs="Tahoma"/>
          <w:color w:val="002060"/>
          <w:lang w:val="ro-RO"/>
        </w:rPr>
        <w:t>ti</w:t>
      </w:r>
      <w:r w:rsidRPr="00D9058C">
        <w:rPr>
          <w:rFonts w:ascii="Tahoma" w:eastAsia="Calibri" w:hAnsi="Tahoma" w:cs="Tahoma"/>
          <w:color w:val="002060"/>
          <w:spacing w:val="4"/>
          <w:lang w:val="ro-RO"/>
        </w:rPr>
        <w:t>v</w:t>
      </w:r>
      <w:r w:rsidRPr="00D9058C">
        <w:rPr>
          <w:rFonts w:ascii="Tahoma" w:eastAsia="Calibri" w:hAnsi="Tahoma" w:cs="Tahoma"/>
          <w:color w:val="002060"/>
          <w:lang w:val="ro-RO"/>
        </w:rPr>
        <w:t>” (</w:t>
      </w:r>
      <w:r w:rsidRPr="00D9058C">
        <w:rPr>
          <w:rFonts w:ascii="Tahoma" w:eastAsia="Calibri" w:hAnsi="Tahoma" w:cs="Tahoma"/>
          <w:color w:val="002060"/>
          <w:spacing w:val="1"/>
          <w:lang w:val="ro-RO"/>
        </w:rPr>
        <w:t>D</w:t>
      </w:r>
      <w:r w:rsidRPr="00D9058C">
        <w:rPr>
          <w:rFonts w:ascii="Tahoma" w:eastAsia="Calibri" w:hAnsi="Tahoma" w:cs="Tahoma"/>
          <w:color w:val="002060"/>
          <w:spacing w:val="-1"/>
          <w:lang w:val="ro-RO"/>
        </w:rPr>
        <w:t>N</w:t>
      </w:r>
      <w:r w:rsidRPr="00D9058C">
        <w:rPr>
          <w:rFonts w:ascii="Tahoma" w:eastAsia="Calibri" w:hAnsi="Tahoma" w:cs="Tahoma"/>
          <w:color w:val="002060"/>
          <w:lang w:val="ro-RO"/>
        </w:rPr>
        <w:t>SH</w:t>
      </w:r>
      <w:r w:rsidRPr="00D9058C">
        <w:rPr>
          <w:rFonts w:ascii="Tahoma" w:eastAsia="Calibri" w:hAnsi="Tahoma" w:cs="Tahoma"/>
          <w:color w:val="002060"/>
          <w:spacing w:val="1"/>
          <w:lang w:val="ro-RO"/>
        </w:rPr>
        <w:t xml:space="preserve"> </w:t>
      </w:r>
      <w:r w:rsidRPr="00D9058C">
        <w:rPr>
          <w:rFonts w:ascii="Tahoma" w:eastAsia="Calibri" w:hAnsi="Tahoma" w:cs="Tahoma"/>
          <w:color w:val="002060"/>
          <w:lang w:val="ro-RO"/>
        </w:rPr>
        <w:t>–</w:t>
      </w:r>
      <w:r w:rsidRPr="00D9058C">
        <w:rPr>
          <w:rFonts w:ascii="Tahoma" w:eastAsia="Calibri" w:hAnsi="Tahoma" w:cs="Tahoma"/>
          <w:color w:val="002060"/>
          <w:spacing w:val="2"/>
          <w:lang w:val="ro-RO"/>
        </w:rPr>
        <w:t xml:space="preserve"> </w:t>
      </w:r>
      <w:r w:rsidRPr="00D9058C">
        <w:rPr>
          <w:rFonts w:ascii="Tahoma" w:eastAsia="Calibri" w:hAnsi="Tahoma" w:cs="Tahoma"/>
          <w:color w:val="002060"/>
          <w:spacing w:val="-1"/>
          <w:lang w:val="ro-RO"/>
        </w:rPr>
        <w:t>„D</w:t>
      </w:r>
      <w:r w:rsidRPr="00D9058C">
        <w:rPr>
          <w:rFonts w:ascii="Tahoma" w:eastAsia="Calibri" w:hAnsi="Tahoma" w:cs="Tahoma"/>
          <w:color w:val="002060"/>
          <w:lang w:val="ro-RO"/>
        </w:rPr>
        <w:t>o</w:t>
      </w:r>
      <w:r w:rsidRPr="00D9058C">
        <w:rPr>
          <w:rFonts w:ascii="Tahoma" w:eastAsia="Calibri" w:hAnsi="Tahoma" w:cs="Tahoma"/>
          <w:color w:val="002060"/>
          <w:spacing w:val="3"/>
          <w:lang w:val="ro-RO"/>
        </w:rPr>
        <w:t xml:space="preserve"> </w:t>
      </w:r>
      <w:r w:rsidRPr="00D9058C">
        <w:rPr>
          <w:rFonts w:ascii="Tahoma" w:eastAsia="Calibri" w:hAnsi="Tahoma" w:cs="Tahoma"/>
          <w:color w:val="002060"/>
          <w:spacing w:val="-1"/>
          <w:lang w:val="ro-RO"/>
        </w:rPr>
        <w:t>N</w:t>
      </w:r>
      <w:r w:rsidRPr="00D9058C">
        <w:rPr>
          <w:rFonts w:ascii="Tahoma" w:eastAsia="Calibri" w:hAnsi="Tahoma" w:cs="Tahoma"/>
          <w:color w:val="002060"/>
          <w:lang w:val="ro-RO"/>
        </w:rPr>
        <w:t>o</w:t>
      </w:r>
      <w:r w:rsidRPr="00D9058C">
        <w:rPr>
          <w:rFonts w:ascii="Tahoma" w:eastAsia="Calibri" w:hAnsi="Tahoma" w:cs="Tahoma"/>
          <w:color w:val="002060"/>
          <w:spacing w:val="3"/>
          <w:lang w:val="ro-RO"/>
        </w:rPr>
        <w:t xml:space="preserve"> </w:t>
      </w:r>
      <w:r w:rsidRPr="00D9058C">
        <w:rPr>
          <w:rFonts w:ascii="Tahoma" w:eastAsia="Calibri" w:hAnsi="Tahoma" w:cs="Tahoma"/>
          <w:color w:val="002060"/>
          <w:lang w:val="ro-RO"/>
        </w:rPr>
        <w:t>S</w:t>
      </w:r>
      <w:r w:rsidRPr="00D9058C">
        <w:rPr>
          <w:rFonts w:ascii="Tahoma" w:eastAsia="Calibri" w:hAnsi="Tahoma" w:cs="Tahoma"/>
          <w:color w:val="002060"/>
          <w:spacing w:val="-1"/>
          <w:lang w:val="ro-RO"/>
        </w:rPr>
        <w:t>ign</w:t>
      </w:r>
      <w:r w:rsidRPr="00D9058C">
        <w:rPr>
          <w:rFonts w:ascii="Tahoma" w:eastAsia="Calibri" w:hAnsi="Tahoma" w:cs="Tahoma"/>
          <w:color w:val="002060"/>
          <w:lang w:val="ro-RO"/>
        </w:rPr>
        <w:t>if</w:t>
      </w:r>
      <w:r w:rsidRPr="00D9058C">
        <w:rPr>
          <w:rFonts w:ascii="Tahoma" w:eastAsia="Calibri" w:hAnsi="Tahoma" w:cs="Tahoma"/>
          <w:color w:val="002060"/>
          <w:spacing w:val="-1"/>
          <w:lang w:val="ro-RO"/>
        </w:rPr>
        <w:t>i</w:t>
      </w:r>
      <w:r w:rsidRPr="00D9058C">
        <w:rPr>
          <w:rFonts w:ascii="Tahoma" w:eastAsia="Calibri" w:hAnsi="Tahoma" w:cs="Tahoma"/>
          <w:color w:val="002060"/>
          <w:lang w:val="ro-RO"/>
        </w:rPr>
        <w:t>ca</w:t>
      </w:r>
      <w:r w:rsidRPr="00D9058C">
        <w:rPr>
          <w:rFonts w:ascii="Tahoma" w:eastAsia="Calibri" w:hAnsi="Tahoma" w:cs="Tahoma"/>
          <w:color w:val="002060"/>
          <w:spacing w:val="-3"/>
          <w:lang w:val="ro-RO"/>
        </w:rPr>
        <w:t>n</w:t>
      </w:r>
      <w:r w:rsidRPr="00D9058C">
        <w:rPr>
          <w:rFonts w:ascii="Tahoma" w:eastAsia="Calibri" w:hAnsi="Tahoma" w:cs="Tahoma"/>
          <w:color w:val="002060"/>
          <w:lang w:val="ro-RO"/>
        </w:rPr>
        <w:t xml:space="preserve">t </w:t>
      </w:r>
      <w:r w:rsidRPr="00D9058C">
        <w:rPr>
          <w:rFonts w:ascii="Tahoma" w:eastAsia="Calibri" w:hAnsi="Tahoma" w:cs="Tahoma"/>
          <w:color w:val="002060"/>
          <w:spacing w:val="-1"/>
          <w:lang w:val="ro-RO"/>
        </w:rPr>
        <w:t>H</w:t>
      </w:r>
      <w:r w:rsidRPr="00D9058C">
        <w:rPr>
          <w:rFonts w:ascii="Tahoma" w:eastAsia="Calibri" w:hAnsi="Tahoma" w:cs="Tahoma"/>
          <w:color w:val="002060"/>
          <w:lang w:val="ro-RO"/>
        </w:rPr>
        <w:t>arm</w:t>
      </w:r>
      <w:r w:rsidRPr="00D9058C">
        <w:rPr>
          <w:rFonts w:ascii="Tahoma" w:eastAsia="Calibri" w:hAnsi="Tahoma" w:cs="Tahoma"/>
          <w:color w:val="002060"/>
          <w:spacing w:val="-1"/>
          <w:lang w:val="ro-RO"/>
        </w:rPr>
        <w:t>”</w:t>
      </w:r>
      <w:r w:rsidRPr="00D9058C">
        <w:rPr>
          <w:rFonts w:ascii="Tahoma" w:eastAsia="Calibri" w:hAnsi="Tahoma" w:cs="Tahoma"/>
          <w:color w:val="002060"/>
          <w:lang w:val="ro-RO"/>
        </w:rPr>
        <w:t>),</w:t>
      </w:r>
      <w:r w:rsidRPr="00D9058C">
        <w:rPr>
          <w:rFonts w:ascii="Tahoma" w:eastAsia="Calibri" w:hAnsi="Tahoma" w:cs="Tahoma"/>
          <w:color w:val="002060"/>
          <w:spacing w:val="1"/>
          <w:lang w:val="ro-RO"/>
        </w:rPr>
        <w:t xml:space="preserve"> </w:t>
      </w:r>
      <w:r w:rsidRPr="00D9058C">
        <w:rPr>
          <w:rFonts w:ascii="Tahoma" w:eastAsia="Calibri" w:hAnsi="Tahoma" w:cs="Tahoma"/>
          <w:color w:val="002060"/>
          <w:lang w:val="ro-RO"/>
        </w:rPr>
        <w:t>în</w:t>
      </w:r>
      <w:r w:rsidRPr="00D9058C">
        <w:rPr>
          <w:rFonts w:ascii="Tahoma" w:eastAsia="Calibri" w:hAnsi="Tahoma" w:cs="Tahoma"/>
          <w:color w:val="002060"/>
          <w:spacing w:val="-1"/>
          <w:lang w:val="ro-RO"/>
        </w:rPr>
        <w:t xml:space="preserve"> </w:t>
      </w:r>
      <w:r w:rsidRPr="00D9058C">
        <w:rPr>
          <w:rFonts w:ascii="Tahoma" w:eastAsia="Calibri" w:hAnsi="Tahoma" w:cs="Tahoma"/>
          <w:color w:val="002060"/>
          <w:spacing w:val="-2"/>
          <w:lang w:val="ro-RO"/>
        </w:rPr>
        <w:t>c</w:t>
      </w:r>
      <w:r w:rsidRPr="00D9058C">
        <w:rPr>
          <w:rFonts w:ascii="Tahoma" w:eastAsia="Calibri" w:hAnsi="Tahoma" w:cs="Tahoma"/>
          <w:color w:val="002060"/>
          <w:spacing w:val="1"/>
          <w:lang w:val="ro-RO"/>
        </w:rPr>
        <w:t>o</w:t>
      </w:r>
      <w:r w:rsidRPr="00D9058C">
        <w:rPr>
          <w:rFonts w:ascii="Tahoma" w:eastAsia="Calibri" w:hAnsi="Tahoma" w:cs="Tahoma"/>
          <w:color w:val="002060"/>
          <w:lang w:val="ro-RO"/>
        </w:rPr>
        <w:t>nf</w:t>
      </w:r>
      <w:r w:rsidRPr="00D9058C">
        <w:rPr>
          <w:rFonts w:ascii="Tahoma" w:eastAsia="Calibri" w:hAnsi="Tahoma" w:cs="Tahoma"/>
          <w:color w:val="002060"/>
          <w:spacing w:val="-1"/>
          <w:lang w:val="ro-RO"/>
        </w:rPr>
        <w:t>o</w:t>
      </w:r>
      <w:r w:rsidRPr="00D9058C">
        <w:rPr>
          <w:rFonts w:ascii="Tahoma" w:eastAsia="Calibri" w:hAnsi="Tahoma" w:cs="Tahoma"/>
          <w:color w:val="002060"/>
          <w:lang w:val="ro-RO"/>
        </w:rPr>
        <w:t>r</w:t>
      </w:r>
      <w:r w:rsidRPr="00D9058C">
        <w:rPr>
          <w:rFonts w:ascii="Tahoma" w:eastAsia="Calibri" w:hAnsi="Tahoma" w:cs="Tahoma"/>
          <w:color w:val="002060"/>
          <w:spacing w:val="1"/>
          <w:lang w:val="ro-RO"/>
        </w:rPr>
        <w:t>m</w:t>
      </w:r>
      <w:r w:rsidRPr="00D9058C">
        <w:rPr>
          <w:rFonts w:ascii="Tahoma" w:eastAsia="Calibri" w:hAnsi="Tahoma" w:cs="Tahoma"/>
          <w:color w:val="002060"/>
          <w:spacing w:val="-3"/>
          <w:lang w:val="ro-RO"/>
        </w:rPr>
        <w:t>i</w:t>
      </w:r>
      <w:r w:rsidRPr="00D9058C">
        <w:rPr>
          <w:rFonts w:ascii="Tahoma" w:eastAsia="Calibri" w:hAnsi="Tahoma" w:cs="Tahoma"/>
          <w:color w:val="002060"/>
          <w:lang w:val="ro-RO"/>
        </w:rPr>
        <w:t>tate</w:t>
      </w:r>
      <w:r w:rsidRPr="00D9058C">
        <w:rPr>
          <w:rFonts w:ascii="Tahoma" w:eastAsia="Calibri" w:hAnsi="Tahoma" w:cs="Tahoma"/>
          <w:color w:val="002060"/>
          <w:spacing w:val="-2"/>
          <w:lang w:val="ro-RO"/>
        </w:rPr>
        <w:t xml:space="preserve"> </w:t>
      </w:r>
      <w:r w:rsidRPr="00D9058C">
        <w:rPr>
          <w:rFonts w:ascii="Tahoma" w:eastAsia="Calibri" w:hAnsi="Tahoma" w:cs="Tahoma"/>
          <w:color w:val="002060"/>
          <w:lang w:val="ro-RO"/>
        </w:rPr>
        <w:t>cu</w:t>
      </w:r>
      <w:r w:rsidRPr="00D9058C">
        <w:rPr>
          <w:rFonts w:ascii="Tahoma" w:eastAsia="Calibri" w:hAnsi="Tahoma" w:cs="Tahoma"/>
          <w:color w:val="002060"/>
          <w:spacing w:val="-3"/>
          <w:lang w:val="ro-RO"/>
        </w:rPr>
        <w:t xml:space="preserve"> </w:t>
      </w:r>
      <w:r w:rsidRPr="00D9058C">
        <w:rPr>
          <w:rFonts w:ascii="Tahoma" w:eastAsia="Calibri" w:hAnsi="Tahoma" w:cs="Tahoma"/>
          <w:color w:val="002060"/>
          <w:lang w:val="ro-RO"/>
        </w:rPr>
        <w:t>a</w:t>
      </w:r>
      <w:r w:rsidRPr="00D9058C">
        <w:rPr>
          <w:rFonts w:ascii="Tahoma" w:eastAsia="Calibri" w:hAnsi="Tahoma" w:cs="Tahoma"/>
          <w:color w:val="002060"/>
          <w:spacing w:val="-1"/>
          <w:lang w:val="ro-RO"/>
        </w:rPr>
        <w:t>u</w:t>
      </w:r>
      <w:r w:rsidRPr="00D9058C">
        <w:rPr>
          <w:rFonts w:ascii="Tahoma" w:eastAsia="Calibri" w:hAnsi="Tahoma" w:cs="Tahoma"/>
          <w:color w:val="002060"/>
          <w:lang w:val="ro-RO"/>
        </w:rPr>
        <w:t>t</w:t>
      </w:r>
      <w:r w:rsidRPr="00D9058C">
        <w:rPr>
          <w:rFonts w:ascii="Tahoma" w:eastAsia="Calibri" w:hAnsi="Tahoma" w:cs="Tahoma"/>
          <w:color w:val="002060"/>
          <w:spacing w:val="1"/>
          <w:lang w:val="ro-RO"/>
        </w:rPr>
        <w:t>o</w:t>
      </w:r>
      <w:r w:rsidRPr="00D9058C">
        <w:rPr>
          <w:rFonts w:ascii="Tahoma" w:eastAsia="Calibri" w:hAnsi="Tahoma" w:cs="Tahoma"/>
          <w:color w:val="002060"/>
          <w:spacing w:val="-2"/>
          <w:lang w:val="ro-RO"/>
        </w:rPr>
        <w:t>e</w:t>
      </w:r>
      <w:r w:rsidRPr="00D9058C">
        <w:rPr>
          <w:rFonts w:ascii="Tahoma" w:eastAsia="Calibri" w:hAnsi="Tahoma" w:cs="Tahoma"/>
          <w:color w:val="002060"/>
          <w:spacing w:val="1"/>
          <w:lang w:val="ro-RO"/>
        </w:rPr>
        <w:t>v</w:t>
      </w:r>
      <w:r w:rsidRPr="00D9058C">
        <w:rPr>
          <w:rFonts w:ascii="Tahoma" w:eastAsia="Calibri" w:hAnsi="Tahoma" w:cs="Tahoma"/>
          <w:color w:val="002060"/>
          <w:lang w:val="ro-RO"/>
        </w:rPr>
        <w:t>al</w:t>
      </w:r>
      <w:r w:rsidRPr="00D9058C">
        <w:rPr>
          <w:rFonts w:ascii="Tahoma" w:eastAsia="Calibri" w:hAnsi="Tahoma" w:cs="Tahoma"/>
          <w:color w:val="002060"/>
          <w:spacing w:val="-1"/>
          <w:lang w:val="ro-RO"/>
        </w:rPr>
        <w:t>u</w:t>
      </w:r>
      <w:r w:rsidRPr="00D9058C">
        <w:rPr>
          <w:rFonts w:ascii="Tahoma" w:eastAsia="Calibri" w:hAnsi="Tahoma" w:cs="Tahoma"/>
          <w:color w:val="002060"/>
          <w:lang w:val="ro-RO"/>
        </w:rPr>
        <w:t>area</w:t>
      </w:r>
      <w:r w:rsidRPr="00D9058C">
        <w:rPr>
          <w:rFonts w:ascii="Tahoma" w:eastAsia="Calibri" w:hAnsi="Tahoma" w:cs="Tahoma"/>
          <w:color w:val="002060"/>
          <w:spacing w:val="-2"/>
          <w:lang w:val="ro-RO"/>
        </w:rPr>
        <w:t xml:space="preserve"> </w:t>
      </w:r>
      <w:r w:rsidRPr="00D9058C">
        <w:rPr>
          <w:rFonts w:ascii="Tahoma" w:eastAsia="Calibri" w:hAnsi="Tahoma" w:cs="Tahoma"/>
          <w:color w:val="002060"/>
          <w:lang w:val="ro-RO"/>
        </w:rPr>
        <w:t>din</w:t>
      </w:r>
      <w:r w:rsidRPr="00D9058C">
        <w:rPr>
          <w:rFonts w:ascii="Tahoma" w:eastAsia="Calibri" w:hAnsi="Tahoma" w:cs="Tahoma"/>
          <w:color w:val="002060"/>
          <w:spacing w:val="-1"/>
          <w:lang w:val="ro-RO"/>
        </w:rPr>
        <w:t xml:space="preserve"> </w:t>
      </w:r>
      <w:r w:rsidRPr="00D9058C">
        <w:rPr>
          <w:rFonts w:ascii="Tahoma" w:eastAsia="Calibri" w:hAnsi="Tahoma" w:cs="Tahoma"/>
          <w:color w:val="002060"/>
          <w:spacing w:val="2"/>
          <w:lang w:val="ro-RO"/>
        </w:rPr>
        <w:t>a</w:t>
      </w:r>
      <w:r w:rsidRPr="00D9058C">
        <w:rPr>
          <w:rFonts w:ascii="Tahoma" w:eastAsia="Calibri" w:hAnsi="Tahoma" w:cs="Tahoma"/>
          <w:color w:val="002060"/>
          <w:spacing w:val="-1"/>
          <w:lang w:val="ro-RO"/>
        </w:rPr>
        <w:t>n</w:t>
      </w:r>
      <w:r w:rsidRPr="00D9058C">
        <w:rPr>
          <w:rFonts w:ascii="Tahoma" w:eastAsia="Calibri" w:hAnsi="Tahoma" w:cs="Tahoma"/>
          <w:color w:val="002060"/>
          <w:lang w:val="ro-RO"/>
        </w:rPr>
        <w:t>e</w:t>
      </w:r>
      <w:r w:rsidRPr="00D9058C">
        <w:rPr>
          <w:rFonts w:ascii="Tahoma" w:eastAsia="Calibri" w:hAnsi="Tahoma" w:cs="Tahoma"/>
          <w:color w:val="002060"/>
          <w:spacing w:val="1"/>
          <w:lang w:val="ro-RO"/>
        </w:rPr>
        <w:t>x</w:t>
      </w:r>
      <w:r w:rsidRPr="00D9058C">
        <w:rPr>
          <w:rFonts w:ascii="Tahoma" w:eastAsia="Calibri" w:hAnsi="Tahoma" w:cs="Tahoma"/>
          <w:color w:val="002060"/>
          <w:lang w:val="ro-RO"/>
        </w:rPr>
        <w:t xml:space="preserve">a </w:t>
      </w:r>
      <w:r w:rsidRPr="00D9058C">
        <w:rPr>
          <w:rFonts w:ascii="Tahoma" w:eastAsia="Calibri" w:hAnsi="Tahoma" w:cs="Tahoma"/>
          <w:color w:val="002060"/>
          <w:spacing w:val="-2"/>
          <w:lang w:val="ro-RO"/>
        </w:rPr>
        <w:t>l</w:t>
      </w:r>
      <w:r w:rsidRPr="00D9058C">
        <w:rPr>
          <w:rFonts w:ascii="Tahoma" w:eastAsia="Calibri" w:hAnsi="Tahoma" w:cs="Tahoma"/>
          <w:color w:val="002060"/>
          <w:lang w:val="ro-RO"/>
        </w:rPr>
        <w:t>a</w:t>
      </w:r>
      <w:r w:rsidRPr="00D9058C">
        <w:rPr>
          <w:rFonts w:ascii="Tahoma" w:eastAsia="Calibri" w:hAnsi="Tahoma" w:cs="Tahoma"/>
          <w:color w:val="002060"/>
          <w:spacing w:val="-2"/>
          <w:lang w:val="ro-RO"/>
        </w:rPr>
        <w:t xml:space="preserve"> </w:t>
      </w:r>
      <w:r w:rsidRPr="00D9058C">
        <w:rPr>
          <w:rFonts w:ascii="Tahoma" w:eastAsia="Calibri" w:hAnsi="Tahoma" w:cs="Tahoma"/>
          <w:color w:val="002060"/>
          <w:spacing w:val="-1"/>
          <w:lang w:val="ro-RO"/>
        </w:rPr>
        <w:t>p</w:t>
      </w:r>
      <w:r w:rsidRPr="00D9058C">
        <w:rPr>
          <w:rFonts w:ascii="Tahoma" w:eastAsia="Calibri" w:hAnsi="Tahoma" w:cs="Tahoma"/>
          <w:color w:val="002060"/>
          <w:lang w:val="ro-RO"/>
        </w:rPr>
        <w:t>reze</w:t>
      </w:r>
      <w:r w:rsidRPr="00D9058C">
        <w:rPr>
          <w:rFonts w:ascii="Tahoma" w:eastAsia="Calibri" w:hAnsi="Tahoma" w:cs="Tahoma"/>
          <w:color w:val="002060"/>
          <w:spacing w:val="-1"/>
          <w:lang w:val="ro-RO"/>
        </w:rPr>
        <w:t>n</w:t>
      </w:r>
      <w:r w:rsidRPr="00D9058C">
        <w:rPr>
          <w:rFonts w:ascii="Tahoma" w:eastAsia="Calibri" w:hAnsi="Tahoma" w:cs="Tahoma"/>
          <w:color w:val="002060"/>
          <w:lang w:val="ro-RO"/>
        </w:rPr>
        <w:t>ta</w:t>
      </w:r>
      <w:r w:rsidRPr="00D9058C">
        <w:rPr>
          <w:rFonts w:ascii="Tahoma" w:eastAsia="Calibri" w:hAnsi="Tahoma" w:cs="Tahoma"/>
          <w:color w:val="002060"/>
          <w:spacing w:val="1"/>
          <w:lang w:val="ro-RO"/>
        </w:rPr>
        <w:t xml:space="preserve"> </w:t>
      </w:r>
      <w:r w:rsidRPr="00D9058C">
        <w:rPr>
          <w:rFonts w:ascii="Tahoma" w:eastAsia="Calibri" w:hAnsi="Tahoma" w:cs="Tahoma"/>
          <w:color w:val="002060"/>
          <w:spacing w:val="-1"/>
          <w:lang w:val="ro-RO"/>
        </w:rPr>
        <w:t>d</w:t>
      </w:r>
      <w:r w:rsidRPr="00D9058C">
        <w:rPr>
          <w:rFonts w:ascii="Tahoma" w:eastAsia="Calibri" w:hAnsi="Tahoma" w:cs="Tahoma"/>
          <w:color w:val="002060"/>
          <w:lang w:val="ro-RO"/>
        </w:rPr>
        <w:t>ecla</w:t>
      </w:r>
      <w:r w:rsidRPr="00D9058C">
        <w:rPr>
          <w:rFonts w:ascii="Tahoma" w:eastAsia="Calibri" w:hAnsi="Tahoma" w:cs="Tahoma"/>
          <w:color w:val="002060"/>
          <w:spacing w:val="-3"/>
          <w:lang w:val="ro-RO"/>
        </w:rPr>
        <w:t>r</w:t>
      </w:r>
      <w:r w:rsidRPr="00D9058C">
        <w:rPr>
          <w:rFonts w:ascii="Tahoma" w:eastAsia="Calibri" w:hAnsi="Tahoma" w:cs="Tahoma"/>
          <w:color w:val="002060"/>
          <w:lang w:val="ro-RO"/>
        </w:rPr>
        <w:t>aţie.</w:t>
      </w:r>
    </w:p>
    <w:p w14:paraId="624A98EE" w14:textId="33D40343" w:rsidR="005869F1" w:rsidRPr="00D9058C" w:rsidRDefault="005869F1" w:rsidP="005717E5">
      <w:pPr>
        <w:pStyle w:val="ListParagraph"/>
        <w:numPr>
          <w:ilvl w:val="0"/>
          <w:numId w:val="3"/>
        </w:numPr>
        <w:ind w:right="96" w:hanging="576"/>
        <w:jc w:val="both"/>
        <w:rPr>
          <w:rFonts w:ascii="Tahoma" w:eastAsia="Calibri" w:hAnsi="Tahoma" w:cs="Tahoma"/>
          <w:color w:val="002060"/>
          <w:lang w:val="ro-RO"/>
        </w:rPr>
      </w:pPr>
      <w:r w:rsidRPr="00D9058C">
        <w:rPr>
          <w:rFonts w:ascii="Tahoma" w:eastAsia="Calibri" w:hAnsi="Tahoma" w:cs="Tahoma"/>
          <w:color w:val="002060"/>
          <w:lang w:val="ro-RO"/>
        </w:rPr>
        <w:t>Ra</w:t>
      </w:r>
      <w:r w:rsidRPr="00D9058C">
        <w:rPr>
          <w:rFonts w:ascii="Tahoma" w:eastAsia="Calibri" w:hAnsi="Tahoma" w:cs="Tahoma"/>
          <w:color w:val="002060"/>
          <w:spacing w:val="-1"/>
          <w:lang w:val="ro-RO"/>
        </w:rPr>
        <w:t>p</w:t>
      </w:r>
      <w:r w:rsidRPr="00D9058C">
        <w:rPr>
          <w:rFonts w:ascii="Tahoma" w:eastAsia="Calibri" w:hAnsi="Tahoma" w:cs="Tahoma"/>
          <w:color w:val="002060"/>
          <w:spacing w:val="1"/>
          <w:lang w:val="ro-RO"/>
        </w:rPr>
        <w:t>o</w:t>
      </w:r>
      <w:r w:rsidRPr="00D9058C">
        <w:rPr>
          <w:rFonts w:ascii="Tahoma" w:eastAsia="Calibri" w:hAnsi="Tahoma" w:cs="Tahoma"/>
          <w:color w:val="002060"/>
          <w:lang w:val="ro-RO"/>
        </w:rPr>
        <w:t>rta</w:t>
      </w:r>
      <w:r w:rsidRPr="00D9058C">
        <w:rPr>
          <w:rFonts w:ascii="Tahoma" w:eastAsia="Calibri" w:hAnsi="Tahoma" w:cs="Tahoma"/>
          <w:color w:val="002060"/>
          <w:spacing w:val="-3"/>
          <w:lang w:val="ro-RO"/>
        </w:rPr>
        <w:t>r</w:t>
      </w:r>
      <w:r w:rsidRPr="00D9058C">
        <w:rPr>
          <w:rFonts w:ascii="Tahoma" w:eastAsia="Calibri" w:hAnsi="Tahoma" w:cs="Tahoma"/>
          <w:color w:val="002060"/>
          <w:lang w:val="ro-RO"/>
        </w:rPr>
        <w:t>ea</w:t>
      </w:r>
      <w:r w:rsidRPr="00D9058C">
        <w:rPr>
          <w:rFonts w:ascii="Tahoma" w:eastAsia="Calibri" w:hAnsi="Tahoma" w:cs="Tahoma"/>
          <w:color w:val="002060"/>
          <w:spacing w:val="2"/>
          <w:lang w:val="ro-RO"/>
        </w:rPr>
        <w:t xml:space="preserve"> </w:t>
      </w:r>
      <w:r w:rsidRPr="00D9058C">
        <w:rPr>
          <w:rFonts w:ascii="Tahoma" w:eastAsia="Calibri" w:hAnsi="Tahoma" w:cs="Tahoma"/>
          <w:color w:val="002060"/>
          <w:spacing w:val="-1"/>
          <w:lang w:val="ro-RO"/>
        </w:rPr>
        <w:t>p</w:t>
      </w:r>
      <w:r w:rsidRPr="00D9058C">
        <w:rPr>
          <w:rFonts w:ascii="Tahoma" w:eastAsia="Calibri" w:hAnsi="Tahoma" w:cs="Tahoma"/>
          <w:color w:val="002060"/>
          <w:lang w:val="ro-RO"/>
        </w:rPr>
        <w:t>rivi</w:t>
      </w:r>
      <w:r w:rsidRPr="00D9058C">
        <w:rPr>
          <w:rFonts w:ascii="Tahoma" w:eastAsia="Calibri" w:hAnsi="Tahoma" w:cs="Tahoma"/>
          <w:color w:val="002060"/>
          <w:spacing w:val="-1"/>
          <w:lang w:val="ro-RO"/>
        </w:rPr>
        <w:t>n</w:t>
      </w:r>
      <w:r w:rsidRPr="00D9058C">
        <w:rPr>
          <w:rFonts w:ascii="Tahoma" w:eastAsia="Calibri" w:hAnsi="Tahoma" w:cs="Tahoma"/>
          <w:color w:val="002060"/>
          <w:lang w:val="ro-RO"/>
        </w:rPr>
        <w:t>d</w:t>
      </w:r>
      <w:r w:rsidRPr="00D9058C">
        <w:rPr>
          <w:rFonts w:ascii="Tahoma" w:eastAsia="Calibri" w:hAnsi="Tahoma" w:cs="Tahoma"/>
          <w:color w:val="002060"/>
          <w:spacing w:val="2"/>
          <w:lang w:val="ro-RO"/>
        </w:rPr>
        <w:t xml:space="preserve"> </w:t>
      </w:r>
      <w:r w:rsidRPr="00D9058C">
        <w:rPr>
          <w:rFonts w:ascii="Tahoma" w:eastAsia="Calibri" w:hAnsi="Tahoma" w:cs="Tahoma"/>
          <w:color w:val="002060"/>
          <w:lang w:val="ro-RO"/>
        </w:rPr>
        <w:t>asi</w:t>
      </w:r>
      <w:r w:rsidRPr="00D9058C">
        <w:rPr>
          <w:rFonts w:ascii="Tahoma" w:eastAsia="Calibri" w:hAnsi="Tahoma" w:cs="Tahoma"/>
          <w:color w:val="002060"/>
          <w:spacing w:val="-1"/>
          <w:lang w:val="ro-RO"/>
        </w:rPr>
        <w:t>gu</w:t>
      </w:r>
      <w:r w:rsidRPr="00D9058C">
        <w:rPr>
          <w:rFonts w:ascii="Tahoma" w:eastAsia="Calibri" w:hAnsi="Tahoma" w:cs="Tahoma"/>
          <w:color w:val="002060"/>
          <w:lang w:val="ro-RO"/>
        </w:rPr>
        <w:t>r</w:t>
      </w:r>
      <w:r w:rsidRPr="00D9058C">
        <w:rPr>
          <w:rFonts w:ascii="Tahoma" w:eastAsia="Calibri" w:hAnsi="Tahoma" w:cs="Tahoma"/>
          <w:color w:val="002060"/>
          <w:spacing w:val="-3"/>
          <w:lang w:val="ro-RO"/>
        </w:rPr>
        <w:t>a</w:t>
      </w:r>
      <w:r w:rsidRPr="00D9058C">
        <w:rPr>
          <w:rFonts w:ascii="Tahoma" w:eastAsia="Calibri" w:hAnsi="Tahoma" w:cs="Tahoma"/>
          <w:color w:val="002060"/>
          <w:lang w:val="ro-RO"/>
        </w:rPr>
        <w:t>rea</w:t>
      </w:r>
      <w:r w:rsidRPr="00D9058C">
        <w:rPr>
          <w:rFonts w:ascii="Tahoma" w:eastAsia="Calibri" w:hAnsi="Tahoma" w:cs="Tahoma"/>
          <w:color w:val="002060"/>
          <w:spacing w:val="2"/>
          <w:lang w:val="ro-RO"/>
        </w:rPr>
        <w:t xml:space="preserve"> </w:t>
      </w:r>
      <w:r w:rsidRPr="00D9058C">
        <w:rPr>
          <w:rFonts w:ascii="Tahoma" w:eastAsia="Calibri" w:hAnsi="Tahoma" w:cs="Tahoma"/>
          <w:color w:val="002060"/>
          <w:spacing w:val="-2"/>
          <w:lang w:val="ro-RO"/>
        </w:rPr>
        <w:t>c</w:t>
      </w:r>
      <w:r w:rsidRPr="00D9058C">
        <w:rPr>
          <w:rFonts w:ascii="Tahoma" w:eastAsia="Calibri" w:hAnsi="Tahoma" w:cs="Tahoma"/>
          <w:color w:val="002060"/>
          <w:spacing w:val="1"/>
          <w:lang w:val="ro-RO"/>
        </w:rPr>
        <w:t>o</w:t>
      </w:r>
      <w:r w:rsidRPr="00D9058C">
        <w:rPr>
          <w:rFonts w:ascii="Tahoma" w:eastAsia="Calibri" w:hAnsi="Tahoma" w:cs="Tahoma"/>
          <w:color w:val="002060"/>
          <w:spacing w:val="-1"/>
          <w:lang w:val="ro-RO"/>
        </w:rPr>
        <w:t>n</w:t>
      </w:r>
      <w:r w:rsidRPr="00D9058C">
        <w:rPr>
          <w:rFonts w:ascii="Tahoma" w:eastAsia="Calibri" w:hAnsi="Tahoma" w:cs="Tahoma"/>
          <w:color w:val="002060"/>
          <w:lang w:val="ro-RO"/>
        </w:rPr>
        <w:t>f</w:t>
      </w:r>
      <w:r w:rsidRPr="00D9058C">
        <w:rPr>
          <w:rFonts w:ascii="Tahoma" w:eastAsia="Calibri" w:hAnsi="Tahoma" w:cs="Tahoma"/>
          <w:color w:val="002060"/>
          <w:spacing w:val="1"/>
          <w:lang w:val="ro-RO"/>
        </w:rPr>
        <w:t>o</w:t>
      </w:r>
      <w:r w:rsidRPr="00D9058C">
        <w:rPr>
          <w:rFonts w:ascii="Tahoma" w:eastAsia="Calibri" w:hAnsi="Tahoma" w:cs="Tahoma"/>
          <w:color w:val="002060"/>
          <w:spacing w:val="-3"/>
          <w:lang w:val="ro-RO"/>
        </w:rPr>
        <w:t>r</w:t>
      </w:r>
      <w:r w:rsidRPr="00D9058C">
        <w:rPr>
          <w:rFonts w:ascii="Tahoma" w:eastAsia="Calibri" w:hAnsi="Tahoma" w:cs="Tahoma"/>
          <w:color w:val="002060"/>
          <w:spacing w:val="1"/>
          <w:lang w:val="ro-RO"/>
        </w:rPr>
        <w:t>m</w:t>
      </w:r>
      <w:r w:rsidRPr="00D9058C">
        <w:rPr>
          <w:rFonts w:ascii="Tahoma" w:eastAsia="Calibri" w:hAnsi="Tahoma" w:cs="Tahoma"/>
          <w:color w:val="002060"/>
          <w:lang w:val="ro-RO"/>
        </w:rPr>
        <w:t>ităţii</w:t>
      </w:r>
      <w:r w:rsidRPr="00D9058C">
        <w:rPr>
          <w:rFonts w:ascii="Tahoma" w:eastAsia="Calibri" w:hAnsi="Tahoma" w:cs="Tahoma"/>
          <w:color w:val="002060"/>
          <w:spacing w:val="2"/>
          <w:lang w:val="ro-RO"/>
        </w:rPr>
        <w:t xml:space="preserve"> </w:t>
      </w:r>
      <w:r w:rsidRPr="00D9058C">
        <w:rPr>
          <w:rFonts w:ascii="Tahoma" w:eastAsia="Calibri" w:hAnsi="Tahoma" w:cs="Tahoma"/>
          <w:color w:val="002060"/>
          <w:lang w:val="ro-RO"/>
        </w:rPr>
        <w:t>i</w:t>
      </w:r>
      <w:r w:rsidRPr="00D9058C">
        <w:rPr>
          <w:rFonts w:ascii="Tahoma" w:eastAsia="Calibri" w:hAnsi="Tahoma" w:cs="Tahoma"/>
          <w:color w:val="002060"/>
          <w:spacing w:val="-4"/>
          <w:lang w:val="ro-RO"/>
        </w:rPr>
        <w:t>n</w:t>
      </w:r>
      <w:r w:rsidRPr="00D9058C">
        <w:rPr>
          <w:rFonts w:ascii="Tahoma" w:eastAsia="Calibri" w:hAnsi="Tahoma" w:cs="Tahoma"/>
          <w:color w:val="002060"/>
          <w:spacing w:val="1"/>
          <w:lang w:val="ro-RO"/>
        </w:rPr>
        <w:t>v</w:t>
      </w:r>
      <w:r w:rsidRPr="00D9058C">
        <w:rPr>
          <w:rFonts w:ascii="Tahoma" w:eastAsia="Calibri" w:hAnsi="Tahoma" w:cs="Tahoma"/>
          <w:color w:val="002060"/>
          <w:lang w:val="ro-RO"/>
        </w:rPr>
        <w:t>e</w:t>
      </w:r>
      <w:r w:rsidRPr="00D9058C">
        <w:rPr>
          <w:rFonts w:ascii="Tahoma" w:eastAsia="Calibri" w:hAnsi="Tahoma" w:cs="Tahoma"/>
          <w:color w:val="002060"/>
          <w:spacing w:val="-2"/>
          <w:lang w:val="ro-RO"/>
        </w:rPr>
        <w:t>s</w:t>
      </w:r>
      <w:r w:rsidRPr="00D9058C">
        <w:rPr>
          <w:rFonts w:ascii="Tahoma" w:eastAsia="Calibri" w:hAnsi="Tahoma" w:cs="Tahoma"/>
          <w:color w:val="002060"/>
          <w:lang w:val="ro-RO"/>
        </w:rPr>
        <w:t>tiţiei cu</w:t>
      </w:r>
      <w:r w:rsidRPr="00D9058C">
        <w:rPr>
          <w:rFonts w:ascii="Tahoma" w:eastAsia="Calibri" w:hAnsi="Tahoma" w:cs="Tahoma"/>
          <w:color w:val="002060"/>
          <w:spacing w:val="2"/>
          <w:lang w:val="ro-RO"/>
        </w:rPr>
        <w:t xml:space="preserve"> </w:t>
      </w:r>
      <w:r w:rsidRPr="00D9058C">
        <w:rPr>
          <w:rFonts w:ascii="Tahoma" w:eastAsia="Calibri" w:hAnsi="Tahoma" w:cs="Tahoma"/>
          <w:color w:val="002060"/>
          <w:spacing w:val="-1"/>
          <w:lang w:val="ro-RO"/>
        </w:rPr>
        <w:t>p</w:t>
      </w:r>
      <w:r w:rsidRPr="00D9058C">
        <w:rPr>
          <w:rFonts w:ascii="Tahoma" w:eastAsia="Calibri" w:hAnsi="Tahoma" w:cs="Tahoma"/>
          <w:color w:val="002060"/>
          <w:lang w:val="ro-RO"/>
        </w:rPr>
        <w:t>ri</w:t>
      </w:r>
      <w:r w:rsidRPr="00D9058C">
        <w:rPr>
          <w:rFonts w:ascii="Tahoma" w:eastAsia="Calibri" w:hAnsi="Tahoma" w:cs="Tahoma"/>
          <w:color w:val="002060"/>
          <w:spacing w:val="-1"/>
          <w:lang w:val="ro-RO"/>
        </w:rPr>
        <w:t>n</w:t>
      </w:r>
      <w:r w:rsidRPr="00D9058C">
        <w:rPr>
          <w:rFonts w:ascii="Tahoma" w:eastAsia="Calibri" w:hAnsi="Tahoma" w:cs="Tahoma"/>
          <w:color w:val="002060"/>
          <w:lang w:val="ro-RO"/>
        </w:rPr>
        <w:t>ci</w:t>
      </w:r>
      <w:r w:rsidRPr="00D9058C">
        <w:rPr>
          <w:rFonts w:ascii="Tahoma" w:eastAsia="Calibri" w:hAnsi="Tahoma" w:cs="Tahoma"/>
          <w:color w:val="002060"/>
          <w:spacing w:val="-1"/>
          <w:lang w:val="ro-RO"/>
        </w:rPr>
        <w:t>p</w:t>
      </w:r>
      <w:r w:rsidRPr="00D9058C">
        <w:rPr>
          <w:rFonts w:ascii="Tahoma" w:eastAsia="Calibri" w:hAnsi="Tahoma" w:cs="Tahoma"/>
          <w:color w:val="002060"/>
          <w:lang w:val="ro-RO"/>
        </w:rPr>
        <w:t>i</w:t>
      </w:r>
      <w:r w:rsidRPr="00D9058C">
        <w:rPr>
          <w:rFonts w:ascii="Tahoma" w:eastAsia="Calibri" w:hAnsi="Tahoma" w:cs="Tahoma"/>
          <w:color w:val="002060"/>
          <w:spacing w:val="-1"/>
          <w:lang w:val="ro-RO"/>
        </w:rPr>
        <w:t>u</w:t>
      </w:r>
      <w:r w:rsidRPr="00D9058C">
        <w:rPr>
          <w:rFonts w:ascii="Tahoma" w:eastAsia="Calibri" w:hAnsi="Tahoma" w:cs="Tahoma"/>
          <w:color w:val="002060"/>
          <w:lang w:val="ro-RO"/>
        </w:rPr>
        <w:t>l</w:t>
      </w:r>
      <w:r w:rsidRPr="00D9058C">
        <w:rPr>
          <w:rFonts w:ascii="Tahoma" w:eastAsia="Calibri" w:hAnsi="Tahoma" w:cs="Tahoma"/>
          <w:color w:val="002060"/>
          <w:spacing w:val="2"/>
          <w:lang w:val="ro-RO"/>
        </w:rPr>
        <w:t xml:space="preserve"> </w:t>
      </w:r>
      <w:r w:rsidRPr="00D9058C">
        <w:rPr>
          <w:rFonts w:ascii="Tahoma" w:eastAsia="Calibri" w:hAnsi="Tahoma" w:cs="Tahoma"/>
          <w:color w:val="002060"/>
          <w:spacing w:val="-1"/>
          <w:lang w:val="ro-RO"/>
        </w:rPr>
        <w:t>d</w:t>
      </w:r>
      <w:r w:rsidRPr="00D9058C">
        <w:rPr>
          <w:rFonts w:ascii="Tahoma" w:eastAsia="Calibri" w:hAnsi="Tahoma" w:cs="Tahoma"/>
          <w:color w:val="002060"/>
          <w:lang w:val="ro-RO"/>
        </w:rPr>
        <w:t>e</w:t>
      </w:r>
      <w:r w:rsidRPr="00D9058C">
        <w:rPr>
          <w:rFonts w:ascii="Tahoma" w:eastAsia="Calibri" w:hAnsi="Tahoma" w:cs="Tahoma"/>
          <w:color w:val="002060"/>
          <w:spacing w:val="3"/>
          <w:lang w:val="ro-RO"/>
        </w:rPr>
        <w:t xml:space="preserve"> </w:t>
      </w:r>
      <w:r w:rsidRPr="00D9058C">
        <w:rPr>
          <w:rFonts w:ascii="Tahoma" w:eastAsia="Calibri" w:hAnsi="Tahoma" w:cs="Tahoma"/>
          <w:color w:val="002060"/>
          <w:spacing w:val="1"/>
          <w:lang w:val="ro-RO"/>
        </w:rPr>
        <w:t>„</w:t>
      </w:r>
      <w:r w:rsidRPr="00D9058C">
        <w:rPr>
          <w:rFonts w:ascii="Tahoma" w:eastAsia="Calibri" w:hAnsi="Tahoma" w:cs="Tahoma"/>
          <w:color w:val="002060"/>
          <w:lang w:val="ro-RO"/>
        </w:rPr>
        <w:t>a</w:t>
      </w:r>
      <w:r w:rsidRPr="00D9058C">
        <w:rPr>
          <w:rFonts w:ascii="Tahoma" w:eastAsia="Calibri" w:hAnsi="Tahoma" w:cs="Tahoma"/>
          <w:color w:val="002060"/>
          <w:spacing w:val="2"/>
          <w:lang w:val="ro-RO"/>
        </w:rPr>
        <w:t xml:space="preserve"> </w:t>
      </w:r>
      <w:r w:rsidRPr="00D9058C">
        <w:rPr>
          <w:rFonts w:ascii="Tahoma" w:eastAsia="Calibri" w:hAnsi="Tahoma" w:cs="Tahoma"/>
          <w:color w:val="002060"/>
          <w:spacing w:val="-1"/>
          <w:lang w:val="ro-RO"/>
        </w:rPr>
        <w:t>n</w:t>
      </w:r>
      <w:r w:rsidRPr="00D9058C">
        <w:rPr>
          <w:rFonts w:ascii="Tahoma" w:eastAsia="Calibri" w:hAnsi="Tahoma" w:cs="Tahoma"/>
          <w:color w:val="002060"/>
          <w:lang w:val="ro-RO"/>
        </w:rPr>
        <w:t>u</w:t>
      </w:r>
      <w:r w:rsidRPr="00D9058C">
        <w:rPr>
          <w:rFonts w:ascii="Tahoma" w:eastAsia="Calibri" w:hAnsi="Tahoma" w:cs="Tahoma"/>
          <w:color w:val="002060"/>
          <w:spacing w:val="2"/>
          <w:lang w:val="ro-RO"/>
        </w:rPr>
        <w:t xml:space="preserve"> </w:t>
      </w:r>
      <w:r w:rsidRPr="00D9058C">
        <w:rPr>
          <w:rFonts w:ascii="Tahoma" w:eastAsia="Calibri" w:hAnsi="Tahoma" w:cs="Tahoma"/>
          <w:color w:val="002060"/>
          <w:spacing w:val="-1"/>
          <w:lang w:val="ro-RO"/>
        </w:rPr>
        <w:t>p</w:t>
      </w:r>
      <w:r w:rsidRPr="00D9058C">
        <w:rPr>
          <w:rFonts w:ascii="Tahoma" w:eastAsia="Calibri" w:hAnsi="Tahoma" w:cs="Tahoma"/>
          <w:color w:val="002060"/>
          <w:lang w:val="ro-RO"/>
        </w:rPr>
        <w:t>re</w:t>
      </w:r>
      <w:r w:rsidRPr="00D9058C">
        <w:rPr>
          <w:rFonts w:ascii="Tahoma" w:eastAsia="Calibri" w:hAnsi="Tahoma" w:cs="Tahoma"/>
          <w:color w:val="002060"/>
          <w:spacing w:val="-2"/>
          <w:lang w:val="ro-RO"/>
        </w:rPr>
        <w:t>j</w:t>
      </w:r>
      <w:r w:rsidRPr="00D9058C">
        <w:rPr>
          <w:rFonts w:ascii="Tahoma" w:eastAsia="Calibri" w:hAnsi="Tahoma" w:cs="Tahoma"/>
          <w:color w:val="002060"/>
          <w:spacing w:val="-1"/>
          <w:lang w:val="ro-RO"/>
        </w:rPr>
        <w:t>ud</w:t>
      </w:r>
      <w:r w:rsidRPr="00D9058C">
        <w:rPr>
          <w:rFonts w:ascii="Tahoma" w:eastAsia="Calibri" w:hAnsi="Tahoma" w:cs="Tahoma"/>
          <w:color w:val="002060"/>
          <w:lang w:val="ro-RO"/>
        </w:rPr>
        <w:t>icia</w:t>
      </w:r>
      <w:r w:rsidRPr="00D9058C">
        <w:rPr>
          <w:rFonts w:ascii="Tahoma" w:eastAsia="Calibri" w:hAnsi="Tahoma" w:cs="Tahoma"/>
          <w:color w:val="002060"/>
          <w:spacing w:val="2"/>
          <w:lang w:val="ro-RO"/>
        </w:rPr>
        <w:t xml:space="preserve"> </w:t>
      </w:r>
      <w:r w:rsidRPr="00D9058C">
        <w:rPr>
          <w:rFonts w:ascii="Tahoma" w:eastAsia="Calibri" w:hAnsi="Tahoma" w:cs="Tahoma"/>
          <w:color w:val="002060"/>
          <w:lang w:val="ro-RO"/>
        </w:rPr>
        <w:t>în</w:t>
      </w:r>
      <w:r w:rsidRPr="00D9058C">
        <w:rPr>
          <w:rFonts w:ascii="Tahoma" w:eastAsia="Calibri" w:hAnsi="Tahoma" w:cs="Tahoma"/>
          <w:color w:val="002060"/>
          <w:spacing w:val="1"/>
          <w:lang w:val="ro-RO"/>
        </w:rPr>
        <w:t xml:space="preserve"> mo</w:t>
      </w:r>
      <w:r w:rsidRPr="00D9058C">
        <w:rPr>
          <w:rFonts w:ascii="Tahoma" w:eastAsia="Calibri" w:hAnsi="Tahoma" w:cs="Tahoma"/>
          <w:color w:val="002060"/>
          <w:lang w:val="ro-RO"/>
        </w:rPr>
        <w:t>d</w:t>
      </w:r>
      <w:r w:rsidRPr="00D9058C">
        <w:rPr>
          <w:rFonts w:ascii="Tahoma" w:eastAsia="Calibri" w:hAnsi="Tahoma" w:cs="Tahoma"/>
          <w:color w:val="002060"/>
          <w:spacing w:val="2"/>
          <w:lang w:val="ro-RO"/>
        </w:rPr>
        <w:t xml:space="preserve"> </w:t>
      </w:r>
      <w:r w:rsidRPr="00D9058C">
        <w:rPr>
          <w:rFonts w:ascii="Tahoma" w:eastAsia="Calibri" w:hAnsi="Tahoma" w:cs="Tahoma"/>
          <w:color w:val="002060"/>
          <w:spacing w:val="-2"/>
          <w:lang w:val="ro-RO"/>
        </w:rPr>
        <w:t>se</w:t>
      </w:r>
      <w:r w:rsidRPr="00D9058C">
        <w:rPr>
          <w:rFonts w:ascii="Tahoma" w:eastAsia="Calibri" w:hAnsi="Tahoma" w:cs="Tahoma"/>
          <w:color w:val="002060"/>
          <w:spacing w:val="1"/>
          <w:lang w:val="ro-RO"/>
        </w:rPr>
        <w:t>m</w:t>
      </w:r>
      <w:r w:rsidRPr="00D9058C">
        <w:rPr>
          <w:rFonts w:ascii="Tahoma" w:eastAsia="Calibri" w:hAnsi="Tahoma" w:cs="Tahoma"/>
          <w:color w:val="002060"/>
          <w:spacing w:val="-1"/>
          <w:lang w:val="ro-RO"/>
        </w:rPr>
        <w:t>n</w:t>
      </w:r>
      <w:r w:rsidRPr="00D9058C">
        <w:rPr>
          <w:rFonts w:ascii="Tahoma" w:eastAsia="Calibri" w:hAnsi="Tahoma" w:cs="Tahoma"/>
          <w:color w:val="002060"/>
          <w:lang w:val="ro-RO"/>
        </w:rPr>
        <w:t>if</w:t>
      </w:r>
      <w:r w:rsidRPr="00D9058C">
        <w:rPr>
          <w:rFonts w:ascii="Tahoma" w:eastAsia="Calibri" w:hAnsi="Tahoma" w:cs="Tahoma"/>
          <w:color w:val="002060"/>
          <w:spacing w:val="-1"/>
          <w:lang w:val="ro-RO"/>
        </w:rPr>
        <w:t>i</w:t>
      </w:r>
      <w:r w:rsidRPr="00D9058C">
        <w:rPr>
          <w:rFonts w:ascii="Tahoma" w:eastAsia="Calibri" w:hAnsi="Tahoma" w:cs="Tahoma"/>
          <w:color w:val="002060"/>
          <w:lang w:val="ro-RO"/>
        </w:rPr>
        <w:t>cat</w:t>
      </w:r>
      <w:r w:rsidRPr="00D9058C">
        <w:rPr>
          <w:rFonts w:ascii="Tahoma" w:eastAsia="Calibri" w:hAnsi="Tahoma" w:cs="Tahoma"/>
          <w:color w:val="002060"/>
          <w:spacing w:val="-2"/>
          <w:lang w:val="ro-RO"/>
        </w:rPr>
        <w:t>i</w:t>
      </w:r>
      <w:r w:rsidRPr="00D9058C">
        <w:rPr>
          <w:rFonts w:ascii="Tahoma" w:eastAsia="Calibri" w:hAnsi="Tahoma" w:cs="Tahoma"/>
          <w:color w:val="002060"/>
          <w:spacing w:val="7"/>
          <w:lang w:val="ro-RO"/>
        </w:rPr>
        <w:t>v</w:t>
      </w:r>
      <w:r w:rsidRPr="00D9058C">
        <w:rPr>
          <w:rFonts w:ascii="Tahoma" w:eastAsia="Calibri" w:hAnsi="Tahoma" w:cs="Tahoma"/>
          <w:color w:val="002060"/>
          <w:lang w:val="ro-RO"/>
        </w:rPr>
        <w:t>” (</w:t>
      </w:r>
      <w:r w:rsidRPr="00D9058C">
        <w:rPr>
          <w:rFonts w:ascii="Tahoma" w:eastAsia="Calibri" w:hAnsi="Tahoma" w:cs="Tahoma"/>
          <w:color w:val="002060"/>
          <w:spacing w:val="1"/>
          <w:lang w:val="ro-RO"/>
        </w:rPr>
        <w:t>D</w:t>
      </w:r>
      <w:r w:rsidRPr="00D9058C">
        <w:rPr>
          <w:rFonts w:ascii="Tahoma" w:eastAsia="Calibri" w:hAnsi="Tahoma" w:cs="Tahoma"/>
          <w:color w:val="002060"/>
          <w:spacing w:val="-1"/>
          <w:lang w:val="ro-RO"/>
        </w:rPr>
        <w:t>N</w:t>
      </w:r>
      <w:r w:rsidRPr="00D9058C">
        <w:rPr>
          <w:rFonts w:ascii="Tahoma" w:eastAsia="Calibri" w:hAnsi="Tahoma" w:cs="Tahoma"/>
          <w:color w:val="002060"/>
          <w:lang w:val="ro-RO"/>
        </w:rPr>
        <w:t>SH</w:t>
      </w:r>
      <w:r w:rsidRPr="00D9058C">
        <w:rPr>
          <w:rFonts w:ascii="Tahoma" w:eastAsia="Calibri" w:hAnsi="Tahoma" w:cs="Tahoma"/>
          <w:color w:val="002060"/>
          <w:spacing w:val="1"/>
          <w:lang w:val="ro-RO"/>
        </w:rPr>
        <w:t xml:space="preserve"> </w:t>
      </w:r>
      <w:r w:rsidRPr="00D9058C">
        <w:rPr>
          <w:rFonts w:ascii="Tahoma" w:eastAsia="Calibri" w:hAnsi="Tahoma" w:cs="Tahoma"/>
          <w:color w:val="002060"/>
          <w:lang w:val="ro-RO"/>
        </w:rPr>
        <w:t>–</w:t>
      </w:r>
      <w:r w:rsidRPr="00D9058C">
        <w:rPr>
          <w:rFonts w:ascii="Tahoma" w:eastAsia="Calibri" w:hAnsi="Tahoma" w:cs="Tahoma"/>
          <w:color w:val="002060"/>
          <w:spacing w:val="3"/>
          <w:lang w:val="ro-RO"/>
        </w:rPr>
        <w:t xml:space="preserve"> </w:t>
      </w:r>
      <w:r w:rsidRPr="00D9058C">
        <w:rPr>
          <w:rFonts w:ascii="Tahoma" w:eastAsia="Calibri" w:hAnsi="Tahoma" w:cs="Tahoma"/>
          <w:color w:val="002060"/>
          <w:spacing w:val="-1"/>
          <w:lang w:val="ro-RO"/>
        </w:rPr>
        <w:t>„</w:t>
      </w:r>
      <w:r w:rsidRPr="00D9058C">
        <w:rPr>
          <w:rFonts w:ascii="Tahoma" w:eastAsia="Calibri" w:hAnsi="Tahoma" w:cs="Tahoma"/>
          <w:color w:val="002060"/>
          <w:spacing w:val="1"/>
          <w:lang w:val="ro-RO"/>
        </w:rPr>
        <w:t>D</w:t>
      </w:r>
      <w:r w:rsidRPr="00D9058C">
        <w:rPr>
          <w:rFonts w:ascii="Tahoma" w:eastAsia="Calibri" w:hAnsi="Tahoma" w:cs="Tahoma"/>
          <w:color w:val="002060"/>
          <w:lang w:val="ro-RO"/>
        </w:rPr>
        <w:t>o</w:t>
      </w:r>
      <w:r w:rsidRPr="00D9058C">
        <w:rPr>
          <w:rFonts w:ascii="Tahoma" w:eastAsia="Calibri" w:hAnsi="Tahoma" w:cs="Tahoma"/>
          <w:color w:val="002060"/>
          <w:spacing w:val="3"/>
          <w:lang w:val="ro-RO"/>
        </w:rPr>
        <w:t xml:space="preserve"> </w:t>
      </w:r>
      <w:r w:rsidRPr="00D9058C">
        <w:rPr>
          <w:rFonts w:ascii="Tahoma" w:eastAsia="Calibri" w:hAnsi="Tahoma" w:cs="Tahoma"/>
          <w:color w:val="002060"/>
          <w:spacing w:val="-4"/>
          <w:lang w:val="ro-RO"/>
        </w:rPr>
        <w:t>N</w:t>
      </w:r>
      <w:r w:rsidRPr="00D9058C">
        <w:rPr>
          <w:rFonts w:ascii="Tahoma" w:eastAsia="Calibri" w:hAnsi="Tahoma" w:cs="Tahoma"/>
          <w:color w:val="002060"/>
          <w:lang w:val="ro-RO"/>
        </w:rPr>
        <w:t>o</w:t>
      </w:r>
      <w:r w:rsidRPr="00D9058C">
        <w:rPr>
          <w:rFonts w:ascii="Tahoma" w:eastAsia="Calibri" w:hAnsi="Tahoma" w:cs="Tahoma"/>
          <w:color w:val="002060"/>
          <w:spacing w:val="3"/>
          <w:lang w:val="ro-RO"/>
        </w:rPr>
        <w:t xml:space="preserve"> </w:t>
      </w:r>
      <w:r w:rsidRPr="00D9058C">
        <w:rPr>
          <w:rFonts w:ascii="Tahoma" w:eastAsia="Calibri" w:hAnsi="Tahoma" w:cs="Tahoma"/>
          <w:color w:val="002060"/>
          <w:lang w:val="ro-RO"/>
        </w:rPr>
        <w:t>S</w:t>
      </w:r>
      <w:r w:rsidRPr="00D9058C">
        <w:rPr>
          <w:rFonts w:ascii="Tahoma" w:eastAsia="Calibri" w:hAnsi="Tahoma" w:cs="Tahoma"/>
          <w:color w:val="002060"/>
          <w:spacing w:val="-1"/>
          <w:lang w:val="ro-RO"/>
        </w:rPr>
        <w:t>ign</w:t>
      </w:r>
      <w:r w:rsidRPr="00D9058C">
        <w:rPr>
          <w:rFonts w:ascii="Tahoma" w:eastAsia="Calibri" w:hAnsi="Tahoma" w:cs="Tahoma"/>
          <w:color w:val="002060"/>
          <w:lang w:val="ro-RO"/>
        </w:rPr>
        <w:t>if</w:t>
      </w:r>
      <w:r w:rsidRPr="00D9058C">
        <w:rPr>
          <w:rFonts w:ascii="Tahoma" w:eastAsia="Calibri" w:hAnsi="Tahoma" w:cs="Tahoma"/>
          <w:color w:val="002060"/>
          <w:spacing w:val="-1"/>
          <w:lang w:val="ro-RO"/>
        </w:rPr>
        <w:t>i</w:t>
      </w:r>
      <w:r w:rsidRPr="00D9058C">
        <w:rPr>
          <w:rFonts w:ascii="Tahoma" w:eastAsia="Calibri" w:hAnsi="Tahoma" w:cs="Tahoma"/>
          <w:color w:val="002060"/>
          <w:lang w:val="ro-RO"/>
        </w:rPr>
        <w:t>ca</w:t>
      </w:r>
      <w:r w:rsidRPr="00D9058C">
        <w:rPr>
          <w:rFonts w:ascii="Tahoma" w:eastAsia="Calibri" w:hAnsi="Tahoma" w:cs="Tahoma"/>
          <w:color w:val="002060"/>
          <w:spacing w:val="-1"/>
          <w:lang w:val="ro-RO"/>
        </w:rPr>
        <w:t>n</w:t>
      </w:r>
      <w:r w:rsidRPr="00D9058C">
        <w:rPr>
          <w:rFonts w:ascii="Tahoma" w:eastAsia="Calibri" w:hAnsi="Tahoma" w:cs="Tahoma"/>
          <w:color w:val="002060"/>
          <w:lang w:val="ro-RO"/>
        </w:rPr>
        <w:t>t</w:t>
      </w:r>
      <w:r w:rsidRPr="00D9058C">
        <w:rPr>
          <w:rFonts w:ascii="Tahoma" w:eastAsia="Calibri" w:hAnsi="Tahoma" w:cs="Tahoma"/>
          <w:color w:val="002060"/>
          <w:spacing w:val="3"/>
          <w:lang w:val="ro-RO"/>
        </w:rPr>
        <w:t xml:space="preserve"> </w:t>
      </w:r>
      <w:r w:rsidRPr="00D9058C">
        <w:rPr>
          <w:rFonts w:ascii="Tahoma" w:eastAsia="Calibri" w:hAnsi="Tahoma" w:cs="Tahoma"/>
          <w:color w:val="002060"/>
          <w:spacing w:val="-1"/>
          <w:lang w:val="ro-RO"/>
        </w:rPr>
        <w:t>H</w:t>
      </w:r>
      <w:r w:rsidRPr="00D9058C">
        <w:rPr>
          <w:rFonts w:ascii="Tahoma" w:eastAsia="Calibri" w:hAnsi="Tahoma" w:cs="Tahoma"/>
          <w:color w:val="002060"/>
          <w:lang w:val="ro-RO"/>
        </w:rPr>
        <w:t>ar</w:t>
      </w:r>
      <w:r w:rsidRPr="00D9058C">
        <w:rPr>
          <w:rFonts w:ascii="Tahoma" w:eastAsia="Calibri" w:hAnsi="Tahoma" w:cs="Tahoma"/>
          <w:color w:val="002060"/>
          <w:spacing w:val="-2"/>
          <w:lang w:val="ro-RO"/>
        </w:rPr>
        <w:t>m</w:t>
      </w:r>
      <w:r w:rsidRPr="00D9058C">
        <w:rPr>
          <w:rFonts w:ascii="Tahoma" w:eastAsia="Calibri" w:hAnsi="Tahoma" w:cs="Tahoma"/>
          <w:color w:val="002060"/>
          <w:spacing w:val="1"/>
          <w:lang w:val="ro-RO"/>
        </w:rPr>
        <w:t>”</w:t>
      </w:r>
      <w:r w:rsidRPr="00D9058C">
        <w:rPr>
          <w:rFonts w:ascii="Tahoma" w:eastAsia="Calibri" w:hAnsi="Tahoma" w:cs="Tahoma"/>
          <w:color w:val="002060"/>
          <w:lang w:val="ro-RO"/>
        </w:rPr>
        <w:t>)</w:t>
      </w:r>
      <w:r w:rsidRPr="00D9058C">
        <w:rPr>
          <w:rFonts w:ascii="Tahoma" w:eastAsia="Calibri" w:hAnsi="Tahoma" w:cs="Tahoma"/>
          <w:color w:val="002060"/>
          <w:spacing w:val="3"/>
          <w:lang w:val="ro-RO"/>
        </w:rPr>
        <w:t xml:space="preserve"> </w:t>
      </w:r>
      <w:r w:rsidRPr="00D9058C">
        <w:rPr>
          <w:rFonts w:ascii="Tahoma" w:eastAsia="Calibri" w:hAnsi="Tahoma" w:cs="Tahoma"/>
          <w:color w:val="002060"/>
          <w:lang w:val="ro-RO"/>
        </w:rPr>
        <w:t xml:space="preserve">se </w:t>
      </w:r>
      <w:r w:rsidRPr="00D9058C">
        <w:rPr>
          <w:rFonts w:ascii="Tahoma" w:eastAsia="Calibri" w:hAnsi="Tahoma" w:cs="Tahoma"/>
          <w:color w:val="002060"/>
          <w:spacing w:val="1"/>
          <w:lang w:val="ro-RO"/>
        </w:rPr>
        <w:t>v</w:t>
      </w:r>
      <w:r w:rsidRPr="00D9058C">
        <w:rPr>
          <w:rFonts w:ascii="Tahoma" w:eastAsia="Calibri" w:hAnsi="Tahoma" w:cs="Tahoma"/>
          <w:color w:val="002060"/>
          <w:lang w:val="ro-RO"/>
        </w:rPr>
        <w:t>a</w:t>
      </w:r>
      <w:r w:rsidRPr="00D9058C">
        <w:rPr>
          <w:rFonts w:ascii="Tahoma" w:eastAsia="Calibri" w:hAnsi="Tahoma" w:cs="Tahoma"/>
          <w:color w:val="002060"/>
          <w:spacing w:val="2"/>
          <w:lang w:val="ro-RO"/>
        </w:rPr>
        <w:t xml:space="preserve"> </w:t>
      </w:r>
      <w:r w:rsidRPr="00D9058C">
        <w:rPr>
          <w:rFonts w:ascii="Tahoma" w:eastAsia="Calibri" w:hAnsi="Tahoma" w:cs="Tahoma"/>
          <w:color w:val="002060"/>
          <w:lang w:val="ro-RO"/>
        </w:rPr>
        <w:t>real</w:t>
      </w:r>
      <w:r w:rsidRPr="00D9058C">
        <w:rPr>
          <w:rFonts w:ascii="Tahoma" w:eastAsia="Calibri" w:hAnsi="Tahoma" w:cs="Tahoma"/>
          <w:color w:val="002060"/>
          <w:spacing w:val="-1"/>
          <w:lang w:val="ro-RO"/>
        </w:rPr>
        <w:t>iz</w:t>
      </w:r>
      <w:r w:rsidRPr="00D9058C">
        <w:rPr>
          <w:rFonts w:ascii="Tahoma" w:eastAsia="Calibri" w:hAnsi="Tahoma" w:cs="Tahoma"/>
          <w:color w:val="002060"/>
          <w:lang w:val="ro-RO"/>
        </w:rPr>
        <w:t>a</w:t>
      </w:r>
      <w:r w:rsidRPr="00D9058C">
        <w:rPr>
          <w:rFonts w:ascii="Tahoma" w:eastAsia="Calibri" w:hAnsi="Tahoma" w:cs="Tahoma"/>
          <w:color w:val="002060"/>
          <w:spacing w:val="2"/>
          <w:lang w:val="ro-RO"/>
        </w:rPr>
        <w:t xml:space="preserve"> </w:t>
      </w:r>
      <w:r w:rsidRPr="00D9058C">
        <w:rPr>
          <w:rFonts w:ascii="Tahoma" w:eastAsia="Calibri" w:hAnsi="Tahoma" w:cs="Tahoma"/>
          <w:color w:val="002060"/>
          <w:lang w:val="ro-RO"/>
        </w:rPr>
        <w:t>i</w:t>
      </w:r>
      <w:r w:rsidRPr="00D9058C">
        <w:rPr>
          <w:rFonts w:ascii="Tahoma" w:eastAsia="Calibri" w:hAnsi="Tahoma" w:cs="Tahoma"/>
          <w:color w:val="002060"/>
          <w:spacing w:val="-1"/>
          <w:lang w:val="ro-RO"/>
        </w:rPr>
        <w:t>n</w:t>
      </w:r>
      <w:r w:rsidRPr="00D9058C">
        <w:rPr>
          <w:rFonts w:ascii="Tahoma" w:eastAsia="Calibri" w:hAnsi="Tahoma" w:cs="Tahoma"/>
          <w:color w:val="002060"/>
          <w:lang w:val="ro-RO"/>
        </w:rPr>
        <w:t>c</w:t>
      </w:r>
      <w:r w:rsidRPr="00D9058C">
        <w:rPr>
          <w:rFonts w:ascii="Tahoma" w:eastAsia="Calibri" w:hAnsi="Tahoma" w:cs="Tahoma"/>
          <w:color w:val="002060"/>
          <w:spacing w:val="-3"/>
          <w:lang w:val="ro-RO"/>
        </w:rPr>
        <w:t>l</w:t>
      </w:r>
      <w:r w:rsidRPr="00D9058C">
        <w:rPr>
          <w:rFonts w:ascii="Tahoma" w:eastAsia="Calibri" w:hAnsi="Tahoma" w:cs="Tahoma"/>
          <w:color w:val="002060"/>
          <w:spacing w:val="-1"/>
          <w:lang w:val="ro-RO"/>
        </w:rPr>
        <w:t>u</w:t>
      </w:r>
      <w:r w:rsidRPr="00D9058C">
        <w:rPr>
          <w:rFonts w:ascii="Tahoma" w:eastAsia="Calibri" w:hAnsi="Tahoma" w:cs="Tahoma"/>
          <w:color w:val="002060"/>
          <w:lang w:val="ro-RO"/>
        </w:rPr>
        <w:t>siv</w:t>
      </w:r>
      <w:r w:rsidRPr="00D9058C">
        <w:rPr>
          <w:rFonts w:ascii="Tahoma" w:eastAsia="Calibri" w:hAnsi="Tahoma" w:cs="Tahoma"/>
          <w:color w:val="002060"/>
          <w:spacing w:val="3"/>
          <w:lang w:val="ro-RO"/>
        </w:rPr>
        <w:t xml:space="preserve"> </w:t>
      </w:r>
      <w:r w:rsidRPr="00D9058C">
        <w:rPr>
          <w:rFonts w:ascii="Tahoma" w:eastAsia="Calibri" w:hAnsi="Tahoma" w:cs="Tahoma"/>
          <w:color w:val="002060"/>
          <w:spacing w:val="-1"/>
          <w:lang w:val="ro-RO"/>
        </w:rPr>
        <w:t>p</w:t>
      </w:r>
      <w:r w:rsidRPr="00D9058C">
        <w:rPr>
          <w:rFonts w:ascii="Tahoma" w:eastAsia="Calibri" w:hAnsi="Tahoma" w:cs="Tahoma"/>
          <w:color w:val="002060"/>
          <w:lang w:val="ro-RO"/>
        </w:rPr>
        <w:t>e</w:t>
      </w:r>
      <w:r w:rsidRPr="00D9058C">
        <w:rPr>
          <w:rFonts w:ascii="Tahoma" w:eastAsia="Calibri" w:hAnsi="Tahoma" w:cs="Tahoma"/>
          <w:color w:val="002060"/>
          <w:spacing w:val="3"/>
          <w:lang w:val="ro-RO"/>
        </w:rPr>
        <w:t xml:space="preserve"> </w:t>
      </w:r>
      <w:r w:rsidRPr="00D9058C">
        <w:rPr>
          <w:rFonts w:ascii="Tahoma" w:eastAsia="Calibri" w:hAnsi="Tahoma" w:cs="Tahoma"/>
          <w:color w:val="002060"/>
          <w:spacing w:val="-1"/>
          <w:lang w:val="ro-RO"/>
        </w:rPr>
        <w:t>p</w:t>
      </w:r>
      <w:r w:rsidRPr="00D9058C">
        <w:rPr>
          <w:rFonts w:ascii="Tahoma" w:eastAsia="Calibri" w:hAnsi="Tahoma" w:cs="Tahoma"/>
          <w:color w:val="002060"/>
          <w:lang w:val="ro-RO"/>
        </w:rPr>
        <w:t>er</w:t>
      </w:r>
      <w:r w:rsidRPr="00D9058C">
        <w:rPr>
          <w:rFonts w:ascii="Tahoma" w:eastAsia="Calibri" w:hAnsi="Tahoma" w:cs="Tahoma"/>
          <w:color w:val="002060"/>
          <w:spacing w:val="-3"/>
          <w:lang w:val="ro-RO"/>
        </w:rPr>
        <w:t>i</w:t>
      </w:r>
      <w:r w:rsidRPr="00D9058C">
        <w:rPr>
          <w:rFonts w:ascii="Tahoma" w:eastAsia="Calibri" w:hAnsi="Tahoma" w:cs="Tahoma"/>
          <w:color w:val="002060"/>
          <w:spacing w:val="1"/>
          <w:lang w:val="ro-RO"/>
        </w:rPr>
        <w:t>o</w:t>
      </w:r>
      <w:r w:rsidRPr="00D9058C">
        <w:rPr>
          <w:rFonts w:ascii="Tahoma" w:eastAsia="Calibri" w:hAnsi="Tahoma" w:cs="Tahoma"/>
          <w:color w:val="002060"/>
          <w:lang w:val="ro-RO"/>
        </w:rPr>
        <w:t>a</w:t>
      </w:r>
      <w:r w:rsidRPr="00D9058C">
        <w:rPr>
          <w:rFonts w:ascii="Tahoma" w:eastAsia="Calibri" w:hAnsi="Tahoma" w:cs="Tahoma"/>
          <w:color w:val="002060"/>
          <w:spacing w:val="-1"/>
          <w:lang w:val="ro-RO"/>
        </w:rPr>
        <w:t>d</w:t>
      </w:r>
      <w:r w:rsidRPr="00D9058C">
        <w:rPr>
          <w:rFonts w:ascii="Tahoma" w:eastAsia="Calibri" w:hAnsi="Tahoma" w:cs="Tahoma"/>
          <w:color w:val="002060"/>
          <w:lang w:val="ro-RO"/>
        </w:rPr>
        <w:t>a</w:t>
      </w:r>
      <w:r w:rsidRPr="00D9058C">
        <w:rPr>
          <w:rFonts w:ascii="Tahoma" w:eastAsia="Calibri" w:hAnsi="Tahoma" w:cs="Tahoma"/>
          <w:color w:val="002060"/>
          <w:spacing w:val="2"/>
          <w:lang w:val="ro-RO"/>
        </w:rPr>
        <w:t xml:space="preserve"> </w:t>
      </w:r>
      <w:r w:rsidRPr="00D9058C">
        <w:rPr>
          <w:rFonts w:ascii="Tahoma" w:eastAsia="Calibri" w:hAnsi="Tahoma" w:cs="Tahoma"/>
          <w:color w:val="002060"/>
          <w:spacing w:val="-1"/>
          <w:lang w:val="ro-RO"/>
        </w:rPr>
        <w:t>d</w:t>
      </w:r>
      <w:r w:rsidRPr="00D9058C">
        <w:rPr>
          <w:rFonts w:ascii="Tahoma" w:eastAsia="Calibri" w:hAnsi="Tahoma" w:cs="Tahoma"/>
          <w:color w:val="002060"/>
          <w:lang w:val="ro-RO"/>
        </w:rPr>
        <w:t>e</w:t>
      </w:r>
      <w:r w:rsidRPr="00D9058C">
        <w:rPr>
          <w:rFonts w:ascii="Tahoma" w:eastAsia="Calibri" w:hAnsi="Tahoma" w:cs="Tahoma"/>
          <w:color w:val="002060"/>
          <w:spacing w:val="3"/>
          <w:lang w:val="ro-RO"/>
        </w:rPr>
        <w:t xml:space="preserve"> </w:t>
      </w:r>
      <w:r w:rsidRPr="00D9058C">
        <w:rPr>
          <w:rFonts w:ascii="Tahoma" w:eastAsia="Calibri" w:hAnsi="Tahoma" w:cs="Tahoma"/>
          <w:color w:val="002060"/>
          <w:lang w:val="ro-RO"/>
        </w:rPr>
        <w:t>i</w:t>
      </w:r>
      <w:r w:rsidRPr="00D9058C">
        <w:rPr>
          <w:rFonts w:ascii="Tahoma" w:eastAsia="Calibri" w:hAnsi="Tahoma" w:cs="Tahoma"/>
          <w:color w:val="002060"/>
          <w:spacing w:val="1"/>
          <w:lang w:val="ro-RO"/>
        </w:rPr>
        <w:t>m</w:t>
      </w:r>
      <w:r w:rsidRPr="00D9058C">
        <w:rPr>
          <w:rFonts w:ascii="Tahoma" w:eastAsia="Calibri" w:hAnsi="Tahoma" w:cs="Tahoma"/>
          <w:color w:val="002060"/>
          <w:spacing w:val="-1"/>
          <w:lang w:val="ro-RO"/>
        </w:rPr>
        <w:t>p</w:t>
      </w:r>
      <w:r w:rsidRPr="00D9058C">
        <w:rPr>
          <w:rFonts w:ascii="Tahoma" w:eastAsia="Calibri" w:hAnsi="Tahoma" w:cs="Tahoma"/>
          <w:color w:val="002060"/>
          <w:spacing w:val="-3"/>
          <w:lang w:val="ro-RO"/>
        </w:rPr>
        <w:t>l</w:t>
      </w:r>
      <w:r w:rsidRPr="00D9058C">
        <w:rPr>
          <w:rFonts w:ascii="Tahoma" w:eastAsia="Calibri" w:hAnsi="Tahoma" w:cs="Tahoma"/>
          <w:color w:val="002060"/>
          <w:spacing w:val="-2"/>
          <w:lang w:val="ro-RO"/>
        </w:rPr>
        <w:t>e</w:t>
      </w:r>
      <w:r w:rsidRPr="00D9058C">
        <w:rPr>
          <w:rFonts w:ascii="Tahoma" w:eastAsia="Calibri" w:hAnsi="Tahoma" w:cs="Tahoma"/>
          <w:color w:val="002060"/>
          <w:spacing w:val="1"/>
          <w:lang w:val="ro-RO"/>
        </w:rPr>
        <w:t>m</w:t>
      </w:r>
      <w:r w:rsidRPr="00D9058C">
        <w:rPr>
          <w:rFonts w:ascii="Tahoma" w:eastAsia="Calibri" w:hAnsi="Tahoma" w:cs="Tahoma"/>
          <w:color w:val="002060"/>
          <w:lang w:val="ro-RO"/>
        </w:rPr>
        <w:t>enta</w:t>
      </w:r>
      <w:r w:rsidRPr="00D9058C">
        <w:rPr>
          <w:rFonts w:ascii="Tahoma" w:eastAsia="Calibri" w:hAnsi="Tahoma" w:cs="Tahoma"/>
          <w:color w:val="002060"/>
          <w:spacing w:val="-3"/>
          <w:lang w:val="ro-RO"/>
        </w:rPr>
        <w:t>r</w:t>
      </w:r>
      <w:r w:rsidRPr="00D9058C">
        <w:rPr>
          <w:rFonts w:ascii="Tahoma" w:eastAsia="Calibri" w:hAnsi="Tahoma" w:cs="Tahoma"/>
          <w:color w:val="002060"/>
          <w:lang w:val="ro-RO"/>
        </w:rPr>
        <w:t>e</w:t>
      </w:r>
      <w:r w:rsidRPr="00D9058C">
        <w:rPr>
          <w:rFonts w:ascii="Tahoma" w:eastAsia="Calibri" w:hAnsi="Tahoma" w:cs="Tahoma"/>
          <w:color w:val="002060"/>
          <w:spacing w:val="3"/>
          <w:lang w:val="ro-RO"/>
        </w:rPr>
        <w:t xml:space="preserve"> </w:t>
      </w:r>
      <w:r w:rsidRPr="00D9058C">
        <w:rPr>
          <w:rFonts w:ascii="Tahoma" w:eastAsia="Calibri" w:hAnsi="Tahoma" w:cs="Tahoma"/>
          <w:color w:val="002060"/>
          <w:lang w:val="ro-RO"/>
        </w:rPr>
        <w:t>și</w:t>
      </w:r>
      <w:r w:rsidRPr="00D9058C">
        <w:rPr>
          <w:rFonts w:ascii="Tahoma" w:eastAsia="Calibri" w:hAnsi="Tahoma" w:cs="Tahoma"/>
          <w:color w:val="002060"/>
          <w:spacing w:val="2"/>
          <w:lang w:val="ro-RO"/>
        </w:rPr>
        <w:t xml:space="preserve"> </w:t>
      </w:r>
      <w:r w:rsidRPr="00D9058C">
        <w:rPr>
          <w:rFonts w:ascii="Tahoma" w:eastAsia="Calibri" w:hAnsi="Tahoma" w:cs="Tahoma"/>
          <w:color w:val="002060"/>
          <w:spacing w:val="-1"/>
          <w:lang w:val="ro-RO"/>
        </w:rPr>
        <w:t>d</w:t>
      </w:r>
      <w:r w:rsidRPr="00D9058C">
        <w:rPr>
          <w:rFonts w:ascii="Tahoma" w:eastAsia="Calibri" w:hAnsi="Tahoma" w:cs="Tahoma"/>
          <w:color w:val="002060"/>
          <w:lang w:val="ro-RO"/>
        </w:rPr>
        <w:t xml:space="preserve">e </w:t>
      </w:r>
      <w:r w:rsidRPr="00D9058C">
        <w:rPr>
          <w:rFonts w:ascii="Tahoma" w:eastAsia="Calibri" w:hAnsi="Tahoma" w:cs="Tahoma"/>
          <w:color w:val="002060"/>
          <w:spacing w:val="1"/>
          <w:lang w:val="ro-RO"/>
        </w:rPr>
        <w:t>v</w:t>
      </w:r>
      <w:r w:rsidRPr="00D9058C">
        <w:rPr>
          <w:rFonts w:ascii="Tahoma" w:eastAsia="Calibri" w:hAnsi="Tahoma" w:cs="Tahoma"/>
          <w:color w:val="002060"/>
          <w:lang w:val="ro-RO"/>
        </w:rPr>
        <w:t>al</w:t>
      </w:r>
      <w:r w:rsidRPr="00D9058C">
        <w:rPr>
          <w:rFonts w:ascii="Tahoma" w:eastAsia="Calibri" w:hAnsi="Tahoma" w:cs="Tahoma"/>
          <w:color w:val="002060"/>
          <w:spacing w:val="-1"/>
          <w:lang w:val="ro-RO"/>
        </w:rPr>
        <w:t>ab</w:t>
      </w:r>
      <w:r w:rsidRPr="00D9058C">
        <w:rPr>
          <w:rFonts w:ascii="Tahoma" w:eastAsia="Calibri" w:hAnsi="Tahoma" w:cs="Tahoma"/>
          <w:color w:val="002060"/>
          <w:lang w:val="ro-RO"/>
        </w:rPr>
        <w:t>i</w:t>
      </w:r>
      <w:r w:rsidRPr="00D9058C">
        <w:rPr>
          <w:rFonts w:ascii="Tahoma" w:eastAsia="Calibri" w:hAnsi="Tahoma" w:cs="Tahoma"/>
          <w:color w:val="002060"/>
          <w:spacing w:val="-1"/>
          <w:lang w:val="ro-RO"/>
        </w:rPr>
        <w:t>l</w:t>
      </w:r>
      <w:r w:rsidRPr="00D9058C">
        <w:rPr>
          <w:rFonts w:ascii="Tahoma" w:eastAsia="Calibri" w:hAnsi="Tahoma" w:cs="Tahoma"/>
          <w:color w:val="002060"/>
          <w:lang w:val="ro-RO"/>
        </w:rPr>
        <w:t>itate a C</w:t>
      </w:r>
      <w:r w:rsidRPr="00D9058C">
        <w:rPr>
          <w:rFonts w:ascii="Tahoma" w:eastAsia="Calibri" w:hAnsi="Tahoma" w:cs="Tahoma"/>
          <w:color w:val="002060"/>
          <w:spacing w:val="1"/>
          <w:lang w:val="ro-RO"/>
        </w:rPr>
        <w:t>o</w:t>
      </w:r>
      <w:r w:rsidRPr="00D9058C">
        <w:rPr>
          <w:rFonts w:ascii="Tahoma" w:eastAsia="Calibri" w:hAnsi="Tahoma" w:cs="Tahoma"/>
          <w:color w:val="002060"/>
          <w:spacing w:val="-1"/>
          <w:lang w:val="ro-RO"/>
        </w:rPr>
        <w:t>n</w:t>
      </w:r>
      <w:r w:rsidRPr="00D9058C">
        <w:rPr>
          <w:rFonts w:ascii="Tahoma" w:eastAsia="Calibri" w:hAnsi="Tahoma" w:cs="Tahoma"/>
          <w:color w:val="002060"/>
          <w:lang w:val="ro-RO"/>
        </w:rPr>
        <w:t>tra</w:t>
      </w:r>
      <w:r w:rsidRPr="00D9058C">
        <w:rPr>
          <w:rFonts w:ascii="Tahoma" w:eastAsia="Calibri" w:hAnsi="Tahoma" w:cs="Tahoma"/>
          <w:color w:val="002060"/>
          <w:spacing w:val="-2"/>
          <w:lang w:val="ro-RO"/>
        </w:rPr>
        <w:t>c</w:t>
      </w:r>
      <w:r w:rsidRPr="00D9058C">
        <w:rPr>
          <w:rFonts w:ascii="Tahoma" w:eastAsia="Calibri" w:hAnsi="Tahoma" w:cs="Tahoma"/>
          <w:color w:val="002060"/>
          <w:lang w:val="ro-RO"/>
        </w:rPr>
        <w:t>tu</w:t>
      </w:r>
      <w:r w:rsidRPr="00D9058C">
        <w:rPr>
          <w:rFonts w:ascii="Tahoma" w:eastAsia="Calibri" w:hAnsi="Tahoma" w:cs="Tahoma"/>
          <w:color w:val="002060"/>
          <w:spacing w:val="-1"/>
          <w:lang w:val="ro-RO"/>
        </w:rPr>
        <w:t>lu</w:t>
      </w:r>
      <w:r w:rsidRPr="00D9058C">
        <w:rPr>
          <w:rFonts w:ascii="Tahoma" w:eastAsia="Calibri" w:hAnsi="Tahoma" w:cs="Tahoma"/>
          <w:color w:val="002060"/>
          <w:lang w:val="ro-RO"/>
        </w:rPr>
        <w:t>i</w:t>
      </w:r>
      <w:r w:rsidRPr="00D9058C">
        <w:rPr>
          <w:rFonts w:ascii="Tahoma" w:eastAsia="Calibri" w:hAnsi="Tahoma" w:cs="Tahoma"/>
          <w:color w:val="002060"/>
          <w:spacing w:val="2"/>
          <w:lang w:val="ro-RO"/>
        </w:rPr>
        <w:t xml:space="preserve"> </w:t>
      </w:r>
      <w:r w:rsidRPr="00D9058C">
        <w:rPr>
          <w:rFonts w:ascii="Tahoma" w:eastAsia="Calibri" w:hAnsi="Tahoma" w:cs="Tahoma"/>
          <w:color w:val="002060"/>
          <w:spacing w:val="-1"/>
          <w:lang w:val="ro-RO"/>
        </w:rPr>
        <w:t>d</w:t>
      </w:r>
      <w:r w:rsidRPr="00D9058C">
        <w:rPr>
          <w:rFonts w:ascii="Tahoma" w:eastAsia="Calibri" w:hAnsi="Tahoma" w:cs="Tahoma"/>
          <w:color w:val="002060"/>
          <w:lang w:val="ro-RO"/>
        </w:rPr>
        <w:t>e</w:t>
      </w:r>
      <w:r w:rsidRPr="00D9058C">
        <w:rPr>
          <w:rFonts w:ascii="Tahoma" w:eastAsia="Calibri" w:hAnsi="Tahoma" w:cs="Tahoma"/>
          <w:color w:val="002060"/>
          <w:spacing w:val="3"/>
          <w:lang w:val="ro-RO"/>
        </w:rPr>
        <w:t xml:space="preserve"> </w:t>
      </w:r>
      <w:r w:rsidRPr="00D9058C">
        <w:rPr>
          <w:rFonts w:ascii="Tahoma" w:eastAsia="Calibri" w:hAnsi="Tahoma" w:cs="Tahoma"/>
          <w:color w:val="002060"/>
          <w:lang w:val="ro-RO"/>
        </w:rPr>
        <w:t>Fi</w:t>
      </w:r>
      <w:r w:rsidRPr="00D9058C">
        <w:rPr>
          <w:rFonts w:ascii="Tahoma" w:eastAsia="Calibri" w:hAnsi="Tahoma" w:cs="Tahoma"/>
          <w:color w:val="002060"/>
          <w:spacing w:val="-1"/>
          <w:lang w:val="ro-RO"/>
        </w:rPr>
        <w:t>n</w:t>
      </w:r>
      <w:r w:rsidRPr="00D9058C">
        <w:rPr>
          <w:rFonts w:ascii="Tahoma" w:eastAsia="Calibri" w:hAnsi="Tahoma" w:cs="Tahoma"/>
          <w:color w:val="002060"/>
          <w:lang w:val="ro-RO"/>
        </w:rPr>
        <w:t>a</w:t>
      </w:r>
      <w:r w:rsidRPr="00D9058C">
        <w:rPr>
          <w:rFonts w:ascii="Tahoma" w:eastAsia="Calibri" w:hAnsi="Tahoma" w:cs="Tahoma"/>
          <w:color w:val="002060"/>
          <w:spacing w:val="-1"/>
          <w:lang w:val="ro-RO"/>
        </w:rPr>
        <w:t>n</w:t>
      </w:r>
      <w:r w:rsidRPr="00D9058C">
        <w:rPr>
          <w:rFonts w:ascii="Tahoma" w:eastAsia="Calibri" w:hAnsi="Tahoma" w:cs="Tahoma"/>
          <w:color w:val="002060"/>
          <w:lang w:val="ro-RO"/>
        </w:rPr>
        <w:t>ța</w:t>
      </w:r>
      <w:r w:rsidRPr="00D9058C">
        <w:rPr>
          <w:rFonts w:ascii="Tahoma" w:eastAsia="Calibri" w:hAnsi="Tahoma" w:cs="Tahoma"/>
          <w:color w:val="002060"/>
          <w:spacing w:val="-2"/>
          <w:lang w:val="ro-RO"/>
        </w:rPr>
        <w:t>r</w:t>
      </w:r>
      <w:r w:rsidRPr="00D9058C">
        <w:rPr>
          <w:rFonts w:ascii="Tahoma" w:eastAsia="Calibri" w:hAnsi="Tahoma" w:cs="Tahoma"/>
          <w:color w:val="002060"/>
          <w:lang w:val="ro-RO"/>
        </w:rPr>
        <w:t>e</w:t>
      </w:r>
      <w:r w:rsidRPr="00D9058C">
        <w:rPr>
          <w:rFonts w:ascii="Tahoma" w:eastAsia="Calibri" w:hAnsi="Tahoma" w:cs="Tahoma"/>
          <w:color w:val="002060"/>
          <w:spacing w:val="2"/>
          <w:lang w:val="ro-RO"/>
        </w:rPr>
        <w:t xml:space="preserve"> </w:t>
      </w:r>
      <w:r w:rsidRPr="00D9058C">
        <w:rPr>
          <w:rFonts w:ascii="Tahoma" w:eastAsia="Calibri" w:hAnsi="Tahoma" w:cs="Tahoma"/>
          <w:color w:val="002060"/>
          <w:lang w:val="ro-RO"/>
        </w:rPr>
        <w:t>c</w:t>
      </w:r>
      <w:r w:rsidRPr="00D9058C">
        <w:rPr>
          <w:rFonts w:ascii="Tahoma" w:eastAsia="Calibri" w:hAnsi="Tahoma" w:cs="Tahoma"/>
          <w:color w:val="002060"/>
          <w:spacing w:val="1"/>
          <w:lang w:val="ro-RO"/>
        </w:rPr>
        <w:t>o</w:t>
      </w:r>
      <w:r w:rsidRPr="00D9058C">
        <w:rPr>
          <w:rFonts w:ascii="Tahoma" w:eastAsia="Calibri" w:hAnsi="Tahoma" w:cs="Tahoma"/>
          <w:color w:val="002060"/>
          <w:lang w:val="ro-RO"/>
        </w:rPr>
        <w:t>resp</w:t>
      </w:r>
      <w:r w:rsidRPr="00D9058C">
        <w:rPr>
          <w:rFonts w:ascii="Tahoma" w:eastAsia="Calibri" w:hAnsi="Tahoma" w:cs="Tahoma"/>
          <w:color w:val="002060"/>
          <w:spacing w:val="-1"/>
          <w:lang w:val="ro-RO"/>
        </w:rPr>
        <w:t>unz</w:t>
      </w:r>
      <w:r w:rsidRPr="00D9058C">
        <w:rPr>
          <w:rFonts w:ascii="Tahoma" w:eastAsia="Calibri" w:hAnsi="Tahoma" w:cs="Tahoma"/>
          <w:color w:val="002060"/>
          <w:lang w:val="ro-RO"/>
        </w:rPr>
        <w:t>ă</w:t>
      </w:r>
      <w:r w:rsidRPr="00D9058C">
        <w:rPr>
          <w:rFonts w:ascii="Tahoma" w:eastAsia="Calibri" w:hAnsi="Tahoma" w:cs="Tahoma"/>
          <w:color w:val="002060"/>
          <w:spacing w:val="-2"/>
          <w:lang w:val="ro-RO"/>
        </w:rPr>
        <w:t>t</w:t>
      </w:r>
      <w:r w:rsidRPr="00D9058C">
        <w:rPr>
          <w:rFonts w:ascii="Tahoma" w:eastAsia="Calibri" w:hAnsi="Tahoma" w:cs="Tahoma"/>
          <w:color w:val="002060"/>
          <w:spacing w:val="1"/>
          <w:lang w:val="ro-RO"/>
        </w:rPr>
        <w:t>o</w:t>
      </w:r>
      <w:r w:rsidRPr="00D9058C">
        <w:rPr>
          <w:rFonts w:ascii="Tahoma" w:eastAsia="Calibri" w:hAnsi="Tahoma" w:cs="Tahoma"/>
          <w:color w:val="002060"/>
          <w:lang w:val="ro-RO"/>
        </w:rPr>
        <w:t xml:space="preserve">r </w:t>
      </w:r>
      <w:r w:rsidRPr="00D9058C">
        <w:rPr>
          <w:rFonts w:ascii="Tahoma" w:eastAsia="Calibri" w:hAnsi="Tahoma" w:cs="Tahoma"/>
          <w:color w:val="002060"/>
          <w:spacing w:val="1"/>
          <w:lang w:val="ro-RO"/>
        </w:rPr>
        <w:t>o</w:t>
      </w:r>
      <w:r w:rsidRPr="00D9058C">
        <w:rPr>
          <w:rFonts w:ascii="Tahoma" w:eastAsia="Calibri" w:hAnsi="Tahoma" w:cs="Tahoma"/>
          <w:color w:val="002060"/>
          <w:lang w:val="ro-RO"/>
        </w:rPr>
        <w:t>fe</w:t>
      </w:r>
      <w:r w:rsidRPr="00D9058C">
        <w:rPr>
          <w:rFonts w:ascii="Tahoma" w:eastAsia="Calibri" w:hAnsi="Tahoma" w:cs="Tahoma"/>
          <w:color w:val="002060"/>
          <w:spacing w:val="-2"/>
          <w:lang w:val="ro-RO"/>
        </w:rPr>
        <w:t>r</w:t>
      </w:r>
      <w:r w:rsidRPr="00D9058C">
        <w:rPr>
          <w:rFonts w:ascii="Tahoma" w:eastAsia="Calibri" w:hAnsi="Tahoma" w:cs="Tahoma"/>
          <w:color w:val="002060"/>
          <w:lang w:val="ro-RO"/>
        </w:rPr>
        <w:t>t</w:t>
      </w:r>
      <w:r w:rsidRPr="00D9058C">
        <w:rPr>
          <w:rFonts w:ascii="Tahoma" w:eastAsia="Calibri" w:hAnsi="Tahoma" w:cs="Tahoma"/>
          <w:color w:val="002060"/>
          <w:spacing w:val="1"/>
          <w:lang w:val="ro-RO"/>
        </w:rPr>
        <w:t>ei</w:t>
      </w:r>
      <w:r w:rsidRPr="00D9058C">
        <w:rPr>
          <w:rFonts w:ascii="Tahoma" w:eastAsia="Calibri" w:hAnsi="Tahoma" w:cs="Tahoma"/>
          <w:color w:val="002060"/>
          <w:lang w:val="ro-RO"/>
        </w:rPr>
        <w:t>,</w:t>
      </w:r>
      <w:r w:rsidRPr="00D9058C">
        <w:rPr>
          <w:rFonts w:ascii="Tahoma" w:eastAsia="Calibri" w:hAnsi="Tahoma" w:cs="Tahoma"/>
          <w:color w:val="002060"/>
          <w:spacing w:val="3"/>
          <w:lang w:val="ro-RO"/>
        </w:rPr>
        <w:t xml:space="preserve"> </w:t>
      </w:r>
      <w:r w:rsidRPr="00D9058C">
        <w:rPr>
          <w:rFonts w:ascii="Tahoma" w:eastAsia="Calibri" w:hAnsi="Tahoma" w:cs="Tahoma"/>
          <w:color w:val="002060"/>
          <w:spacing w:val="-3"/>
          <w:lang w:val="ro-RO"/>
        </w:rPr>
        <w:t>p</w:t>
      </w:r>
      <w:r w:rsidRPr="00D9058C">
        <w:rPr>
          <w:rFonts w:ascii="Tahoma" w:eastAsia="Calibri" w:hAnsi="Tahoma" w:cs="Tahoma"/>
          <w:color w:val="002060"/>
          <w:spacing w:val="1"/>
          <w:lang w:val="ro-RO"/>
        </w:rPr>
        <w:t>o</w:t>
      </w:r>
      <w:r w:rsidRPr="00D9058C">
        <w:rPr>
          <w:rFonts w:ascii="Tahoma" w:eastAsia="Calibri" w:hAnsi="Tahoma" w:cs="Tahoma"/>
          <w:color w:val="002060"/>
          <w:spacing w:val="-2"/>
          <w:lang w:val="ro-RO"/>
        </w:rPr>
        <w:t>t</w:t>
      </w:r>
      <w:r w:rsidRPr="00D9058C">
        <w:rPr>
          <w:rFonts w:ascii="Tahoma" w:eastAsia="Calibri" w:hAnsi="Tahoma" w:cs="Tahoma"/>
          <w:color w:val="002060"/>
          <w:lang w:val="ro-RO"/>
        </w:rPr>
        <w:t>rivit</w:t>
      </w:r>
      <w:r w:rsidRPr="00D9058C">
        <w:rPr>
          <w:rFonts w:ascii="Tahoma" w:eastAsia="Calibri" w:hAnsi="Tahoma" w:cs="Tahoma"/>
          <w:color w:val="002060"/>
          <w:spacing w:val="3"/>
          <w:lang w:val="ro-RO"/>
        </w:rPr>
        <w:t xml:space="preserve"> </w:t>
      </w:r>
      <w:r w:rsidRPr="00D9058C">
        <w:rPr>
          <w:rFonts w:ascii="Tahoma" w:eastAsia="Calibri" w:hAnsi="Tahoma" w:cs="Tahoma"/>
          <w:color w:val="002060"/>
          <w:spacing w:val="-2"/>
          <w:lang w:val="ro-RO"/>
        </w:rPr>
        <w:t>t</w:t>
      </w:r>
      <w:r w:rsidRPr="00D9058C">
        <w:rPr>
          <w:rFonts w:ascii="Tahoma" w:eastAsia="Calibri" w:hAnsi="Tahoma" w:cs="Tahoma"/>
          <w:color w:val="002060"/>
          <w:lang w:val="ro-RO"/>
        </w:rPr>
        <w:t>e</w:t>
      </w:r>
      <w:r w:rsidRPr="00D9058C">
        <w:rPr>
          <w:rFonts w:ascii="Tahoma" w:eastAsia="Calibri" w:hAnsi="Tahoma" w:cs="Tahoma"/>
          <w:color w:val="002060"/>
          <w:spacing w:val="-2"/>
          <w:lang w:val="ro-RO"/>
        </w:rPr>
        <w:t>r</w:t>
      </w:r>
      <w:r w:rsidRPr="00D9058C">
        <w:rPr>
          <w:rFonts w:ascii="Tahoma" w:eastAsia="Calibri" w:hAnsi="Tahoma" w:cs="Tahoma"/>
          <w:color w:val="002060"/>
          <w:spacing w:val="1"/>
          <w:lang w:val="ro-RO"/>
        </w:rPr>
        <w:t>m</w:t>
      </w:r>
      <w:r w:rsidRPr="00D9058C">
        <w:rPr>
          <w:rFonts w:ascii="Tahoma" w:eastAsia="Calibri" w:hAnsi="Tahoma" w:cs="Tahoma"/>
          <w:color w:val="002060"/>
          <w:lang w:val="ro-RO"/>
        </w:rPr>
        <w:t>ene</w:t>
      </w:r>
      <w:r w:rsidRPr="00D9058C">
        <w:rPr>
          <w:rFonts w:ascii="Tahoma" w:eastAsia="Calibri" w:hAnsi="Tahoma" w:cs="Tahoma"/>
          <w:color w:val="002060"/>
          <w:spacing w:val="-2"/>
          <w:lang w:val="ro-RO"/>
        </w:rPr>
        <w:t>l</w:t>
      </w:r>
      <w:r w:rsidRPr="00D9058C">
        <w:rPr>
          <w:rFonts w:ascii="Tahoma" w:eastAsia="Calibri" w:hAnsi="Tahoma" w:cs="Tahoma"/>
          <w:color w:val="002060"/>
          <w:spacing w:val="1"/>
          <w:lang w:val="ro-RO"/>
        </w:rPr>
        <w:t>o</w:t>
      </w:r>
      <w:r w:rsidRPr="00D9058C">
        <w:rPr>
          <w:rFonts w:ascii="Tahoma" w:eastAsia="Calibri" w:hAnsi="Tahoma" w:cs="Tahoma"/>
          <w:color w:val="002060"/>
          <w:lang w:val="ro-RO"/>
        </w:rPr>
        <w:t>r</w:t>
      </w:r>
      <w:r w:rsidRPr="00D9058C">
        <w:rPr>
          <w:rFonts w:ascii="Tahoma" w:eastAsia="Calibri" w:hAnsi="Tahoma" w:cs="Tahoma"/>
          <w:color w:val="002060"/>
          <w:spacing w:val="4"/>
          <w:lang w:val="ro-RO"/>
        </w:rPr>
        <w:t xml:space="preserve"> </w:t>
      </w:r>
      <w:r w:rsidRPr="00D9058C">
        <w:rPr>
          <w:rFonts w:ascii="Tahoma" w:eastAsia="Calibri" w:hAnsi="Tahoma" w:cs="Tahoma"/>
          <w:color w:val="002060"/>
          <w:lang w:val="ro-RO"/>
        </w:rPr>
        <w:t xml:space="preserve">și </w:t>
      </w:r>
      <w:r w:rsidRPr="00D9058C">
        <w:rPr>
          <w:rFonts w:ascii="Tahoma" w:eastAsia="Calibri" w:hAnsi="Tahoma" w:cs="Tahoma"/>
          <w:color w:val="002060"/>
          <w:spacing w:val="-2"/>
          <w:lang w:val="ro-RO"/>
        </w:rPr>
        <w:t>c</w:t>
      </w:r>
      <w:r w:rsidRPr="00D9058C">
        <w:rPr>
          <w:rFonts w:ascii="Tahoma" w:eastAsia="Calibri" w:hAnsi="Tahoma" w:cs="Tahoma"/>
          <w:color w:val="002060"/>
          <w:spacing w:val="1"/>
          <w:lang w:val="ro-RO"/>
        </w:rPr>
        <w:t>o</w:t>
      </w:r>
      <w:r w:rsidRPr="00D9058C">
        <w:rPr>
          <w:rFonts w:ascii="Tahoma" w:eastAsia="Calibri" w:hAnsi="Tahoma" w:cs="Tahoma"/>
          <w:color w:val="002060"/>
          <w:spacing w:val="-1"/>
          <w:lang w:val="ro-RO"/>
        </w:rPr>
        <w:t>nd</w:t>
      </w:r>
      <w:r w:rsidRPr="00D9058C">
        <w:rPr>
          <w:rFonts w:ascii="Tahoma" w:eastAsia="Calibri" w:hAnsi="Tahoma" w:cs="Tahoma"/>
          <w:color w:val="002060"/>
          <w:lang w:val="ro-RO"/>
        </w:rPr>
        <w:t>iţi</w:t>
      </w:r>
      <w:r w:rsidRPr="00D9058C">
        <w:rPr>
          <w:rFonts w:ascii="Tahoma" w:eastAsia="Calibri" w:hAnsi="Tahoma" w:cs="Tahoma"/>
          <w:color w:val="002060"/>
          <w:spacing w:val="-1"/>
          <w:lang w:val="ro-RO"/>
        </w:rPr>
        <w:t>i</w:t>
      </w:r>
      <w:r w:rsidRPr="00D9058C">
        <w:rPr>
          <w:rFonts w:ascii="Tahoma" w:eastAsia="Calibri" w:hAnsi="Tahoma" w:cs="Tahoma"/>
          <w:color w:val="002060"/>
          <w:lang w:val="ro-RO"/>
        </w:rPr>
        <w:t>l</w:t>
      </w:r>
      <w:r w:rsidRPr="00D9058C">
        <w:rPr>
          <w:rFonts w:ascii="Tahoma" w:eastAsia="Calibri" w:hAnsi="Tahoma" w:cs="Tahoma"/>
          <w:color w:val="002060"/>
          <w:spacing w:val="1"/>
          <w:lang w:val="ro-RO"/>
        </w:rPr>
        <w:t>o</w:t>
      </w:r>
      <w:r w:rsidRPr="00D9058C">
        <w:rPr>
          <w:rFonts w:ascii="Tahoma" w:eastAsia="Calibri" w:hAnsi="Tahoma" w:cs="Tahoma"/>
          <w:color w:val="002060"/>
          <w:lang w:val="ro-RO"/>
        </w:rPr>
        <w:t>r</w:t>
      </w:r>
      <w:r w:rsidRPr="00D9058C">
        <w:rPr>
          <w:rFonts w:ascii="Tahoma" w:eastAsia="Calibri" w:hAnsi="Tahoma" w:cs="Tahoma"/>
          <w:color w:val="002060"/>
          <w:spacing w:val="3"/>
          <w:lang w:val="ro-RO"/>
        </w:rPr>
        <w:t xml:space="preserve"> </w:t>
      </w:r>
      <w:r w:rsidRPr="00D9058C">
        <w:rPr>
          <w:rFonts w:ascii="Tahoma" w:eastAsia="Calibri" w:hAnsi="Tahoma" w:cs="Tahoma"/>
          <w:color w:val="002060"/>
          <w:lang w:val="ro-RO"/>
        </w:rPr>
        <w:t>s</w:t>
      </w:r>
      <w:r w:rsidRPr="00D9058C">
        <w:rPr>
          <w:rFonts w:ascii="Tahoma" w:eastAsia="Calibri" w:hAnsi="Tahoma" w:cs="Tahoma"/>
          <w:color w:val="002060"/>
          <w:spacing w:val="-2"/>
          <w:lang w:val="ro-RO"/>
        </w:rPr>
        <w:t>t</w:t>
      </w:r>
      <w:r w:rsidRPr="00D9058C">
        <w:rPr>
          <w:rFonts w:ascii="Tahoma" w:eastAsia="Calibri" w:hAnsi="Tahoma" w:cs="Tahoma"/>
          <w:color w:val="002060"/>
          <w:lang w:val="ro-RO"/>
        </w:rPr>
        <w:t>a</w:t>
      </w:r>
      <w:r w:rsidRPr="00D9058C">
        <w:rPr>
          <w:rFonts w:ascii="Tahoma" w:eastAsia="Calibri" w:hAnsi="Tahoma" w:cs="Tahoma"/>
          <w:color w:val="002060"/>
          <w:spacing w:val="-1"/>
          <w:lang w:val="ro-RO"/>
        </w:rPr>
        <w:t>b</w:t>
      </w:r>
      <w:r w:rsidRPr="00D9058C">
        <w:rPr>
          <w:rFonts w:ascii="Tahoma" w:eastAsia="Calibri" w:hAnsi="Tahoma" w:cs="Tahoma"/>
          <w:color w:val="002060"/>
          <w:lang w:val="ro-RO"/>
        </w:rPr>
        <w:t>ilite</w:t>
      </w:r>
      <w:r w:rsidRPr="00D9058C">
        <w:rPr>
          <w:rFonts w:ascii="Tahoma" w:eastAsia="Calibri" w:hAnsi="Tahoma" w:cs="Tahoma"/>
          <w:color w:val="002060"/>
          <w:spacing w:val="3"/>
          <w:lang w:val="ro-RO"/>
        </w:rPr>
        <w:t xml:space="preserve"> </w:t>
      </w:r>
      <w:r w:rsidRPr="00D9058C">
        <w:rPr>
          <w:rFonts w:ascii="Tahoma" w:eastAsia="Calibri" w:hAnsi="Tahoma" w:cs="Tahoma"/>
          <w:color w:val="002060"/>
          <w:spacing w:val="-1"/>
          <w:lang w:val="ro-RO"/>
        </w:rPr>
        <w:t>d</w:t>
      </w:r>
      <w:r w:rsidRPr="00D9058C">
        <w:rPr>
          <w:rFonts w:ascii="Tahoma" w:eastAsia="Calibri" w:hAnsi="Tahoma" w:cs="Tahoma"/>
          <w:color w:val="002060"/>
          <w:lang w:val="ro-RO"/>
        </w:rPr>
        <w:t>e</w:t>
      </w:r>
      <w:r w:rsidRPr="00D9058C">
        <w:rPr>
          <w:rFonts w:ascii="Tahoma" w:eastAsia="Calibri" w:hAnsi="Tahoma" w:cs="Tahoma"/>
          <w:color w:val="002060"/>
          <w:spacing w:val="1"/>
          <w:lang w:val="ro-RO"/>
        </w:rPr>
        <w:t xml:space="preserve"> M</w:t>
      </w:r>
      <w:r w:rsidRPr="00D9058C">
        <w:rPr>
          <w:rFonts w:ascii="Tahoma" w:eastAsia="Calibri" w:hAnsi="Tahoma" w:cs="Tahoma"/>
          <w:color w:val="002060"/>
          <w:lang w:val="ro-RO"/>
        </w:rPr>
        <w:t>i</w:t>
      </w:r>
      <w:r w:rsidRPr="00D9058C">
        <w:rPr>
          <w:rFonts w:ascii="Tahoma" w:eastAsia="Calibri" w:hAnsi="Tahoma" w:cs="Tahoma"/>
          <w:color w:val="002060"/>
          <w:spacing w:val="-1"/>
          <w:lang w:val="ro-RO"/>
        </w:rPr>
        <w:t>n</w:t>
      </w:r>
      <w:r w:rsidRPr="00D9058C">
        <w:rPr>
          <w:rFonts w:ascii="Tahoma" w:eastAsia="Calibri" w:hAnsi="Tahoma" w:cs="Tahoma"/>
          <w:color w:val="002060"/>
          <w:lang w:val="ro-RO"/>
        </w:rPr>
        <w:t>i</w:t>
      </w:r>
      <w:r w:rsidRPr="00D9058C">
        <w:rPr>
          <w:rFonts w:ascii="Tahoma" w:eastAsia="Calibri" w:hAnsi="Tahoma" w:cs="Tahoma"/>
          <w:color w:val="002060"/>
          <w:spacing w:val="-3"/>
          <w:lang w:val="ro-RO"/>
        </w:rPr>
        <w:t>s</w:t>
      </w:r>
      <w:r w:rsidRPr="00D9058C">
        <w:rPr>
          <w:rFonts w:ascii="Tahoma" w:eastAsia="Calibri" w:hAnsi="Tahoma" w:cs="Tahoma"/>
          <w:color w:val="002060"/>
          <w:lang w:val="ro-RO"/>
        </w:rPr>
        <w:t>t</w:t>
      </w:r>
      <w:r w:rsidRPr="00D9058C">
        <w:rPr>
          <w:rFonts w:ascii="Tahoma" w:eastAsia="Calibri" w:hAnsi="Tahoma" w:cs="Tahoma"/>
          <w:color w:val="002060"/>
          <w:spacing w:val="1"/>
          <w:lang w:val="ro-RO"/>
        </w:rPr>
        <w:t>e</w:t>
      </w:r>
      <w:r w:rsidRPr="00D9058C">
        <w:rPr>
          <w:rFonts w:ascii="Tahoma" w:eastAsia="Calibri" w:hAnsi="Tahoma" w:cs="Tahoma"/>
          <w:color w:val="002060"/>
          <w:lang w:val="ro-RO"/>
        </w:rPr>
        <w:t>r</w:t>
      </w:r>
      <w:r w:rsidRPr="00D9058C">
        <w:rPr>
          <w:rFonts w:ascii="Tahoma" w:eastAsia="Calibri" w:hAnsi="Tahoma" w:cs="Tahoma"/>
          <w:color w:val="002060"/>
          <w:spacing w:val="-1"/>
          <w:lang w:val="ro-RO"/>
        </w:rPr>
        <w:t>u</w:t>
      </w:r>
      <w:r w:rsidRPr="00D9058C">
        <w:rPr>
          <w:rFonts w:ascii="Tahoma" w:eastAsia="Calibri" w:hAnsi="Tahoma" w:cs="Tahoma"/>
          <w:color w:val="002060"/>
          <w:lang w:val="ro-RO"/>
        </w:rPr>
        <w:t>l Educației.</w:t>
      </w:r>
    </w:p>
    <w:p w14:paraId="62D9C8BC" w14:textId="18A4F116" w:rsidR="005869F1" w:rsidRPr="00D9058C" w:rsidRDefault="005869F1" w:rsidP="005717E5">
      <w:pPr>
        <w:pStyle w:val="ListParagraph"/>
        <w:numPr>
          <w:ilvl w:val="0"/>
          <w:numId w:val="3"/>
        </w:numPr>
        <w:ind w:right="96" w:hanging="576"/>
        <w:jc w:val="both"/>
        <w:rPr>
          <w:rFonts w:ascii="Tahoma" w:eastAsia="Calibri" w:hAnsi="Tahoma" w:cs="Tahoma"/>
          <w:color w:val="002060"/>
          <w:lang w:val="ro-RO"/>
        </w:rPr>
      </w:pPr>
      <w:r w:rsidRPr="00D9058C">
        <w:rPr>
          <w:rFonts w:ascii="Tahoma" w:eastAsia="Calibri" w:hAnsi="Tahoma" w:cs="Tahoma"/>
          <w:color w:val="002060"/>
          <w:spacing w:val="1"/>
          <w:lang w:val="ro-RO"/>
        </w:rPr>
        <w:t>P</w:t>
      </w:r>
      <w:r w:rsidRPr="00D9058C">
        <w:rPr>
          <w:rFonts w:ascii="Tahoma" w:eastAsia="Calibri" w:hAnsi="Tahoma" w:cs="Tahoma"/>
          <w:color w:val="002060"/>
          <w:lang w:val="ro-RO"/>
        </w:rPr>
        <w:t>entru a</w:t>
      </w:r>
      <w:r w:rsidRPr="00D9058C">
        <w:rPr>
          <w:rFonts w:ascii="Tahoma" w:eastAsia="Calibri" w:hAnsi="Tahoma" w:cs="Tahoma"/>
          <w:color w:val="002060"/>
          <w:spacing w:val="3"/>
          <w:lang w:val="ro-RO"/>
        </w:rPr>
        <w:t xml:space="preserve"> </w:t>
      </w:r>
      <w:r w:rsidRPr="00D9058C">
        <w:rPr>
          <w:rFonts w:ascii="Tahoma" w:eastAsia="Calibri" w:hAnsi="Tahoma" w:cs="Tahoma"/>
          <w:color w:val="002060"/>
          <w:spacing w:val="-3"/>
          <w:lang w:val="ro-RO"/>
        </w:rPr>
        <w:t>a</w:t>
      </w:r>
      <w:r w:rsidRPr="00D9058C">
        <w:rPr>
          <w:rFonts w:ascii="Tahoma" w:eastAsia="Calibri" w:hAnsi="Tahoma" w:cs="Tahoma"/>
          <w:color w:val="002060"/>
          <w:lang w:val="ro-RO"/>
        </w:rPr>
        <w:t>si</w:t>
      </w:r>
      <w:r w:rsidRPr="00D9058C">
        <w:rPr>
          <w:rFonts w:ascii="Tahoma" w:eastAsia="Calibri" w:hAnsi="Tahoma" w:cs="Tahoma"/>
          <w:color w:val="002060"/>
          <w:spacing w:val="-1"/>
          <w:lang w:val="ro-RO"/>
        </w:rPr>
        <w:t>gu</w:t>
      </w:r>
      <w:r w:rsidRPr="00D9058C">
        <w:rPr>
          <w:rFonts w:ascii="Tahoma" w:eastAsia="Calibri" w:hAnsi="Tahoma" w:cs="Tahoma"/>
          <w:color w:val="002060"/>
          <w:lang w:val="ro-RO"/>
        </w:rPr>
        <w:t>ra</w:t>
      </w:r>
      <w:r w:rsidRPr="00D9058C">
        <w:rPr>
          <w:rFonts w:ascii="Tahoma" w:eastAsia="Calibri" w:hAnsi="Tahoma" w:cs="Tahoma"/>
          <w:color w:val="002060"/>
          <w:spacing w:val="2"/>
          <w:lang w:val="ro-RO"/>
        </w:rPr>
        <w:t xml:space="preserve"> </w:t>
      </w:r>
      <w:r w:rsidRPr="00D9058C">
        <w:rPr>
          <w:rFonts w:ascii="Tahoma" w:eastAsia="Calibri" w:hAnsi="Tahoma" w:cs="Tahoma"/>
          <w:color w:val="002060"/>
          <w:lang w:val="ro-RO"/>
        </w:rPr>
        <w:t>că</w:t>
      </w:r>
      <w:r w:rsidRPr="00D9058C">
        <w:rPr>
          <w:rFonts w:ascii="Tahoma" w:eastAsia="Calibri" w:hAnsi="Tahoma" w:cs="Tahoma"/>
          <w:color w:val="002060"/>
          <w:spacing w:val="-2"/>
          <w:lang w:val="ro-RO"/>
        </w:rPr>
        <w:t xml:space="preserve"> </w:t>
      </w:r>
      <w:r w:rsidRPr="00D9058C">
        <w:rPr>
          <w:rFonts w:ascii="Tahoma" w:eastAsia="Calibri" w:hAnsi="Tahoma" w:cs="Tahoma"/>
          <w:color w:val="002060"/>
          <w:spacing w:val="-1"/>
          <w:lang w:val="ro-RO"/>
        </w:rPr>
        <w:t>p</w:t>
      </w:r>
      <w:r w:rsidRPr="00D9058C">
        <w:rPr>
          <w:rFonts w:ascii="Tahoma" w:eastAsia="Calibri" w:hAnsi="Tahoma" w:cs="Tahoma"/>
          <w:color w:val="002060"/>
          <w:lang w:val="ro-RO"/>
        </w:rPr>
        <w:t>r</w:t>
      </w:r>
      <w:r w:rsidRPr="00D9058C">
        <w:rPr>
          <w:rFonts w:ascii="Tahoma" w:eastAsia="Calibri" w:hAnsi="Tahoma" w:cs="Tahoma"/>
          <w:color w:val="002060"/>
          <w:spacing w:val="1"/>
          <w:lang w:val="ro-RO"/>
        </w:rPr>
        <w:t>o</w:t>
      </w:r>
      <w:r w:rsidRPr="00D9058C">
        <w:rPr>
          <w:rFonts w:ascii="Tahoma" w:eastAsia="Calibri" w:hAnsi="Tahoma" w:cs="Tahoma"/>
          <w:color w:val="002060"/>
          <w:spacing w:val="-3"/>
          <w:lang w:val="ro-RO"/>
        </w:rPr>
        <w:t>i</w:t>
      </w:r>
      <w:r w:rsidRPr="00D9058C">
        <w:rPr>
          <w:rFonts w:ascii="Tahoma" w:eastAsia="Calibri" w:hAnsi="Tahoma" w:cs="Tahoma"/>
          <w:color w:val="002060"/>
          <w:lang w:val="ro-RO"/>
        </w:rPr>
        <w:t>ec</w:t>
      </w:r>
      <w:r w:rsidRPr="00D9058C">
        <w:rPr>
          <w:rFonts w:ascii="Tahoma" w:eastAsia="Calibri" w:hAnsi="Tahoma" w:cs="Tahoma"/>
          <w:color w:val="002060"/>
          <w:spacing w:val="1"/>
          <w:lang w:val="ro-RO"/>
        </w:rPr>
        <w:t>t</w:t>
      </w:r>
      <w:r w:rsidRPr="00D9058C">
        <w:rPr>
          <w:rFonts w:ascii="Tahoma" w:eastAsia="Calibri" w:hAnsi="Tahoma" w:cs="Tahoma"/>
          <w:color w:val="002060"/>
          <w:spacing w:val="-1"/>
          <w:lang w:val="ro-RO"/>
        </w:rPr>
        <w:t>u</w:t>
      </w:r>
      <w:r w:rsidRPr="00D9058C">
        <w:rPr>
          <w:rFonts w:ascii="Tahoma" w:eastAsia="Calibri" w:hAnsi="Tahoma" w:cs="Tahoma"/>
          <w:color w:val="002060"/>
          <w:lang w:val="ro-RO"/>
        </w:rPr>
        <w:t>l</w:t>
      </w:r>
      <w:r w:rsidRPr="00D9058C">
        <w:rPr>
          <w:rFonts w:ascii="Tahoma" w:eastAsia="Calibri" w:hAnsi="Tahoma" w:cs="Tahoma"/>
          <w:i/>
          <w:color w:val="002060"/>
          <w:lang w:val="ro-RO"/>
        </w:rPr>
        <w:t xml:space="preserve"> </w:t>
      </w:r>
      <w:r w:rsidRPr="00D9058C">
        <w:rPr>
          <w:rFonts w:ascii="Tahoma" w:eastAsia="Calibri" w:hAnsi="Tahoma" w:cs="Tahoma"/>
          <w:i/>
          <w:color w:val="002060"/>
          <w:spacing w:val="6"/>
          <w:lang w:val="ro-RO"/>
        </w:rPr>
        <w:t xml:space="preserve"> </w:t>
      </w:r>
      <w:r w:rsidRPr="00D9058C">
        <w:rPr>
          <w:rFonts w:ascii="Tahoma" w:eastAsia="Calibri" w:hAnsi="Tahoma" w:cs="Tahoma"/>
          <w:color w:val="002060"/>
          <w:spacing w:val="-3"/>
          <w:lang w:val="ro-RO"/>
        </w:rPr>
        <w:t>r</w:t>
      </w:r>
      <w:r w:rsidRPr="00D9058C">
        <w:rPr>
          <w:rFonts w:ascii="Tahoma" w:eastAsia="Calibri" w:hAnsi="Tahoma" w:cs="Tahoma"/>
          <w:color w:val="002060"/>
          <w:lang w:val="ro-RO"/>
        </w:rPr>
        <w:t>espe</w:t>
      </w:r>
      <w:r w:rsidRPr="00D9058C">
        <w:rPr>
          <w:rFonts w:ascii="Tahoma" w:eastAsia="Calibri" w:hAnsi="Tahoma" w:cs="Tahoma"/>
          <w:color w:val="002060"/>
          <w:spacing w:val="-2"/>
          <w:lang w:val="ro-RO"/>
        </w:rPr>
        <w:t>c</w:t>
      </w:r>
      <w:r w:rsidRPr="00D9058C">
        <w:rPr>
          <w:rFonts w:ascii="Tahoma" w:eastAsia="Calibri" w:hAnsi="Tahoma" w:cs="Tahoma"/>
          <w:color w:val="002060"/>
          <w:lang w:val="ro-RO"/>
        </w:rPr>
        <w:t xml:space="preserve">tă  </w:t>
      </w:r>
      <w:r w:rsidRPr="00D9058C">
        <w:rPr>
          <w:rFonts w:ascii="Tahoma" w:eastAsia="Calibri" w:hAnsi="Tahoma" w:cs="Tahoma"/>
          <w:color w:val="002060"/>
          <w:spacing w:val="5"/>
          <w:lang w:val="ro-RO"/>
        </w:rPr>
        <w:t xml:space="preserve"> </w:t>
      </w:r>
      <w:r w:rsidRPr="00D9058C">
        <w:rPr>
          <w:rFonts w:ascii="Tahoma" w:eastAsia="Calibri" w:hAnsi="Tahoma" w:cs="Tahoma"/>
          <w:i/>
          <w:color w:val="002060"/>
          <w:lang w:val="ro-RO"/>
        </w:rPr>
        <w:t>Com</w:t>
      </w:r>
      <w:r w:rsidRPr="00D9058C">
        <w:rPr>
          <w:rFonts w:ascii="Tahoma" w:eastAsia="Calibri" w:hAnsi="Tahoma" w:cs="Tahoma"/>
          <w:i/>
          <w:color w:val="002060"/>
          <w:spacing w:val="-3"/>
          <w:lang w:val="ro-RO"/>
        </w:rPr>
        <w:t>u</w:t>
      </w:r>
      <w:r w:rsidRPr="00D9058C">
        <w:rPr>
          <w:rFonts w:ascii="Tahoma" w:eastAsia="Calibri" w:hAnsi="Tahoma" w:cs="Tahoma"/>
          <w:i/>
          <w:color w:val="002060"/>
          <w:spacing w:val="-1"/>
          <w:lang w:val="ro-RO"/>
        </w:rPr>
        <w:t>n</w:t>
      </w:r>
      <w:r w:rsidRPr="00D9058C">
        <w:rPr>
          <w:rFonts w:ascii="Tahoma" w:eastAsia="Calibri" w:hAnsi="Tahoma" w:cs="Tahoma"/>
          <w:i/>
          <w:color w:val="002060"/>
          <w:lang w:val="ro-RO"/>
        </w:rPr>
        <w:t>i</w:t>
      </w:r>
      <w:r w:rsidRPr="00D9058C">
        <w:rPr>
          <w:rFonts w:ascii="Tahoma" w:eastAsia="Calibri" w:hAnsi="Tahoma" w:cs="Tahoma"/>
          <w:i/>
          <w:color w:val="002060"/>
          <w:spacing w:val="-1"/>
          <w:lang w:val="ro-RO"/>
        </w:rPr>
        <w:t>ca</w:t>
      </w:r>
      <w:r w:rsidRPr="00D9058C">
        <w:rPr>
          <w:rFonts w:ascii="Tahoma" w:eastAsia="Calibri" w:hAnsi="Tahoma" w:cs="Tahoma"/>
          <w:i/>
          <w:color w:val="002060"/>
          <w:spacing w:val="1"/>
          <w:lang w:val="ro-RO"/>
        </w:rPr>
        <w:t>r</w:t>
      </w:r>
      <w:r w:rsidRPr="00D9058C">
        <w:rPr>
          <w:rFonts w:ascii="Tahoma" w:eastAsia="Calibri" w:hAnsi="Tahoma" w:cs="Tahoma"/>
          <w:i/>
          <w:color w:val="002060"/>
          <w:lang w:val="ro-RO"/>
        </w:rPr>
        <w:t>ea</w:t>
      </w:r>
      <w:r w:rsidRPr="00D9058C">
        <w:rPr>
          <w:rFonts w:ascii="Tahoma" w:eastAsia="Calibri" w:hAnsi="Tahoma" w:cs="Tahoma"/>
          <w:i/>
          <w:color w:val="002060"/>
          <w:spacing w:val="2"/>
          <w:lang w:val="ro-RO"/>
        </w:rPr>
        <w:t xml:space="preserve"> </w:t>
      </w:r>
      <w:r w:rsidRPr="00D9058C">
        <w:rPr>
          <w:rFonts w:ascii="Tahoma" w:eastAsia="Calibri" w:hAnsi="Tahoma" w:cs="Tahoma"/>
          <w:i/>
          <w:color w:val="002060"/>
          <w:lang w:val="ro-RO"/>
        </w:rPr>
        <w:t>Com</w:t>
      </w:r>
      <w:r w:rsidRPr="00D9058C">
        <w:rPr>
          <w:rFonts w:ascii="Tahoma" w:eastAsia="Calibri" w:hAnsi="Tahoma" w:cs="Tahoma"/>
          <w:i/>
          <w:color w:val="002060"/>
          <w:spacing w:val="-3"/>
          <w:lang w:val="ro-RO"/>
        </w:rPr>
        <w:t>i</w:t>
      </w:r>
      <w:r w:rsidRPr="00D9058C">
        <w:rPr>
          <w:rFonts w:ascii="Tahoma" w:eastAsia="Calibri" w:hAnsi="Tahoma" w:cs="Tahoma"/>
          <w:i/>
          <w:color w:val="002060"/>
          <w:lang w:val="ro-RO"/>
        </w:rPr>
        <w:t>siei</w:t>
      </w:r>
      <w:r w:rsidRPr="00D9058C">
        <w:rPr>
          <w:rFonts w:ascii="Tahoma" w:eastAsia="Calibri" w:hAnsi="Tahoma" w:cs="Tahoma"/>
          <w:i/>
          <w:color w:val="002060"/>
          <w:spacing w:val="4"/>
          <w:lang w:val="ro-RO"/>
        </w:rPr>
        <w:t xml:space="preserve"> </w:t>
      </w:r>
      <w:r w:rsidRPr="00D9058C">
        <w:rPr>
          <w:rFonts w:ascii="Tahoma" w:eastAsia="Calibri" w:hAnsi="Tahoma" w:cs="Tahoma"/>
          <w:i/>
          <w:color w:val="002060"/>
          <w:lang w:val="ro-RO"/>
        </w:rPr>
        <w:t xml:space="preserve">- </w:t>
      </w:r>
      <w:r w:rsidRPr="00D9058C">
        <w:rPr>
          <w:rFonts w:ascii="Tahoma" w:eastAsia="Calibri" w:hAnsi="Tahoma" w:cs="Tahoma"/>
          <w:i/>
          <w:color w:val="002060"/>
          <w:spacing w:val="-3"/>
          <w:lang w:val="ro-RO"/>
        </w:rPr>
        <w:t>O</w:t>
      </w:r>
      <w:r w:rsidRPr="00D9058C">
        <w:rPr>
          <w:rFonts w:ascii="Tahoma" w:eastAsia="Calibri" w:hAnsi="Tahoma" w:cs="Tahoma"/>
          <w:i/>
          <w:color w:val="002060"/>
          <w:spacing w:val="1"/>
          <w:lang w:val="ro-RO"/>
        </w:rPr>
        <w:t>r</w:t>
      </w:r>
      <w:r w:rsidRPr="00D9058C">
        <w:rPr>
          <w:rFonts w:ascii="Tahoma" w:eastAsia="Calibri" w:hAnsi="Tahoma" w:cs="Tahoma"/>
          <w:i/>
          <w:color w:val="002060"/>
          <w:lang w:val="ro-RO"/>
        </w:rPr>
        <w:t>ie</w:t>
      </w:r>
      <w:r w:rsidRPr="00D9058C">
        <w:rPr>
          <w:rFonts w:ascii="Tahoma" w:eastAsia="Calibri" w:hAnsi="Tahoma" w:cs="Tahoma"/>
          <w:i/>
          <w:color w:val="002060"/>
          <w:spacing w:val="-1"/>
          <w:lang w:val="ro-RO"/>
        </w:rPr>
        <w:t>n</w:t>
      </w:r>
      <w:r w:rsidRPr="00D9058C">
        <w:rPr>
          <w:rFonts w:ascii="Tahoma" w:eastAsia="Calibri" w:hAnsi="Tahoma" w:cs="Tahoma"/>
          <w:i/>
          <w:color w:val="002060"/>
          <w:lang w:val="ro-RO"/>
        </w:rPr>
        <w:t>tă</w:t>
      </w:r>
      <w:r w:rsidRPr="00D9058C">
        <w:rPr>
          <w:rFonts w:ascii="Tahoma" w:eastAsia="Calibri" w:hAnsi="Tahoma" w:cs="Tahoma"/>
          <w:i/>
          <w:color w:val="002060"/>
          <w:spacing w:val="1"/>
          <w:lang w:val="ro-RO"/>
        </w:rPr>
        <w:t>r</w:t>
      </w:r>
      <w:r w:rsidRPr="00D9058C">
        <w:rPr>
          <w:rFonts w:ascii="Tahoma" w:eastAsia="Calibri" w:hAnsi="Tahoma" w:cs="Tahoma"/>
          <w:i/>
          <w:color w:val="002060"/>
          <w:lang w:val="ro-RO"/>
        </w:rPr>
        <w:t>i teh</w:t>
      </w:r>
      <w:r w:rsidRPr="00D9058C">
        <w:rPr>
          <w:rFonts w:ascii="Tahoma" w:eastAsia="Calibri" w:hAnsi="Tahoma" w:cs="Tahoma"/>
          <w:i/>
          <w:color w:val="002060"/>
          <w:spacing w:val="-1"/>
          <w:lang w:val="ro-RO"/>
        </w:rPr>
        <w:t>n</w:t>
      </w:r>
      <w:r w:rsidRPr="00D9058C">
        <w:rPr>
          <w:rFonts w:ascii="Tahoma" w:eastAsia="Calibri" w:hAnsi="Tahoma" w:cs="Tahoma"/>
          <w:i/>
          <w:color w:val="002060"/>
          <w:lang w:val="ro-RO"/>
        </w:rPr>
        <w:t>i</w:t>
      </w:r>
      <w:r w:rsidRPr="00D9058C">
        <w:rPr>
          <w:rFonts w:ascii="Tahoma" w:eastAsia="Calibri" w:hAnsi="Tahoma" w:cs="Tahoma"/>
          <w:i/>
          <w:color w:val="002060"/>
          <w:spacing w:val="-1"/>
          <w:lang w:val="ro-RO"/>
        </w:rPr>
        <w:t>c</w:t>
      </w:r>
      <w:r w:rsidRPr="00D9058C">
        <w:rPr>
          <w:rFonts w:ascii="Tahoma" w:eastAsia="Calibri" w:hAnsi="Tahoma" w:cs="Tahoma"/>
          <w:i/>
          <w:color w:val="002060"/>
          <w:lang w:val="ro-RO"/>
        </w:rPr>
        <w:t>e</w:t>
      </w:r>
      <w:r w:rsidRPr="00D9058C">
        <w:rPr>
          <w:rFonts w:ascii="Tahoma" w:eastAsia="Calibri" w:hAnsi="Tahoma" w:cs="Tahoma"/>
          <w:i/>
          <w:color w:val="002060"/>
          <w:spacing w:val="3"/>
          <w:lang w:val="ro-RO"/>
        </w:rPr>
        <w:t xml:space="preserve"> </w:t>
      </w:r>
      <w:r w:rsidRPr="00D9058C">
        <w:rPr>
          <w:rFonts w:ascii="Tahoma" w:eastAsia="Calibri" w:hAnsi="Tahoma" w:cs="Tahoma"/>
          <w:i/>
          <w:color w:val="002060"/>
          <w:spacing w:val="-1"/>
          <w:lang w:val="ro-RO"/>
        </w:rPr>
        <w:t>p</w:t>
      </w:r>
      <w:r w:rsidRPr="00D9058C">
        <w:rPr>
          <w:rFonts w:ascii="Tahoma" w:eastAsia="Calibri" w:hAnsi="Tahoma" w:cs="Tahoma"/>
          <w:i/>
          <w:color w:val="002060"/>
          <w:spacing w:val="1"/>
          <w:lang w:val="ro-RO"/>
        </w:rPr>
        <w:t>r</w:t>
      </w:r>
      <w:r w:rsidRPr="00D9058C">
        <w:rPr>
          <w:rFonts w:ascii="Tahoma" w:eastAsia="Calibri" w:hAnsi="Tahoma" w:cs="Tahoma"/>
          <w:i/>
          <w:color w:val="002060"/>
          <w:lang w:val="ro-RO"/>
        </w:rPr>
        <w:t>iv</w:t>
      </w:r>
      <w:r w:rsidRPr="00D9058C">
        <w:rPr>
          <w:rFonts w:ascii="Tahoma" w:eastAsia="Calibri" w:hAnsi="Tahoma" w:cs="Tahoma"/>
          <w:i/>
          <w:color w:val="002060"/>
          <w:spacing w:val="-1"/>
          <w:lang w:val="ro-RO"/>
        </w:rPr>
        <w:t>in</w:t>
      </w:r>
      <w:r w:rsidRPr="00D9058C">
        <w:rPr>
          <w:rFonts w:ascii="Tahoma" w:eastAsia="Calibri" w:hAnsi="Tahoma" w:cs="Tahoma"/>
          <w:i/>
          <w:color w:val="002060"/>
          <w:lang w:val="ro-RO"/>
        </w:rPr>
        <w:t>d</w:t>
      </w:r>
      <w:r w:rsidRPr="00D9058C">
        <w:rPr>
          <w:rFonts w:ascii="Tahoma" w:eastAsia="Calibri" w:hAnsi="Tahoma" w:cs="Tahoma"/>
          <w:i/>
          <w:color w:val="002060"/>
          <w:spacing w:val="2"/>
          <w:lang w:val="ro-RO"/>
        </w:rPr>
        <w:t xml:space="preserve"> </w:t>
      </w:r>
      <w:r w:rsidRPr="00D9058C">
        <w:rPr>
          <w:rFonts w:ascii="Tahoma" w:eastAsia="Calibri" w:hAnsi="Tahoma" w:cs="Tahoma"/>
          <w:i/>
          <w:color w:val="002060"/>
          <w:spacing w:val="-1"/>
          <w:lang w:val="ro-RO"/>
        </w:rPr>
        <w:t>ap</w:t>
      </w:r>
      <w:r w:rsidRPr="00D9058C">
        <w:rPr>
          <w:rFonts w:ascii="Tahoma" w:eastAsia="Calibri" w:hAnsi="Tahoma" w:cs="Tahoma"/>
          <w:i/>
          <w:color w:val="002060"/>
          <w:lang w:val="ro-RO"/>
        </w:rPr>
        <w:t>l</w:t>
      </w:r>
      <w:r w:rsidRPr="00D9058C">
        <w:rPr>
          <w:rFonts w:ascii="Tahoma" w:eastAsia="Calibri" w:hAnsi="Tahoma" w:cs="Tahoma"/>
          <w:i/>
          <w:color w:val="002060"/>
          <w:spacing w:val="-1"/>
          <w:lang w:val="ro-RO"/>
        </w:rPr>
        <w:t>i</w:t>
      </w:r>
      <w:r w:rsidRPr="00D9058C">
        <w:rPr>
          <w:rFonts w:ascii="Tahoma" w:eastAsia="Calibri" w:hAnsi="Tahoma" w:cs="Tahoma"/>
          <w:i/>
          <w:color w:val="002060"/>
          <w:lang w:val="ro-RO"/>
        </w:rPr>
        <w:t>c</w:t>
      </w:r>
      <w:r w:rsidRPr="00D9058C">
        <w:rPr>
          <w:rFonts w:ascii="Tahoma" w:eastAsia="Calibri" w:hAnsi="Tahoma" w:cs="Tahoma"/>
          <w:i/>
          <w:color w:val="002060"/>
          <w:spacing w:val="-1"/>
          <w:lang w:val="ro-RO"/>
        </w:rPr>
        <w:t>a</w:t>
      </w:r>
      <w:r w:rsidRPr="00D9058C">
        <w:rPr>
          <w:rFonts w:ascii="Tahoma" w:eastAsia="Calibri" w:hAnsi="Tahoma" w:cs="Tahoma"/>
          <w:i/>
          <w:color w:val="002060"/>
          <w:spacing w:val="1"/>
          <w:lang w:val="ro-RO"/>
        </w:rPr>
        <w:t>r</w:t>
      </w:r>
      <w:r w:rsidRPr="00D9058C">
        <w:rPr>
          <w:rFonts w:ascii="Tahoma" w:eastAsia="Calibri" w:hAnsi="Tahoma" w:cs="Tahoma"/>
          <w:i/>
          <w:color w:val="002060"/>
          <w:lang w:val="ro-RO"/>
        </w:rPr>
        <w:t>ea</w:t>
      </w:r>
      <w:r w:rsidRPr="00D9058C">
        <w:rPr>
          <w:rFonts w:ascii="Tahoma" w:eastAsia="Calibri" w:hAnsi="Tahoma" w:cs="Tahoma"/>
          <w:i/>
          <w:color w:val="002060"/>
          <w:spacing w:val="2"/>
          <w:lang w:val="ro-RO"/>
        </w:rPr>
        <w:t xml:space="preserve"> </w:t>
      </w:r>
      <w:r w:rsidRPr="00D9058C">
        <w:rPr>
          <w:rFonts w:ascii="Tahoma" w:eastAsia="Calibri" w:hAnsi="Tahoma" w:cs="Tahoma"/>
          <w:i/>
          <w:color w:val="002060"/>
          <w:spacing w:val="-3"/>
          <w:lang w:val="ro-RO"/>
        </w:rPr>
        <w:t>p</w:t>
      </w:r>
      <w:r w:rsidRPr="00D9058C">
        <w:rPr>
          <w:rFonts w:ascii="Tahoma" w:eastAsia="Calibri" w:hAnsi="Tahoma" w:cs="Tahoma"/>
          <w:i/>
          <w:color w:val="002060"/>
          <w:spacing w:val="1"/>
          <w:lang w:val="ro-RO"/>
        </w:rPr>
        <w:t>r</w:t>
      </w:r>
      <w:r w:rsidRPr="00D9058C">
        <w:rPr>
          <w:rFonts w:ascii="Tahoma" w:eastAsia="Calibri" w:hAnsi="Tahoma" w:cs="Tahoma"/>
          <w:i/>
          <w:color w:val="002060"/>
          <w:lang w:val="ro-RO"/>
        </w:rPr>
        <w:t>i</w:t>
      </w:r>
      <w:r w:rsidRPr="00D9058C">
        <w:rPr>
          <w:rFonts w:ascii="Tahoma" w:eastAsia="Calibri" w:hAnsi="Tahoma" w:cs="Tahoma"/>
          <w:i/>
          <w:color w:val="002060"/>
          <w:spacing w:val="-1"/>
          <w:lang w:val="ro-RO"/>
        </w:rPr>
        <w:t>n</w:t>
      </w:r>
      <w:r w:rsidRPr="00D9058C">
        <w:rPr>
          <w:rFonts w:ascii="Tahoma" w:eastAsia="Calibri" w:hAnsi="Tahoma" w:cs="Tahoma"/>
          <w:i/>
          <w:color w:val="002060"/>
          <w:lang w:val="ro-RO"/>
        </w:rPr>
        <w:t>c</w:t>
      </w:r>
      <w:r w:rsidRPr="00D9058C">
        <w:rPr>
          <w:rFonts w:ascii="Tahoma" w:eastAsia="Calibri" w:hAnsi="Tahoma" w:cs="Tahoma"/>
          <w:i/>
          <w:color w:val="002060"/>
          <w:spacing w:val="-1"/>
          <w:lang w:val="ro-RO"/>
        </w:rPr>
        <w:t>ip</w:t>
      </w:r>
      <w:r w:rsidRPr="00D9058C">
        <w:rPr>
          <w:rFonts w:ascii="Tahoma" w:eastAsia="Calibri" w:hAnsi="Tahoma" w:cs="Tahoma"/>
          <w:i/>
          <w:color w:val="002060"/>
          <w:lang w:val="ro-RO"/>
        </w:rPr>
        <w:t>i</w:t>
      </w:r>
      <w:r w:rsidRPr="00D9058C">
        <w:rPr>
          <w:rFonts w:ascii="Tahoma" w:eastAsia="Calibri" w:hAnsi="Tahoma" w:cs="Tahoma"/>
          <w:i/>
          <w:color w:val="002060"/>
          <w:spacing w:val="-1"/>
          <w:lang w:val="ro-RO"/>
        </w:rPr>
        <w:t>u</w:t>
      </w:r>
      <w:r w:rsidRPr="00D9058C">
        <w:rPr>
          <w:rFonts w:ascii="Tahoma" w:eastAsia="Calibri" w:hAnsi="Tahoma" w:cs="Tahoma"/>
          <w:i/>
          <w:color w:val="002060"/>
          <w:lang w:val="ro-RO"/>
        </w:rPr>
        <w:t>l</w:t>
      </w:r>
      <w:r w:rsidRPr="00D9058C">
        <w:rPr>
          <w:rFonts w:ascii="Tahoma" w:eastAsia="Calibri" w:hAnsi="Tahoma" w:cs="Tahoma"/>
          <w:i/>
          <w:color w:val="002060"/>
          <w:spacing w:val="-1"/>
          <w:lang w:val="ro-RO"/>
        </w:rPr>
        <w:t>u</w:t>
      </w:r>
      <w:r w:rsidRPr="00D9058C">
        <w:rPr>
          <w:rFonts w:ascii="Tahoma" w:eastAsia="Calibri" w:hAnsi="Tahoma" w:cs="Tahoma"/>
          <w:i/>
          <w:color w:val="002060"/>
          <w:lang w:val="ro-RO"/>
        </w:rPr>
        <w:t>i</w:t>
      </w:r>
      <w:r w:rsidRPr="00D9058C">
        <w:rPr>
          <w:rFonts w:ascii="Tahoma" w:eastAsia="Calibri" w:hAnsi="Tahoma" w:cs="Tahoma"/>
          <w:i/>
          <w:color w:val="002060"/>
          <w:spacing w:val="3"/>
          <w:lang w:val="ro-RO"/>
        </w:rPr>
        <w:t xml:space="preserve"> </w:t>
      </w:r>
      <w:r w:rsidRPr="00D9058C">
        <w:rPr>
          <w:rFonts w:ascii="Tahoma" w:eastAsia="Calibri" w:hAnsi="Tahoma" w:cs="Tahoma"/>
          <w:i/>
          <w:color w:val="002060"/>
          <w:spacing w:val="-1"/>
          <w:lang w:val="ro-RO"/>
        </w:rPr>
        <w:t>d</w:t>
      </w:r>
      <w:r w:rsidRPr="00D9058C">
        <w:rPr>
          <w:rFonts w:ascii="Tahoma" w:eastAsia="Calibri" w:hAnsi="Tahoma" w:cs="Tahoma"/>
          <w:i/>
          <w:color w:val="002060"/>
          <w:lang w:val="ro-RO"/>
        </w:rPr>
        <w:t>e</w:t>
      </w:r>
      <w:r w:rsidRPr="00D9058C">
        <w:rPr>
          <w:rFonts w:ascii="Tahoma" w:eastAsia="Calibri" w:hAnsi="Tahoma" w:cs="Tahoma"/>
          <w:i/>
          <w:color w:val="002060"/>
          <w:spacing w:val="3"/>
          <w:lang w:val="ro-RO"/>
        </w:rPr>
        <w:t xml:space="preserve"> </w:t>
      </w:r>
      <w:r w:rsidRPr="00D9058C">
        <w:rPr>
          <w:rFonts w:ascii="Tahoma" w:eastAsia="Calibri" w:hAnsi="Tahoma" w:cs="Tahoma"/>
          <w:i/>
          <w:color w:val="002060"/>
          <w:spacing w:val="1"/>
          <w:lang w:val="ro-RO"/>
        </w:rPr>
        <w:t>„</w:t>
      </w:r>
      <w:r w:rsidRPr="00D9058C">
        <w:rPr>
          <w:rFonts w:ascii="Tahoma" w:eastAsia="Calibri" w:hAnsi="Tahoma" w:cs="Tahoma"/>
          <w:i/>
          <w:color w:val="002060"/>
          <w:lang w:val="ro-RO"/>
        </w:rPr>
        <w:t>a</w:t>
      </w:r>
      <w:r w:rsidRPr="00D9058C">
        <w:rPr>
          <w:rFonts w:ascii="Tahoma" w:eastAsia="Calibri" w:hAnsi="Tahoma" w:cs="Tahoma"/>
          <w:i/>
          <w:color w:val="002060"/>
          <w:spacing w:val="2"/>
          <w:lang w:val="ro-RO"/>
        </w:rPr>
        <w:t xml:space="preserve"> </w:t>
      </w:r>
      <w:r w:rsidRPr="00D9058C">
        <w:rPr>
          <w:rFonts w:ascii="Tahoma" w:eastAsia="Calibri" w:hAnsi="Tahoma" w:cs="Tahoma"/>
          <w:i/>
          <w:color w:val="002060"/>
          <w:spacing w:val="-1"/>
          <w:lang w:val="ro-RO"/>
        </w:rPr>
        <w:t>n</w:t>
      </w:r>
      <w:r w:rsidRPr="00D9058C">
        <w:rPr>
          <w:rFonts w:ascii="Tahoma" w:eastAsia="Calibri" w:hAnsi="Tahoma" w:cs="Tahoma"/>
          <w:i/>
          <w:color w:val="002060"/>
          <w:lang w:val="ro-RO"/>
        </w:rPr>
        <w:t>u</w:t>
      </w:r>
      <w:r w:rsidRPr="00D9058C">
        <w:rPr>
          <w:rFonts w:ascii="Tahoma" w:eastAsia="Calibri" w:hAnsi="Tahoma" w:cs="Tahoma"/>
          <w:i/>
          <w:color w:val="002060"/>
          <w:spacing w:val="2"/>
          <w:lang w:val="ro-RO"/>
        </w:rPr>
        <w:t xml:space="preserve"> </w:t>
      </w:r>
      <w:r w:rsidRPr="00D9058C">
        <w:rPr>
          <w:rFonts w:ascii="Tahoma" w:eastAsia="Calibri" w:hAnsi="Tahoma" w:cs="Tahoma"/>
          <w:i/>
          <w:color w:val="002060"/>
          <w:spacing w:val="-3"/>
          <w:lang w:val="ro-RO"/>
        </w:rPr>
        <w:t>p</w:t>
      </w:r>
      <w:r w:rsidRPr="00D9058C">
        <w:rPr>
          <w:rFonts w:ascii="Tahoma" w:eastAsia="Calibri" w:hAnsi="Tahoma" w:cs="Tahoma"/>
          <w:i/>
          <w:color w:val="002060"/>
          <w:spacing w:val="1"/>
          <w:lang w:val="ro-RO"/>
        </w:rPr>
        <w:t>r</w:t>
      </w:r>
      <w:r w:rsidRPr="00D9058C">
        <w:rPr>
          <w:rFonts w:ascii="Tahoma" w:eastAsia="Calibri" w:hAnsi="Tahoma" w:cs="Tahoma"/>
          <w:i/>
          <w:color w:val="002060"/>
          <w:lang w:val="ro-RO"/>
        </w:rPr>
        <w:t>eju</w:t>
      </w:r>
      <w:r w:rsidRPr="00D9058C">
        <w:rPr>
          <w:rFonts w:ascii="Tahoma" w:eastAsia="Calibri" w:hAnsi="Tahoma" w:cs="Tahoma"/>
          <w:i/>
          <w:color w:val="002060"/>
          <w:spacing w:val="-4"/>
          <w:lang w:val="ro-RO"/>
        </w:rPr>
        <w:t>d</w:t>
      </w:r>
      <w:r w:rsidRPr="00D9058C">
        <w:rPr>
          <w:rFonts w:ascii="Tahoma" w:eastAsia="Calibri" w:hAnsi="Tahoma" w:cs="Tahoma"/>
          <w:i/>
          <w:color w:val="002060"/>
          <w:lang w:val="ro-RO"/>
        </w:rPr>
        <w:t>i</w:t>
      </w:r>
      <w:r w:rsidRPr="00D9058C">
        <w:rPr>
          <w:rFonts w:ascii="Tahoma" w:eastAsia="Calibri" w:hAnsi="Tahoma" w:cs="Tahoma"/>
          <w:i/>
          <w:color w:val="002060"/>
          <w:spacing w:val="-1"/>
          <w:lang w:val="ro-RO"/>
        </w:rPr>
        <w:t>c</w:t>
      </w:r>
      <w:r w:rsidRPr="00D9058C">
        <w:rPr>
          <w:rFonts w:ascii="Tahoma" w:eastAsia="Calibri" w:hAnsi="Tahoma" w:cs="Tahoma"/>
          <w:i/>
          <w:color w:val="002060"/>
          <w:lang w:val="ro-RO"/>
        </w:rPr>
        <w:t>ia</w:t>
      </w:r>
      <w:r w:rsidRPr="00D9058C">
        <w:rPr>
          <w:rFonts w:ascii="Tahoma" w:eastAsia="Calibri" w:hAnsi="Tahoma" w:cs="Tahoma"/>
          <w:i/>
          <w:color w:val="002060"/>
          <w:spacing w:val="2"/>
          <w:lang w:val="ro-RO"/>
        </w:rPr>
        <w:t xml:space="preserve"> </w:t>
      </w:r>
      <w:r w:rsidRPr="00D9058C">
        <w:rPr>
          <w:rFonts w:ascii="Tahoma" w:eastAsia="Calibri" w:hAnsi="Tahoma" w:cs="Tahoma"/>
          <w:i/>
          <w:color w:val="002060"/>
          <w:lang w:val="ro-RO"/>
        </w:rPr>
        <w:t>în</w:t>
      </w:r>
      <w:r w:rsidRPr="00D9058C">
        <w:rPr>
          <w:rFonts w:ascii="Tahoma" w:eastAsia="Calibri" w:hAnsi="Tahoma" w:cs="Tahoma"/>
          <w:i/>
          <w:color w:val="002060"/>
          <w:spacing w:val="2"/>
          <w:lang w:val="ro-RO"/>
        </w:rPr>
        <w:t xml:space="preserve"> </w:t>
      </w:r>
      <w:r w:rsidRPr="00D9058C">
        <w:rPr>
          <w:rFonts w:ascii="Tahoma" w:eastAsia="Calibri" w:hAnsi="Tahoma" w:cs="Tahoma"/>
          <w:i/>
          <w:color w:val="002060"/>
          <w:lang w:val="ro-RO"/>
        </w:rPr>
        <w:t>mod</w:t>
      </w:r>
      <w:r w:rsidRPr="00D9058C">
        <w:rPr>
          <w:rFonts w:ascii="Tahoma" w:eastAsia="Calibri" w:hAnsi="Tahoma" w:cs="Tahoma"/>
          <w:i/>
          <w:color w:val="002060"/>
          <w:spacing w:val="2"/>
          <w:lang w:val="ro-RO"/>
        </w:rPr>
        <w:t xml:space="preserve"> </w:t>
      </w:r>
      <w:r w:rsidRPr="00D9058C">
        <w:rPr>
          <w:rFonts w:ascii="Tahoma" w:eastAsia="Calibri" w:hAnsi="Tahoma" w:cs="Tahoma"/>
          <w:i/>
          <w:color w:val="002060"/>
          <w:lang w:val="ro-RO"/>
        </w:rPr>
        <w:t>s</w:t>
      </w:r>
      <w:r w:rsidRPr="00D9058C">
        <w:rPr>
          <w:rFonts w:ascii="Tahoma" w:eastAsia="Calibri" w:hAnsi="Tahoma" w:cs="Tahoma"/>
          <w:i/>
          <w:color w:val="002060"/>
          <w:spacing w:val="-2"/>
          <w:lang w:val="ro-RO"/>
        </w:rPr>
        <w:t>e</w:t>
      </w:r>
      <w:r w:rsidRPr="00D9058C">
        <w:rPr>
          <w:rFonts w:ascii="Tahoma" w:eastAsia="Calibri" w:hAnsi="Tahoma" w:cs="Tahoma"/>
          <w:i/>
          <w:color w:val="002060"/>
          <w:lang w:val="ro-RO"/>
        </w:rPr>
        <w:t>mni</w:t>
      </w:r>
      <w:r w:rsidRPr="00D9058C">
        <w:rPr>
          <w:rFonts w:ascii="Tahoma" w:eastAsia="Calibri" w:hAnsi="Tahoma" w:cs="Tahoma"/>
          <w:i/>
          <w:color w:val="002060"/>
          <w:spacing w:val="-1"/>
          <w:lang w:val="ro-RO"/>
        </w:rPr>
        <w:t>f</w:t>
      </w:r>
      <w:r w:rsidRPr="00D9058C">
        <w:rPr>
          <w:rFonts w:ascii="Tahoma" w:eastAsia="Calibri" w:hAnsi="Tahoma" w:cs="Tahoma"/>
          <w:i/>
          <w:color w:val="002060"/>
          <w:lang w:val="ro-RO"/>
        </w:rPr>
        <w:t>i</w:t>
      </w:r>
      <w:r w:rsidRPr="00D9058C">
        <w:rPr>
          <w:rFonts w:ascii="Tahoma" w:eastAsia="Calibri" w:hAnsi="Tahoma" w:cs="Tahoma"/>
          <w:i/>
          <w:color w:val="002060"/>
          <w:spacing w:val="-1"/>
          <w:lang w:val="ro-RO"/>
        </w:rPr>
        <w:t>ca</w:t>
      </w:r>
      <w:r w:rsidRPr="00D9058C">
        <w:rPr>
          <w:rFonts w:ascii="Tahoma" w:eastAsia="Calibri" w:hAnsi="Tahoma" w:cs="Tahoma"/>
          <w:i/>
          <w:color w:val="002060"/>
          <w:lang w:val="ro-RO"/>
        </w:rPr>
        <w:t>tiv”</w:t>
      </w:r>
      <w:r w:rsidRPr="00D9058C">
        <w:rPr>
          <w:rFonts w:ascii="Tahoma" w:eastAsia="Calibri" w:hAnsi="Tahoma" w:cs="Tahoma"/>
          <w:i/>
          <w:color w:val="002060"/>
          <w:spacing w:val="4"/>
          <w:lang w:val="ro-RO"/>
        </w:rPr>
        <w:t xml:space="preserve"> </w:t>
      </w:r>
      <w:r w:rsidRPr="00D9058C">
        <w:rPr>
          <w:rFonts w:ascii="Tahoma" w:eastAsia="Calibri" w:hAnsi="Tahoma" w:cs="Tahoma"/>
          <w:i/>
          <w:color w:val="002060"/>
          <w:spacing w:val="-3"/>
          <w:lang w:val="ro-RO"/>
        </w:rPr>
        <w:t>î</w:t>
      </w:r>
      <w:r w:rsidRPr="00D9058C">
        <w:rPr>
          <w:rFonts w:ascii="Tahoma" w:eastAsia="Calibri" w:hAnsi="Tahoma" w:cs="Tahoma"/>
          <w:i/>
          <w:color w:val="002060"/>
          <w:lang w:val="ro-RO"/>
        </w:rPr>
        <w:t>n</w:t>
      </w:r>
      <w:r w:rsidRPr="00D9058C">
        <w:rPr>
          <w:rFonts w:ascii="Tahoma" w:eastAsia="Calibri" w:hAnsi="Tahoma" w:cs="Tahoma"/>
          <w:i/>
          <w:color w:val="002060"/>
          <w:spacing w:val="2"/>
          <w:lang w:val="ro-RO"/>
        </w:rPr>
        <w:t xml:space="preserve"> </w:t>
      </w:r>
      <w:r w:rsidRPr="00D9058C">
        <w:rPr>
          <w:rFonts w:ascii="Tahoma" w:eastAsia="Calibri" w:hAnsi="Tahoma" w:cs="Tahoma"/>
          <w:i/>
          <w:color w:val="002060"/>
          <w:lang w:val="ro-RO"/>
        </w:rPr>
        <w:t>te</w:t>
      </w:r>
      <w:r w:rsidRPr="00D9058C">
        <w:rPr>
          <w:rFonts w:ascii="Tahoma" w:eastAsia="Calibri" w:hAnsi="Tahoma" w:cs="Tahoma"/>
          <w:i/>
          <w:color w:val="002060"/>
          <w:spacing w:val="1"/>
          <w:lang w:val="ro-RO"/>
        </w:rPr>
        <w:t>m</w:t>
      </w:r>
      <w:r w:rsidRPr="00D9058C">
        <w:rPr>
          <w:rFonts w:ascii="Tahoma" w:eastAsia="Calibri" w:hAnsi="Tahoma" w:cs="Tahoma"/>
          <w:i/>
          <w:color w:val="002060"/>
          <w:lang w:val="ro-RO"/>
        </w:rPr>
        <w:t>ei</w:t>
      </w:r>
      <w:r w:rsidRPr="00D9058C">
        <w:rPr>
          <w:rFonts w:ascii="Tahoma" w:eastAsia="Calibri" w:hAnsi="Tahoma" w:cs="Tahoma"/>
          <w:i/>
          <w:color w:val="002060"/>
          <w:spacing w:val="-1"/>
          <w:lang w:val="ro-RO"/>
        </w:rPr>
        <w:t>u</w:t>
      </w:r>
      <w:r w:rsidRPr="00D9058C">
        <w:rPr>
          <w:rFonts w:ascii="Tahoma" w:eastAsia="Calibri" w:hAnsi="Tahoma" w:cs="Tahoma"/>
          <w:i/>
          <w:color w:val="002060"/>
          <w:lang w:val="ro-RO"/>
        </w:rPr>
        <w:t>l Reg</w:t>
      </w:r>
      <w:r w:rsidRPr="00D9058C">
        <w:rPr>
          <w:rFonts w:ascii="Tahoma" w:eastAsia="Calibri" w:hAnsi="Tahoma" w:cs="Tahoma"/>
          <w:i/>
          <w:color w:val="002060"/>
          <w:spacing w:val="-1"/>
          <w:lang w:val="ro-RO"/>
        </w:rPr>
        <w:t>u</w:t>
      </w:r>
      <w:r w:rsidRPr="00D9058C">
        <w:rPr>
          <w:rFonts w:ascii="Tahoma" w:eastAsia="Calibri" w:hAnsi="Tahoma" w:cs="Tahoma"/>
          <w:i/>
          <w:color w:val="002060"/>
          <w:lang w:val="ro-RO"/>
        </w:rPr>
        <w:t>l</w:t>
      </w:r>
      <w:r w:rsidRPr="00D9058C">
        <w:rPr>
          <w:rFonts w:ascii="Tahoma" w:eastAsia="Calibri" w:hAnsi="Tahoma" w:cs="Tahoma"/>
          <w:i/>
          <w:color w:val="002060"/>
          <w:spacing w:val="-1"/>
          <w:lang w:val="ro-RO"/>
        </w:rPr>
        <w:t>a</w:t>
      </w:r>
      <w:r w:rsidRPr="00D9058C">
        <w:rPr>
          <w:rFonts w:ascii="Tahoma" w:eastAsia="Calibri" w:hAnsi="Tahoma" w:cs="Tahoma"/>
          <w:i/>
          <w:color w:val="002060"/>
          <w:lang w:val="ro-RO"/>
        </w:rPr>
        <w:t>mentu</w:t>
      </w:r>
      <w:r w:rsidRPr="00D9058C">
        <w:rPr>
          <w:rFonts w:ascii="Tahoma" w:eastAsia="Calibri" w:hAnsi="Tahoma" w:cs="Tahoma"/>
          <w:i/>
          <w:color w:val="002060"/>
          <w:spacing w:val="-1"/>
          <w:lang w:val="ro-RO"/>
        </w:rPr>
        <w:t>lu</w:t>
      </w:r>
      <w:r w:rsidRPr="00D9058C">
        <w:rPr>
          <w:rFonts w:ascii="Tahoma" w:eastAsia="Calibri" w:hAnsi="Tahoma" w:cs="Tahoma"/>
          <w:i/>
          <w:color w:val="002060"/>
          <w:lang w:val="ro-RO"/>
        </w:rPr>
        <w:t xml:space="preserve">i </w:t>
      </w:r>
      <w:r w:rsidRPr="00D9058C">
        <w:rPr>
          <w:rFonts w:ascii="Tahoma" w:eastAsia="Calibri" w:hAnsi="Tahoma" w:cs="Tahoma"/>
          <w:i/>
          <w:color w:val="002060"/>
          <w:spacing w:val="-1"/>
          <w:lang w:val="ro-RO"/>
        </w:rPr>
        <w:t>p</w:t>
      </w:r>
      <w:r w:rsidRPr="00D9058C">
        <w:rPr>
          <w:rFonts w:ascii="Tahoma" w:eastAsia="Calibri" w:hAnsi="Tahoma" w:cs="Tahoma"/>
          <w:i/>
          <w:color w:val="002060"/>
          <w:spacing w:val="1"/>
          <w:lang w:val="ro-RO"/>
        </w:rPr>
        <w:t>r</w:t>
      </w:r>
      <w:r w:rsidRPr="00D9058C">
        <w:rPr>
          <w:rFonts w:ascii="Tahoma" w:eastAsia="Calibri" w:hAnsi="Tahoma" w:cs="Tahoma"/>
          <w:i/>
          <w:color w:val="002060"/>
          <w:lang w:val="ro-RO"/>
        </w:rPr>
        <w:t>iv</w:t>
      </w:r>
      <w:r w:rsidRPr="00D9058C">
        <w:rPr>
          <w:rFonts w:ascii="Tahoma" w:eastAsia="Calibri" w:hAnsi="Tahoma" w:cs="Tahoma"/>
          <w:i/>
          <w:color w:val="002060"/>
          <w:spacing w:val="-1"/>
          <w:lang w:val="ro-RO"/>
        </w:rPr>
        <w:t>in</w:t>
      </w:r>
      <w:r w:rsidRPr="00D9058C">
        <w:rPr>
          <w:rFonts w:ascii="Tahoma" w:eastAsia="Calibri" w:hAnsi="Tahoma" w:cs="Tahoma"/>
          <w:i/>
          <w:color w:val="002060"/>
          <w:lang w:val="ro-RO"/>
        </w:rPr>
        <w:t xml:space="preserve">d </w:t>
      </w:r>
      <w:r w:rsidRPr="00D9058C">
        <w:rPr>
          <w:rFonts w:ascii="Tahoma" w:eastAsia="Calibri" w:hAnsi="Tahoma" w:cs="Tahoma"/>
          <w:i/>
          <w:color w:val="002060"/>
          <w:spacing w:val="1"/>
          <w:lang w:val="ro-RO"/>
        </w:rPr>
        <w:t>M</w:t>
      </w:r>
      <w:r w:rsidRPr="00D9058C">
        <w:rPr>
          <w:rFonts w:ascii="Tahoma" w:eastAsia="Calibri" w:hAnsi="Tahoma" w:cs="Tahoma"/>
          <w:i/>
          <w:color w:val="002060"/>
          <w:lang w:val="ro-RO"/>
        </w:rPr>
        <w:t>ec</w:t>
      </w:r>
      <w:r w:rsidRPr="00D9058C">
        <w:rPr>
          <w:rFonts w:ascii="Tahoma" w:eastAsia="Calibri" w:hAnsi="Tahoma" w:cs="Tahoma"/>
          <w:i/>
          <w:color w:val="002060"/>
          <w:spacing w:val="-1"/>
          <w:lang w:val="ro-RO"/>
        </w:rPr>
        <w:t>an</w:t>
      </w:r>
      <w:r w:rsidRPr="00D9058C">
        <w:rPr>
          <w:rFonts w:ascii="Tahoma" w:eastAsia="Calibri" w:hAnsi="Tahoma" w:cs="Tahoma"/>
          <w:i/>
          <w:color w:val="002060"/>
          <w:lang w:val="ro-RO"/>
        </w:rPr>
        <w:t>i</w:t>
      </w:r>
      <w:r w:rsidRPr="00D9058C">
        <w:rPr>
          <w:rFonts w:ascii="Tahoma" w:eastAsia="Calibri" w:hAnsi="Tahoma" w:cs="Tahoma"/>
          <w:i/>
          <w:color w:val="002060"/>
          <w:spacing w:val="-2"/>
          <w:lang w:val="ro-RO"/>
        </w:rPr>
        <w:t>s</w:t>
      </w:r>
      <w:r w:rsidRPr="00D9058C">
        <w:rPr>
          <w:rFonts w:ascii="Tahoma" w:eastAsia="Calibri" w:hAnsi="Tahoma" w:cs="Tahoma"/>
          <w:i/>
          <w:color w:val="002060"/>
          <w:lang w:val="ro-RO"/>
        </w:rPr>
        <w:t xml:space="preserve">mul </w:t>
      </w:r>
      <w:r w:rsidRPr="00D9058C">
        <w:rPr>
          <w:rFonts w:ascii="Tahoma" w:eastAsia="Calibri" w:hAnsi="Tahoma" w:cs="Tahoma"/>
          <w:i/>
          <w:color w:val="002060"/>
          <w:spacing w:val="-1"/>
          <w:lang w:val="ro-RO"/>
        </w:rPr>
        <w:t>d</w:t>
      </w:r>
      <w:r w:rsidRPr="00D9058C">
        <w:rPr>
          <w:rFonts w:ascii="Tahoma" w:eastAsia="Calibri" w:hAnsi="Tahoma" w:cs="Tahoma"/>
          <w:i/>
          <w:color w:val="002060"/>
          <w:lang w:val="ro-RO"/>
        </w:rPr>
        <w:t>e</w:t>
      </w:r>
      <w:r w:rsidRPr="00D9058C">
        <w:rPr>
          <w:rFonts w:ascii="Tahoma" w:eastAsia="Calibri" w:hAnsi="Tahoma" w:cs="Tahoma"/>
          <w:i/>
          <w:color w:val="002060"/>
          <w:spacing w:val="-2"/>
          <w:lang w:val="ro-RO"/>
        </w:rPr>
        <w:t xml:space="preserve"> </w:t>
      </w:r>
      <w:r w:rsidRPr="00D9058C">
        <w:rPr>
          <w:rFonts w:ascii="Tahoma" w:eastAsia="Calibri" w:hAnsi="Tahoma" w:cs="Tahoma"/>
          <w:i/>
          <w:color w:val="002060"/>
          <w:spacing w:val="1"/>
          <w:lang w:val="ro-RO"/>
        </w:rPr>
        <w:t>r</w:t>
      </w:r>
      <w:r w:rsidRPr="00D9058C">
        <w:rPr>
          <w:rFonts w:ascii="Tahoma" w:eastAsia="Calibri" w:hAnsi="Tahoma" w:cs="Tahoma"/>
          <w:i/>
          <w:color w:val="002060"/>
          <w:lang w:val="ro-RO"/>
        </w:rPr>
        <w:t>ed</w:t>
      </w:r>
      <w:r w:rsidRPr="00D9058C">
        <w:rPr>
          <w:rFonts w:ascii="Tahoma" w:eastAsia="Calibri" w:hAnsi="Tahoma" w:cs="Tahoma"/>
          <w:i/>
          <w:color w:val="002060"/>
          <w:spacing w:val="-2"/>
          <w:lang w:val="ro-RO"/>
        </w:rPr>
        <w:t>r</w:t>
      </w:r>
      <w:r w:rsidRPr="00D9058C">
        <w:rPr>
          <w:rFonts w:ascii="Tahoma" w:eastAsia="Calibri" w:hAnsi="Tahoma" w:cs="Tahoma"/>
          <w:i/>
          <w:color w:val="002060"/>
          <w:lang w:val="ro-RO"/>
        </w:rPr>
        <w:t>esa</w:t>
      </w:r>
      <w:r w:rsidRPr="00D9058C">
        <w:rPr>
          <w:rFonts w:ascii="Tahoma" w:eastAsia="Calibri" w:hAnsi="Tahoma" w:cs="Tahoma"/>
          <w:i/>
          <w:color w:val="002060"/>
          <w:spacing w:val="1"/>
          <w:lang w:val="ro-RO"/>
        </w:rPr>
        <w:t>r</w:t>
      </w:r>
      <w:r w:rsidRPr="00D9058C">
        <w:rPr>
          <w:rFonts w:ascii="Tahoma" w:eastAsia="Calibri" w:hAnsi="Tahoma" w:cs="Tahoma"/>
          <w:i/>
          <w:color w:val="002060"/>
          <w:lang w:val="ro-RO"/>
        </w:rPr>
        <w:t>e</w:t>
      </w:r>
      <w:r w:rsidRPr="00D9058C">
        <w:rPr>
          <w:rFonts w:ascii="Tahoma" w:eastAsia="Calibri" w:hAnsi="Tahoma" w:cs="Tahoma"/>
          <w:i/>
          <w:color w:val="002060"/>
          <w:spacing w:val="-2"/>
          <w:lang w:val="ro-RO"/>
        </w:rPr>
        <w:t xml:space="preserve"> </w:t>
      </w:r>
      <w:r w:rsidRPr="00D9058C">
        <w:rPr>
          <w:rFonts w:ascii="Tahoma" w:eastAsia="Calibri" w:hAnsi="Tahoma" w:cs="Tahoma"/>
          <w:i/>
          <w:color w:val="002060"/>
          <w:lang w:val="ro-RO"/>
        </w:rPr>
        <w:t>și</w:t>
      </w:r>
      <w:r w:rsidRPr="00D9058C">
        <w:rPr>
          <w:rFonts w:ascii="Tahoma" w:eastAsia="Calibri" w:hAnsi="Tahoma" w:cs="Tahoma"/>
          <w:i/>
          <w:color w:val="002060"/>
          <w:spacing w:val="-2"/>
          <w:lang w:val="ro-RO"/>
        </w:rPr>
        <w:t xml:space="preserve"> </w:t>
      </w:r>
      <w:r w:rsidRPr="00D9058C">
        <w:rPr>
          <w:rFonts w:ascii="Tahoma" w:eastAsia="Calibri" w:hAnsi="Tahoma" w:cs="Tahoma"/>
          <w:i/>
          <w:color w:val="002060"/>
          <w:spacing w:val="1"/>
          <w:lang w:val="ro-RO"/>
        </w:rPr>
        <w:t>r</w:t>
      </w:r>
      <w:r w:rsidRPr="00D9058C">
        <w:rPr>
          <w:rFonts w:ascii="Tahoma" w:eastAsia="Calibri" w:hAnsi="Tahoma" w:cs="Tahoma"/>
          <w:i/>
          <w:color w:val="002060"/>
          <w:lang w:val="ro-RO"/>
        </w:rPr>
        <w:t>e</w:t>
      </w:r>
      <w:r w:rsidRPr="00D9058C">
        <w:rPr>
          <w:rFonts w:ascii="Tahoma" w:eastAsia="Calibri" w:hAnsi="Tahoma" w:cs="Tahoma"/>
          <w:i/>
          <w:color w:val="002060"/>
          <w:spacing w:val="-1"/>
          <w:lang w:val="ro-RO"/>
        </w:rPr>
        <w:t>z</w:t>
      </w:r>
      <w:r w:rsidRPr="00D9058C">
        <w:rPr>
          <w:rFonts w:ascii="Tahoma" w:eastAsia="Calibri" w:hAnsi="Tahoma" w:cs="Tahoma"/>
          <w:i/>
          <w:color w:val="002060"/>
          <w:lang w:val="ro-RO"/>
        </w:rPr>
        <w:t>i</w:t>
      </w:r>
      <w:r w:rsidRPr="00D9058C">
        <w:rPr>
          <w:rFonts w:ascii="Tahoma" w:eastAsia="Calibri" w:hAnsi="Tahoma" w:cs="Tahoma"/>
          <w:i/>
          <w:color w:val="002060"/>
          <w:spacing w:val="-1"/>
          <w:lang w:val="ro-RO"/>
        </w:rPr>
        <w:t>l</w:t>
      </w:r>
      <w:r w:rsidRPr="00D9058C">
        <w:rPr>
          <w:rFonts w:ascii="Tahoma" w:eastAsia="Calibri" w:hAnsi="Tahoma" w:cs="Tahoma"/>
          <w:i/>
          <w:color w:val="002060"/>
          <w:lang w:val="ro-RO"/>
        </w:rPr>
        <w:t>ie</w:t>
      </w:r>
      <w:r w:rsidRPr="00D9058C">
        <w:rPr>
          <w:rFonts w:ascii="Tahoma" w:eastAsia="Calibri" w:hAnsi="Tahoma" w:cs="Tahoma"/>
          <w:i/>
          <w:color w:val="002060"/>
          <w:spacing w:val="-1"/>
          <w:lang w:val="ro-RO"/>
        </w:rPr>
        <w:t>n</w:t>
      </w:r>
      <w:r w:rsidRPr="00D9058C">
        <w:rPr>
          <w:rFonts w:ascii="Tahoma" w:eastAsia="Calibri" w:hAnsi="Tahoma" w:cs="Tahoma"/>
          <w:i/>
          <w:color w:val="002060"/>
          <w:lang w:val="ro-RO"/>
        </w:rPr>
        <w:t xml:space="preserve">ță </w:t>
      </w:r>
      <w:r w:rsidRPr="00D9058C">
        <w:rPr>
          <w:rFonts w:ascii="Tahoma" w:eastAsia="Calibri" w:hAnsi="Tahoma" w:cs="Tahoma"/>
          <w:i/>
          <w:color w:val="002060"/>
          <w:spacing w:val="-2"/>
          <w:lang w:val="ro-RO"/>
        </w:rPr>
        <w:t>(</w:t>
      </w:r>
      <w:r w:rsidRPr="00D9058C">
        <w:rPr>
          <w:rFonts w:ascii="Tahoma" w:eastAsia="Calibri" w:hAnsi="Tahoma" w:cs="Tahoma"/>
          <w:i/>
          <w:color w:val="002060"/>
          <w:spacing w:val="1"/>
          <w:lang w:val="ro-RO"/>
        </w:rPr>
        <w:t>2</w:t>
      </w:r>
      <w:r w:rsidRPr="00D9058C">
        <w:rPr>
          <w:rFonts w:ascii="Tahoma" w:eastAsia="Calibri" w:hAnsi="Tahoma" w:cs="Tahoma"/>
          <w:i/>
          <w:color w:val="002060"/>
          <w:spacing w:val="-2"/>
          <w:lang w:val="ro-RO"/>
        </w:rPr>
        <w:t>0</w:t>
      </w:r>
      <w:r w:rsidRPr="00D9058C">
        <w:rPr>
          <w:rFonts w:ascii="Tahoma" w:eastAsia="Calibri" w:hAnsi="Tahoma" w:cs="Tahoma"/>
          <w:i/>
          <w:color w:val="002060"/>
          <w:spacing w:val="1"/>
          <w:lang w:val="ro-RO"/>
        </w:rPr>
        <w:t>2</w:t>
      </w:r>
      <w:r w:rsidRPr="00D9058C">
        <w:rPr>
          <w:rFonts w:ascii="Tahoma" w:eastAsia="Calibri" w:hAnsi="Tahoma" w:cs="Tahoma"/>
          <w:i/>
          <w:color w:val="002060"/>
          <w:spacing w:val="-2"/>
          <w:lang w:val="ro-RO"/>
        </w:rPr>
        <w:t>1</w:t>
      </w:r>
      <w:r w:rsidRPr="00D9058C">
        <w:rPr>
          <w:rFonts w:ascii="Tahoma" w:eastAsia="Calibri" w:hAnsi="Tahoma" w:cs="Tahoma"/>
          <w:i/>
          <w:color w:val="002060"/>
          <w:lang w:val="ro-RO"/>
        </w:rPr>
        <w:t>/C</w:t>
      </w:r>
      <w:r w:rsidRPr="00D9058C">
        <w:rPr>
          <w:rFonts w:ascii="Tahoma" w:eastAsia="Calibri" w:hAnsi="Tahoma" w:cs="Tahoma"/>
          <w:i/>
          <w:color w:val="002060"/>
          <w:spacing w:val="-2"/>
          <w:lang w:val="ro-RO"/>
        </w:rPr>
        <w:t xml:space="preserve"> </w:t>
      </w:r>
      <w:r w:rsidRPr="00D9058C">
        <w:rPr>
          <w:rFonts w:ascii="Tahoma" w:eastAsia="Calibri" w:hAnsi="Tahoma" w:cs="Tahoma"/>
          <w:i/>
          <w:color w:val="002060"/>
          <w:spacing w:val="1"/>
          <w:lang w:val="ro-RO"/>
        </w:rPr>
        <w:t>5</w:t>
      </w:r>
      <w:r w:rsidRPr="00D9058C">
        <w:rPr>
          <w:rFonts w:ascii="Tahoma" w:eastAsia="Calibri" w:hAnsi="Tahoma" w:cs="Tahoma"/>
          <w:i/>
          <w:color w:val="002060"/>
          <w:spacing w:val="-2"/>
          <w:lang w:val="ro-RO"/>
        </w:rPr>
        <w:t>8</w:t>
      </w:r>
      <w:r w:rsidRPr="00D9058C">
        <w:rPr>
          <w:rFonts w:ascii="Tahoma" w:eastAsia="Calibri" w:hAnsi="Tahoma" w:cs="Tahoma"/>
          <w:i/>
          <w:color w:val="002060"/>
          <w:lang w:val="ro-RO"/>
        </w:rPr>
        <w:t>/</w:t>
      </w:r>
      <w:r w:rsidRPr="00D9058C">
        <w:rPr>
          <w:rFonts w:ascii="Tahoma" w:eastAsia="Calibri" w:hAnsi="Tahoma" w:cs="Tahoma"/>
          <w:i/>
          <w:color w:val="002060"/>
          <w:spacing w:val="-2"/>
          <w:lang w:val="ro-RO"/>
        </w:rPr>
        <w:t>0</w:t>
      </w:r>
      <w:r w:rsidRPr="00D9058C">
        <w:rPr>
          <w:rFonts w:ascii="Tahoma" w:eastAsia="Calibri" w:hAnsi="Tahoma" w:cs="Tahoma"/>
          <w:i/>
          <w:color w:val="002060"/>
          <w:spacing w:val="1"/>
          <w:lang w:val="ro-RO"/>
        </w:rPr>
        <w:t>1</w:t>
      </w:r>
      <w:r w:rsidRPr="00D9058C">
        <w:rPr>
          <w:rFonts w:ascii="Tahoma" w:eastAsia="Calibri" w:hAnsi="Tahoma" w:cs="Tahoma"/>
          <w:i/>
          <w:color w:val="002060"/>
          <w:spacing w:val="3"/>
          <w:lang w:val="ro-RO"/>
        </w:rPr>
        <w:t>)</w:t>
      </w:r>
      <w:r w:rsidRPr="00D9058C">
        <w:rPr>
          <w:rFonts w:ascii="Tahoma" w:eastAsia="Calibri" w:hAnsi="Tahoma" w:cs="Tahoma"/>
          <w:color w:val="002060"/>
          <w:lang w:val="ro-RO"/>
        </w:rPr>
        <w:t>, d</w:t>
      </w:r>
      <w:r w:rsidRPr="00D9058C">
        <w:rPr>
          <w:rFonts w:ascii="Tahoma" w:eastAsia="Calibri" w:hAnsi="Tahoma" w:cs="Tahoma"/>
          <w:color w:val="002060"/>
          <w:spacing w:val="-2"/>
          <w:lang w:val="ro-RO"/>
        </w:rPr>
        <w:t>e</w:t>
      </w:r>
      <w:r w:rsidRPr="00D9058C">
        <w:rPr>
          <w:rFonts w:ascii="Tahoma" w:eastAsia="Calibri" w:hAnsi="Tahoma" w:cs="Tahoma"/>
          <w:color w:val="002060"/>
          <w:lang w:val="ro-RO"/>
        </w:rPr>
        <w:t>clar fa</w:t>
      </w:r>
      <w:r w:rsidRPr="00D9058C">
        <w:rPr>
          <w:rFonts w:ascii="Tahoma" w:eastAsia="Calibri" w:hAnsi="Tahoma" w:cs="Tahoma"/>
          <w:color w:val="002060"/>
          <w:spacing w:val="-1"/>
          <w:lang w:val="ro-RO"/>
        </w:rPr>
        <w:t>p</w:t>
      </w:r>
      <w:r w:rsidRPr="00D9058C">
        <w:rPr>
          <w:rFonts w:ascii="Tahoma" w:eastAsia="Calibri" w:hAnsi="Tahoma" w:cs="Tahoma"/>
          <w:color w:val="002060"/>
          <w:lang w:val="ro-RO"/>
        </w:rPr>
        <w:t xml:space="preserve">tul </w:t>
      </w:r>
      <w:r w:rsidRPr="00D9058C">
        <w:rPr>
          <w:rFonts w:ascii="Tahoma" w:eastAsia="Calibri" w:hAnsi="Tahoma" w:cs="Tahoma"/>
          <w:color w:val="002060"/>
          <w:spacing w:val="-2"/>
          <w:lang w:val="ro-RO"/>
        </w:rPr>
        <w:t>c</w:t>
      </w:r>
      <w:r w:rsidRPr="00D9058C">
        <w:rPr>
          <w:rFonts w:ascii="Tahoma" w:eastAsia="Calibri" w:hAnsi="Tahoma" w:cs="Tahoma"/>
          <w:color w:val="002060"/>
          <w:lang w:val="ro-RO"/>
        </w:rPr>
        <w:t xml:space="preserve">ă </w:t>
      </w:r>
      <w:r w:rsidRPr="00D9058C">
        <w:rPr>
          <w:rFonts w:ascii="Tahoma" w:eastAsia="Calibri" w:hAnsi="Tahoma" w:cs="Tahoma"/>
          <w:color w:val="002060"/>
          <w:spacing w:val="1"/>
          <w:lang w:val="ro-RO"/>
        </w:rPr>
        <w:t>o</w:t>
      </w:r>
      <w:r w:rsidRPr="00D9058C">
        <w:rPr>
          <w:rFonts w:ascii="Tahoma" w:eastAsia="Calibri" w:hAnsi="Tahoma" w:cs="Tahoma"/>
          <w:color w:val="002060"/>
          <w:spacing w:val="-3"/>
          <w:lang w:val="ro-RO"/>
        </w:rPr>
        <w:t>f</w:t>
      </w:r>
      <w:r w:rsidRPr="00D9058C">
        <w:rPr>
          <w:rFonts w:ascii="Tahoma" w:eastAsia="Calibri" w:hAnsi="Tahoma" w:cs="Tahoma"/>
          <w:color w:val="002060"/>
          <w:spacing w:val="-2"/>
          <w:lang w:val="ro-RO"/>
        </w:rPr>
        <w:t>e</w:t>
      </w:r>
      <w:r w:rsidRPr="00D9058C">
        <w:rPr>
          <w:rFonts w:ascii="Tahoma" w:eastAsia="Calibri" w:hAnsi="Tahoma" w:cs="Tahoma"/>
          <w:color w:val="002060"/>
          <w:lang w:val="ro-RO"/>
        </w:rPr>
        <w:t>rta/proiectul</w:t>
      </w:r>
      <w:r w:rsidRPr="00D9058C">
        <w:rPr>
          <w:rFonts w:ascii="Tahoma" w:eastAsia="Calibri" w:hAnsi="Tahoma" w:cs="Tahoma"/>
          <w:color w:val="002060"/>
          <w:spacing w:val="2"/>
          <w:lang w:val="ro-RO"/>
        </w:rPr>
        <w:t xml:space="preserve"> </w:t>
      </w:r>
      <w:r w:rsidRPr="00D9058C">
        <w:rPr>
          <w:rFonts w:ascii="Tahoma" w:eastAsia="Calibri" w:hAnsi="Tahoma" w:cs="Tahoma"/>
          <w:color w:val="002060"/>
          <w:lang w:val="ro-RO"/>
        </w:rPr>
        <w:t>e</w:t>
      </w:r>
      <w:r w:rsidRPr="00D9058C">
        <w:rPr>
          <w:rFonts w:ascii="Tahoma" w:eastAsia="Calibri" w:hAnsi="Tahoma" w:cs="Tahoma"/>
          <w:color w:val="002060"/>
          <w:spacing w:val="-1"/>
          <w:lang w:val="ro-RO"/>
        </w:rPr>
        <w:t>x</w:t>
      </w:r>
      <w:r w:rsidRPr="00D9058C">
        <w:rPr>
          <w:rFonts w:ascii="Tahoma" w:eastAsia="Calibri" w:hAnsi="Tahoma" w:cs="Tahoma"/>
          <w:color w:val="002060"/>
          <w:lang w:val="ro-RO"/>
        </w:rPr>
        <w:t>cl</w:t>
      </w:r>
      <w:r w:rsidRPr="00D9058C">
        <w:rPr>
          <w:rFonts w:ascii="Tahoma" w:eastAsia="Calibri" w:hAnsi="Tahoma" w:cs="Tahoma"/>
          <w:color w:val="002060"/>
          <w:spacing w:val="-1"/>
          <w:lang w:val="ro-RO"/>
        </w:rPr>
        <w:t>ud</w:t>
      </w:r>
      <w:r w:rsidRPr="00D9058C">
        <w:rPr>
          <w:rFonts w:ascii="Tahoma" w:eastAsia="Calibri" w:hAnsi="Tahoma" w:cs="Tahoma"/>
          <w:color w:val="002060"/>
          <w:lang w:val="ro-RO"/>
        </w:rPr>
        <w:t>e</w:t>
      </w:r>
      <w:r w:rsidRPr="00D9058C">
        <w:rPr>
          <w:rFonts w:ascii="Tahoma" w:eastAsia="Calibri" w:hAnsi="Tahoma" w:cs="Tahoma"/>
          <w:color w:val="002060"/>
          <w:spacing w:val="1"/>
          <w:lang w:val="ro-RO"/>
        </w:rPr>
        <w:t xml:space="preserve"> </w:t>
      </w:r>
      <w:r w:rsidRPr="00D9058C">
        <w:rPr>
          <w:rFonts w:ascii="Tahoma" w:eastAsia="Calibri" w:hAnsi="Tahoma" w:cs="Tahoma"/>
          <w:color w:val="002060"/>
          <w:lang w:val="ro-RO"/>
        </w:rPr>
        <w:t>sp</w:t>
      </w:r>
      <w:r w:rsidRPr="00D9058C">
        <w:rPr>
          <w:rFonts w:ascii="Tahoma" w:eastAsia="Calibri" w:hAnsi="Tahoma" w:cs="Tahoma"/>
          <w:color w:val="002060"/>
          <w:spacing w:val="-1"/>
          <w:lang w:val="ro-RO"/>
        </w:rPr>
        <w:t>r</w:t>
      </w:r>
      <w:r w:rsidRPr="00D9058C">
        <w:rPr>
          <w:rFonts w:ascii="Tahoma" w:eastAsia="Calibri" w:hAnsi="Tahoma" w:cs="Tahoma"/>
          <w:color w:val="002060"/>
          <w:lang w:val="ro-RO"/>
        </w:rPr>
        <w:t>iji</w:t>
      </w:r>
      <w:r w:rsidRPr="00D9058C">
        <w:rPr>
          <w:rFonts w:ascii="Tahoma" w:eastAsia="Calibri" w:hAnsi="Tahoma" w:cs="Tahoma"/>
          <w:color w:val="002060"/>
          <w:spacing w:val="-1"/>
          <w:lang w:val="ro-RO"/>
        </w:rPr>
        <w:t>nu</w:t>
      </w:r>
      <w:r w:rsidRPr="00D9058C">
        <w:rPr>
          <w:rFonts w:ascii="Tahoma" w:eastAsia="Calibri" w:hAnsi="Tahoma" w:cs="Tahoma"/>
          <w:color w:val="002060"/>
          <w:lang w:val="ro-RO"/>
        </w:rPr>
        <w:t>l pe</w:t>
      </w:r>
      <w:r w:rsidRPr="00D9058C">
        <w:rPr>
          <w:rFonts w:ascii="Tahoma" w:eastAsia="Calibri" w:hAnsi="Tahoma" w:cs="Tahoma"/>
          <w:color w:val="002060"/>
          <w:spacing w:val="-1"/>
          <w:lang w:val="ro-RO"/>
        </w:rPr>
        <w:t>n</w:t>
      </w:r>
      <w:r w:rsidRPr="00D9058C">
        <w:rPr>
          <w:rFonts w:ascii="Tahoma" w:eastAsia="Calibri" w:hAnsi="Tahoma" w:cs="Tahoma"/>
          <w:color w:val="002060"/>
          <w:lang w:val="ro-RO"/>
        </w:rPr>
        <w:t xml:space="preserve">tru </w:t>
      </w:r>
      <w:r w:rsidRPr="00D9058C">
        <w:rPr>
          <w:rFonts w:ascii="Tahoma" w:eastAsia="Calibri" w:hAnsi="Tahoma" w:cs="Tahoma"/>
          <w:color w:val="002060"/>
          <w:spacing w:val="-1"/>
          <w:lang w:val="ro-RO"/>
        </w:rPr>
        <w:t>p</w:t>
      </w:r>
      <w:r w:rsidRPr="00D9058C">
        <w:rPr>
          <w:rFonts w:ascii="Tahoma" w:eastAsia="Calibri" w:hAnsi="Tahoma" w:cs="Tahoma"/>
          <w:color w:val="002060"/>
          <w:lang w:val="ro-RO"/>
        </w:rPr>
        <w:t>r</w:t>
      </w:r>
      <w:r w:rsidRPr="00D9058C">
        <w:rPr>
          <w:rFonts w:ascii="Tahoma" w:eastAsia="Calibri" w:hAnsi="Tahoma" w:cs="Tahoma"/>
          <w:color w:val="002060"/>
          <w:spacing w:val="1"/>
          <w:lang w:val="ro-RO"/>
        </w:rPr>
        <w:t>o</w:t>
      </w:r>
      <w:r w:rsidRPr="00D9058C">
        <w:rPr>
          <w:rFonts w:ascii="Tahoma" w:eastAsia="Calibri" w:hAnsi="Tahoma" w:cs="Tahoma"/>
          <w:color w:val="002060"/>
          <w:spacing w:val="-1"/>
          <w:lang w:val="ro-RO"/>
        </w:rPr>
        <w:t>du</w:t>
      </w:r>
      <w:r w:rsidRPr="00D9058C">
        <w:rPr>
          <w:rFonts w:ascii="Tahoma" w:eastAsia="Calibri" w:hAnsi="Tahoma" w:cs="Tahoma"/>
          <w:color w:val="002060"/>
          <w:lang w:val="ro-RO"/>
        </w:rPr>
        <w:t>cer</w:t>
      </w:r>
      <w:r w:rsidRPr="00D9058C">
        <w:rPr>
          <w:rFonts w:ascii="Tahoma" w:eastAsia="Calibri" w:hAnsi="Tahoma" w:cs="Tahoma"/>
          <w:color w:val="002060"/>
          <w:spacing w:val="1"/>
          <w:lang w:val="ro-RO"/>
        </w:rPr>
        <w:t>e</w:t>
      </w:r>
      <w:r w:rsidRPr="00D9058C">
        <w:rPr>
          <w:rFonts w:ascii="Tahoma" w:eastAsia="Calibri" w:hAnsi="Tahoma" w:cs="Tahoma"/>
          <w:color w:val="002060"/>
          <w:lang w:val="ro-RO"/>
        </w:rPr>
        <w:t>a</w:t>
      </w:r>
      <w:r w:rsidRPr="00D9058C">
        <w:rPr>
          <w:rFonts w:ascii="Tahoma" w:eastAsia="Calibri" w:hAnsi="Tahoma" w:cs="Tahoma"/>
          <w:color w:val="002060"/>
          <w:spacing w:val="-2"/>
          <w:lang w:val="ro-RO"/>
        </w:rPr>
        <w:t xml:space="preserve"> </w:t>
      </w:r>
      <w:r w:rsidRPr="00D9058C">
        <w:rPr>
          <w:rFonts w:ascii="Tahoma" w:eastAsia="Calibri" w:hAnsi="Tahoma" w:cs="Tahoma"/>
          <w:color w:val="002060"/>
          <w:lang w:val="ro-RO"/>
        </w:rPr>
        <w:t>de</w:t>
      </w:r>
      <w:r w:rsidRPr="00D9058C">
        <w:rPr>
          <w:rFonts w:ascii="Tahoma" w:eastAsia="Calibri" w:hAnsi="Tahoma" w:cs="Tahoma"/>
          <w:color w:val="002060"/>
          <w:spacing w:val="1"/>
          <w:lang w:val="ro-RO"/>
        </w:rPr>
        <w:t xml:space="preserve"> </w:t>
      </w:r>
      <w:r w:rsidRPr="00D9058C">
        <w:rPr>
          <w:rFonts w:ascii="Tahoma" w:eastAsia="Calibri" w:hAnsi="Tahoma" w:cs="Tahoma"/>
          <w:color w:val="002060"/>
          <w:lang w:val="ro-RO"/>
        </w:rPr>
        <w:t>e</w:t>
      </w:r>
      <w:r w:rsidRPr="00D9058C">
        <w:rPr>
          <w:rFonts w:ascii="Tahoma" w:eastAsia="Calibri" w:hAnsi="Tahoma" w:cs="Tahoma"/>
          <w:color w:val="002060"/>
          <w:spacing w:val="-3"/>
          <w:lang w:val="ro-RO"/>
        </w:rPr>
        <w:t>n</w:t>
      </w:r>
      <w:r w:rsidRPr="00D9058C">
        <w:rPr>
          <w:rFonts w:ascii="Tahoma" w:eastAsia="Calibri" w:hAnsi="Tahoma" w:cs="Tahoma"/>
          <w:color w:val="002060"/>
          <w:lang w:val="ro-RO"/>
        </w:rPr>
        <w:t>erg</w:t>
      </w:r>
      <w:r w:rsidRPr="00D9058C">
        <w:rPr>
          <w:rFonts w:ascii="Tahoma" w:eastAsia="Calibri" w:hAnsi="Tahoma" w:cs="Tahoma"/>
          <w:color w:val="002060"/>
          <w:spacing w:val="-1"/>
          <w:lang w:val="ro-RO"/>
        </w:rPr>
        <w:t>i</w:t>
      </w:r>
      <w:r w:rsidRPr="00D9058C">
        <w:rPr>
          <w:rFonts w:ascii="Tahoma" w:eastAsia="Calibri" w:hAnsi="Tahoma" w:cs="Tahoma"/>
          <w:color w:val="002060"/>
          <w:lang w:val="ro-RO"/>
        </w:rPr>
        <w:t>e</w:t>
      </w:r>
      <w:r w:rsidRPr="00D9058C">
        <w:rPr>
          <w:rFonts w:ascii="Tahoma" w:eastAsia="Calibri" w:hAnsi="Tahoma" w:cs="Tahoma"/>
          <w:color w:val="002060"/>
          <w:spacing w:val="-1"/>
          <w:lang w:val="ro-RO"/>
        </w:rPr>
        <w:t xml:space="preserve"> </w:t>
      </w:r>
      <w:r w:rsidRPr="00D9058C">
        <w:rPr>
          <w:rFonts w:ascii="Tahoma" w:eastAsia="Calibri" w:hAnsi="Tahoma" w:cs="Tahoma"/>
          <w:color w:val="002060"/>
          <w:lang w:val="ro-RO"/>
        </w:rPr>
        <w:t>ele</w:t>
      </w:r>
      <w:r w:rsidRPr="00D9058C">
        <w:rPr>
          <w:rFonts w:ascii="Tahoma" w:eastAsia="Calibri" w:hAnsi="Tahoma" w:cs="Tahoma"/>
          <w:color w:val="002060"/>
          <w:spacing w:val="-2"/>
          <w:lang w:val="ro-RO"/>
        </w:rPr>
        <w:t>c</w:t>
      </w:r>
      <w:r w:rsidRPr="00D9058C">
        <w:rPr>
          <w:rFonts w:ascii="Tahoma" w:eastAsia="Calibri" w:hAnsi="Tahoma" w:cs="Tahoma"/>
          <w:color w:val="002060"/>
          <w:lang w:val="ro-RO"/>
        </w:rPr>
        <w:t>trică</w:t>
      </w:r>
      <w:r w:rsidRPr="00D9058C">
        <w:rPr>
          <w:rFonts w:ascii="Tahoma" w:eastAsia="Calibri" w:hAnsi="Tahoma" w:cs="Tahoma"/>
          <w:color w:val="002060"/>
          <w:spacing w:val="2"/>
          <w:lang w:val="ro-RO"/>
        </w:rPr>
        <w:t xml:space="preserve"> </w:t>
      </w:r>
      <w:r w:rsidRPr="00D9058C">
        <w:rPr>
          <w:rFonts w:ascii="Tahoma" w:eastAsia="Calibri" w:hAnsi="Tahoma" w:cs="Tahoma"/>
          <w:color w:val="002060"/>
          <w:lang w:val="ro-RO"/>
        </w:rPr>
        <w:t>în</w:t>
      </w:r>
      <w:r w:rsidRPr="00D9058C">
        <w:rPr>
          <w:rFonts w:ascii="Tahoma" w:eastAsia="Calibri" w:hAnsi="Tahoma" w:cs="Tahoma"/>
          <w:color w:val="002060"/>
          <w:spacing w:val="-3"/>
          <w:lang w:val="ro-RO"/>
        </w:rPr>
        <w:t xml:space="preserve"> </w:t>
      </w:r>
      <w:r w:rsidRPr="00D9058C">
        <w:rPr>
          <w:rFonts w:ascii="Tahoma" w:eastAsia="Calibri" w:hAnsi="Tahoma" w:cs="Tahoma"/>
          <w:color w:val="002060"/>
          <w:spacing w:val="1"/>
          <w:lang w:val="ro-RO"/>
        </w:rPr>
        <w:t>v</w:t>
      </w:r>
      <w:r w:rsidRPr="00D9058C">
        <w:rPr>
          <w:rFonts w:ascii="Tahoma" w:eastAsia="Calibri" w:hAnsi="Tahoma" w:cs="Tahoma"/>
          <w:color w:val="002060"/>
          <w:lang w:val="ro-RO"/>
        </w:rPr>
        <w:t>ede</w:t>
      </w:r>
      <w:r w:rsidRPr="00D9058C">
        <w:rPr>
          <w:rFonts w:ascii="Tahoma" w:eastAsia="Calibri" w:hAnsi="Tahoma" w:cs="Tahoma"/>
          <w:color w:val="002060"/>
          <w:spacing w:val="-2"/>
          <w:lang w:val="ro-RO"/>
        </w:rPr>
        <w:t>r</w:t>
      </w:r>
      <w:r w:rsidRPr="00D9058C">
        <w:rPr>
          <w:rFonts w:ascii="Tahoma" w:eastAsia="Calibri" w:hAnsi="Tahoma" w:cs="Tahoma"/>
          <w:color w:val="002060"/>
          <w:lang w:val="ro-RO"/>
        </w:rPr>
        <w:t>ea</w:t>
      </w:r>
      <w:r w:rsidRPr="00D9058C">
        <w:rPr>
          <w:rFonts w:ascii="Tahoma" w:eastAsia="Calibri" w:hAnsi="Tahoma" w:cs="Tahoma"/>
          <w:color w:val="002060"/>
          <w:spacing w:val="1"/>
          <w:lang w:val="ro-RO"/>
        </w:rPr>
        <w:t xml:space="preserve"> </w:t>
      </w:r>
      <w:r w:rsidRPr="00D9058C">
        <w:rPr>
          <w:rFonts w:ascii="Tahoma" w:eastAsia="Calibri" w:hAnsi="Tahoma" w:cs="Tahoma"/>
          <w:color w:val="002060"/>
          <w:spacing w:val="-2"/>
          <w:lang w:val="ro-RO"/>
        </w:rPr>
        <w:t>c</w:t>
      </w:r>
      <w:r w:rsidRPr="00D9058C">
        <w:rPr>
          <w:rFonts w:ascii="Tahoma" w:eastAsia="Calibri" w:hAnsi="Tahoma" w:cs="Tahoma"/>
          <w:color w:val="002060"/>
          <w:spacing w:val="1"/>
          <w:lang w:val="ro-RO"/>
        </w:rPr>
        <w:t>o</w:t>
      </w:r>
      <w:r w:rsidRPr="00D9058C">
        <w:rPr>
          <w:rFonts w:ascii="Tahoma" w:eastAsia="Calibri" w:hAnsi="Tahoma" w:cs="Tahoma"/>
          <w:color w:val="002060"/>
          <w:spacing w:val="-1"/>
          <w:lang w:val="ro-RO"/>
        </w:rPr>
        <w:t>n</w:t>
      </w:r>
      <w:r w:rsidRPr="00D9058C">
        <w:rPr>
          <w:rFonts w:ascii="Tahoma" w:eastAsia="Calibri" w:hAnsi="Tahoma" w:cs="Tahoma"/>
          <w:color w:val="002060"/>
          <w:lang w:val="ro-RO"/>
        </w:rPr>
        <w:t>sumul</w:t>
      </w:r>
      <w:r w:rsidRPr="00D9058C">
        <w:rPr>
          <w:rFonts w:ascii="Tahoma" w:eastAsia="Calibri" w:hAnsi="Tahoma" w:cs="Tahoma"/>
          <w:color w:val="002060"/>
          <w:spacing w:val="-4"/>
          <w:lang w:val="ro-RO"/>
        </w:rPr>
        <w:t>u</w:t>
      </w:r>
      <w:r w:rsidRPr="00D9058C">
        <w:rPr>
          <w:rFonts w:ascii="Tahoma" w:eastAsia="Calibri" w:hAnsi="Tahoma" w:cs="Tahoma"/>
          <w:color w:val="002060"/>
          <w:lang w:val="ro-RO"/>
        </w:rPr>
        <w:t>i p</w:t>
      </w:r>
      <w:r w:rsidRPr="00D9058C">
        <w:rPr>
          <w:rFonts w:ascii="Tahoma" w:eastAsia="Calibri" w:hAnsi="Tahoma" w:cs="Tahoma"/>
          <w:color w:val="002060"/>
          <w:spacing w:val="-1"/>
          <w:lang w:val="ro-RO"/>
        </w:rPr>
        <w:t>r</w:t>
      </w:r>
      <w:r w:rsidRPr="00D9058C">
        <w:rPr>
          <w:rFonts w:ascii="Tahoma" w:eastAsia="Calibri" w:hAnsi="Tahoma" w:cs="Tahoma"/>
          <w:color w:val="002060"/>
          <w:spacing w:val="1"/>
          <w:lang w:val="ro-RO"/>
        </w:rPr>
        <w:t>o</w:t>
      </w:r>
      <w:r w:rsidRPr="00D9058C">
        <w:rPr>
          <w:rFonts w:ascii="Tahoma" w:eastAsia="Calibri" w:hAnsi="Tahoma" w:cs="Tahoma"/>
          <w:color w:val="002060"/>
          <w:spacing w:val="-1"/>
          <w:lang w:val="ro-RO"/>
        </w:rPr>
        <w:t>p</w:t>
      </w:r>
      <w:r w:rsidRPr="00D9058C">
        <w:rPr>
          <w:rFonts w:ascii="Tahoma" w:eastAsia="Calibri" w:hAnsi="Tahoma" w:cs="Tahoma"/>
          <w:color w:val="002060"/>
          <w:lang w:val="ro-RO"/>
        </w:rPr>
        <w:t>ri</w:t>
      </w:r>
      <w:r w:rsidRPr="00D9058C">
        <w:rPr>
          <w:rFonts w:ascii="Tahoma" w:eastAsia="Calibri" w:hAnsi="Tahoma" w:cs="Tahoma"/>
          <w:color w:val="002060"/>
          <w:spacing w:val="-1"/>
          <w:lang w:val="ro-RO"/>
        </w:rPr>
        <w:t>u</w:t>
      </w:r>
      <w:r w:rsidRPr="00D9058C">
        <w:rPr>
          <w:rFonts w:ascii="Tahoma" w:eastAsia="Calibri" w:hAnsi="Tahoma" w:cs="Tahoma"/>
          <w:color w:val="002060"/>
          <w:lang w:val="ro-RO"/>
        </w:rPr>
        <w:t>,</w:t>
      </w:r>
      <w:r w:rsidRPr="00D9058C">
        <w:rPr>
          <w:rFonts w:ascii="Tahoma" w:eastAsia="Calibri" w:hAnsi="Tahoma" w:cs="Tahoma"/>
          <w:color w:val="002060"/>
          <w:spacing w:val="1"/>
          <w:lang w:val="ro-RO"/>
        </w:rPr>
        <w:t xml:space="preserve"> </w:t>
      </w:r>
      <w:r w:rsidRPr="00D9058C">
        <w:rPr>
          <w:rFonts w:ascii="Tahoma" w:eastAsia="Calibri" w:hAnsi="Tahoma" w:cs="Tahoma"/>
          <w:color w:val="002060"/>
          <w:lang w:val="ro-RO"/>
        </w:rPr>
        <w:t>în</w:t>
      </w:r>
      <w:r w:rsidRPr="00D9058C">
        <w:rPr>
          <w:rFonts w:ascii="Tahoma" w:eastAsia="Calibri" w:hAnsi="Tahoma" w:cs="Tahoma"/>
          <w:color w:val="002060"/>
          <w:spacing w:val="-1"/>
          <w:lang w:val="ro-RO"/>
        </w:rPr>
        <w:t xml:space="preserve"> </w:t>
      </w:r>
      <w:r w:rsidRPr="00D9058C">
        <w:rPr>
          <w:rFonts w:ascii="Tahoma" w:eastAsia="Calibri" w:hAnsi="Tahoma" w:cs="Tahoma"/>
          <w:color w:val="002060"/>
          <w:lang w:val="ro-RO"/>
        </w:rPr>
        <w:t>ca</w:t>
      </w:r>
      <w:r w:rsidRPr="00D9058C">
        <w:rPr>
          <w:rFonts w:ascii="Tahoma" w:eastAsia="Calibri" w:hAnsi="Tahoma" w:cs="Tahoma"/>
          <w:color w:val="002060"/>
          <w:spacing w:val="-1"/>
          <w:lang w:val="ro-RO"/>
        </w:rPr>
        <w:t>zu</w:t>
      </w:r>
      <w:r w:rsidRPr="00D9058C">
        <w:rPr>
          <w:rFonts w:ascii="Tahoma" w:eastAsia="Calibri" w:hAnsi="Tahoma" w:cs="Tahoma"/>
          <w:color w:val="002060"/>
          <w:lang w:val="ro-RO"/>
        </w:rPr>
        <w:t xml:space="preserve">l </w:t>
      </w:r>
      <w:r w:rsidRPr="00D9058C">
        <w:rPr>
          <w:rFonts w:ascii="Tahoma" w:eastAsia="Calibri" w:hAnsi="Tahoma" w:cs="Tahoma"/>
          <w:color w:val="002060"/>
          <w:spacing w:val="-1"/>
          <w:lang w:val="ro-RO"/>
        </w:rPr>
        <w:t>u</w:t>
      </w:r>
      <w:r w:rsidRPr="00D9058C">
        <w:rPr>
          <w:rFonts w:ascii="Tahoma" w:eastAsia="Calibri" w:hAnsi="Tahoma" w:cs="Tahoma"/>
          <w:color w:val="002060"/>
          <w:spacing w:val="-3"/>
          <w:lang w:val="ro-RO"/>
        </w:rPr>
        <w:t>r</w:t>
      </w:r>
      <w:r w:rsidRPr="00D9058C">
        <w:rPr>
          <w:rFonts w:ascii="Tahoma" w:eastAsia="Calibri" w:hAnsi="Tahoma" w:cs="Tahoma"/>
          <w:color w:val="002060"/>
          <w:spacing w:val="1"/>
          <w:lang w:val="ro-RO"/>
        </w:rPr>
        <w:t>m</w:t>
      </w:r>
      <w:r w:rsidRPr="00D9058C">
        <w:rPr>
          <w:rFonts w:ascii="Tahoma" w:eastAsia="Calibri" w:hAnsi="Tahoma" w:cs="Tahoma"/>
          <w:color w:val="002060"/>
          <w:lang w:val="ro-RO"/>
        </w:rPr>
        <w:t>ă</w:t>
      </w:r>
      <w:r w:rsidRPr="00D9058C">
        <w:rPr>
          <w:rFonts w:ascii="Tahoma" w:eastAsia="Calibri" w:hAnsi="Tahoma" w:cs="Tahoma"/>
          <w:color w:val="002060"/>
          <w:spacing w:val="-2"/>
          <w:lang w:val="ro-RO"/>
        </w:rPr>
        <w:t>t</w:t>
      </w:r>
      <w:r w:rsidRPr="00D9058C">
        <w:rPr>
          <w:rFonts w:ascii="Tahoma" w:eastAsia="Calibri" w:hAnsi="Tahoma" w:cs="Tahoma"/>
          <w:color w:val="002060"/>
          <w:spacing w:val="1"/>
          <w:lang w:val="ro-RO"/>
        </w:rPr>
        <w:t>o</w:t>
      </w:r>
      <w:r w:rsidRPr="00D9058C">
        <w:rPr>
          <w:rFonts w:ascii="Tahoma" w:eastAsia="Calibri" w:hAnsi="Tahoma" w:cs="Tahoma"/>
          <w:color w:val="002060"/>
          <w:lang w:val="ro-RO"/>
        </w:rPr>
        <w:t>a</w:t>
      </w:r>
      <w:r w:rsidRPr="00D9058C">
        <w:rPr>
          <w:rFonts w:ascii="Tahoma" w:eastAsia="Calibri" w:hAnsi="Tahoma" w:cs="Tahoma"/>
          <w:color w:val="002060"/>
          <w:spacing w:val="-3"/>
          <w:lang w:val="ro-RO"/>
        </w:rPr>
        <w:t>r</w:t>
      </w:r>
      <w:r w:rsidRPr="00D9058C">
        <w:rPr>
          <w:rFonts w:ascii="Tahoma" w:eastAsia="Calibri" w:hAnsi="Tahoma" w:cs="Tahoma"/>
          <w:color w:val="002060"/>
          <w:lang w:val="ro-RO"/>
        </w:rPr>
        <w:t xml:space="preserve">ei liste </w:t>
      </w:r>
      <w:r w:rsidRPr="00D9058C">
        <w:rPr>
          <w:rFonts w:ascii="Tahoma" w:eastAsia="Calibri" w:hAnsi="Tahoma" w:cs="Tahoma"/>
          <w:color w:val="002060"/>
          <w:spacing w:val="-1"/>
          <w:lang w:val="ro-RO"/>
        </w:rPr>
        <w:t>d</w:t>
      </w:r>
      <w:r w:rsidRPr="00D9058C">
        <w:rPr>
          <w:rFonts w:ascii="Tahoma" w:eastAsia="Calibri" w:hAnsi="Tahoma" w:cs="Tahoma"/>
          <w:color w:val="002060"/>
          <w:lang w:val="ro-RO"/>
        </w:rPr>
        <w:t>e</w:t>
      </w:r>
      <w:r w:rsidRPr="00D9058C">
        <w:rPr>
          <w:rFonts w:ascii="Tahoma" w:eastAsia="Calibri" w:hAnsi="Tahoma" w:cs="Tahoma"/>
          <w:color w:val="002060"/>
          <w:spacing w:val="1"/>
          <w:lang w:val="ro-RO"/>
        </w:rPr>
        <w:t xml:space="preserve"> </w:t>
      </w:r>
      <w:r w:rsidRPr="00D9058C">
        <w:rPr>
          <w:rFonts w:ascii="Tahoma" w:eastAsia="Calibri" w:hAnsi="Tahoma" w:cs="Tahoma"/>
          <w:color w:val="002060"/>
          <w:lang w:val="ro-RO"/>
        </w:rPr>
        <w:t>a</w:t>
      </w:r>
      <w:r w:rsidRPr="00D9058C">
        <w:rPr>
          <w:rFonts w:ascii="Tahoma" w:eastAsia="Calibri" w:hAnsi="Tahoma" w:cs="Tahoma"/>
          <w:color w:val="002060"/>
          <w:spacing w:val="-2"/>
          <w:lang w:val="ro-RO"/>
        </w:rPr>
        <w:t>c</w:t>
      </w:r>
      <w:r w:rsidRPr="00D9058C">
        <w:rPr>
          <w:rFonts w:ascii="Tahoma" w:eastAsia="Calibri" w:hAnsi="Tahoma" w:cs="Tahoma"/>
          <w:color w:val="002060"/>
          <w:lang w:val="ro-RO"/>
        </w:rPr>
        <w:t>ti</w:t>
      </w:r>
      <w:r w:rsidRPr="00D9058C">
        <w:rPr>
          <w:rFonts w:ascii="Tahoma" w:eastAsia="Calibri" w:hAnsi="Tahoma" w:cs="Tahoma"/>
          <w:color w:val="002060"/>
          <w:spacing w:val="1"/>
          <w:lang w:val="ro-RO"/>
        </w:rPr>
        <w:t>v</w:t>
      </w:r>
      <w:r w:rsidRPr="00D9058C">
        <w:rPr>
          <w:rFonts w:ascii="Tahoma" w:eastAsia="Calibri" w:hAnsi="Tahoma" w:cs="Tahoma"/>
          <w:color w:val="002060"/>
          <w:spacing w:val="-3"/>
          <w:lang w:val="ro-RO"/>
        </w:rPr>
        <w:t>i</w:t>
      </w:r>
      <w:r w:rsidRPr="00D9058C">
        <w:rPr>
          <w:rFonts w:ascii="Tahoma" w:eastAsia="Calibri" w:hAnsi="Tahoma" w:cs="Tahoma"/>
          <w:color w:val="002060"/>
          <w:lang w:val="ro-RO"/>
        </w:rPr>
        <w:t>tăț</w:t>
      </w:r>
      <w:r w:rsidRPr="00D9058C">
        <w:rPr>
          <w:rFonts w:ascii="Tahoma" w:eastAsia="Calibri" w:hAnsi="Tahoma" w:cs="Tahoma"/>
          <w:color w:val="002060"/>
          <w:spacing w:val="1"/>
          <w:lang w:val="ro-RO"/>
        </w:rPr>
        <w:t>i</w:t>
      </w:r>
      <w:r w:rsidRPr="00D9058C">
        <w:rPr>
          <w:rFonts w:ascii="Tahoma" w:eastAsia="Calibri" w:hAnsi="Tahoma" w:cs="Tahoma"/>
          <w:color w:val="002060"/>
          <w:lang w:val="ro-RO"/>
        </w:rPr>
        <w:t>:</w:t>
      </w:r>
    </w:p>
    <w:p w14:paraId="57F6D22D" w14:textId="041D03C0" w:rsidR="005869F1" w:rsidRPr="00D9058C" w:rsidRDefault="005869F1" w:rsidP="005717E5">
      <w:pPr>
        <w:pStyle w:val="ListParagraph"/>
        <w:numPr>
          <w:ilvl w:val="0"/>
          <w:numId w:val="6"/>
        </w:numPr>
        <w:ind w:right="96"/>
        <w:jc w:val="both"/>
        <w:rPr>
          <w:rFonts w:ascii="Tahoma" w:eastAsia="Calibri" w:hAnsi="Tahoma" w:cs="Tahoma"/>
          <w:color w:val="002060"/>
          <w:lang w:val="ro-RO"/>
        </w:rPr>
      </w:pPr>
      <w:r w:rsidRPr="00D9058C">
        <w:rPr>
          <w:rFonts w:ascii="Tahoma" w:eastAsia="Calibri" w:hAnsi="Tahoma" w:cs="Tahoma"/>
          <w:color w:val="002060"/>
          <w:lang w:val="ro-RO"/>
        </w:rPr>
        <w:t>acti</w:t>
      </w:r>
      <w:r w:rsidRPr="00D9058C">
        <w:rPr>
          <w:rFonts w:ascii="Tahoma" w:eastAsia="Calibri" w:hAnsi="Tahoma" w:cs="Tahoma"/>
          <w:color w:val="002060"/>
          <w:spacing w:val="1"/>
          <w:lang w:val="ro-RO"/>
        </w:rPr>
        <w:t>v</w:t>
      </w:r>
      <w:r w:rsidRPr="00D9058C">
        <w:rPr>
          <w:rFonts w:ascii="Tahoma" w:eastAsia="Calibri" w:hAnsi="Tahoma" w:cs="Tahoma"/>
          <w:color w:val="002060"/>
          <w:lang w:val="ro-RO"/>
        </w:rPr>
        <w:t>i</w:t>
      </w:r>
      <w:r w:rsidRPr="00D9058C">
        <w:rPr>
          <w:rFonts w:ascii="Tahoma" w:eastAsia="Calibri" w:hAnsi="Tahoma" w:cs="Tahoma"/>
          <w:color w:val="002060"/>
          <w:spacing w:val="-2"/>
          <w:lang w:val="ro-RO"/>
        </w:rPr>
        <w:t>t</w:t>
      </w:r>
      <w:r w:rsidRPr="00D9058C">
        <w:rPr>
          <w:rFonts w:ascii="Tahoma" w:eastAsia="Calibri" w:hAnsi="Tahoma" w:cs="Tahoma"/>
          <w:color w:val="002060"/>
          <w:lang w:val="ro-RO"/>
        </w:rPr>
        <w:t xml:space="preserve">ățile </w:t>
      </w:r>
      <w:r w:rsidRPr="00D9058C">
        <w:rPr>
          <w:rFonts w:ascii="Tahoma" w:eastAsia="Calibri" w:hAnsi="Tahoma" w:cs="Tahoma"/>
          <w:color w:val="002060"/>
          <w:spacing w:val="-2"/>
          <w:lang w:val="ro-RO"/>
        </w:rPr>
        <w:t>l</w:t>
      </w:r>
      <w:r w:rsidRPr="00D9058C">
        <w:rPr>
          <w:rFonts w:ascii="Tahoma" w:eastAsia="Calibri" w:hAnsi="Tahoma" w:cs="Tahoma"/>
          <w:color w:val="002060"/>
          <w:lang w:val="ro-RO"/>
        </w:rPr>
        <w:t>egate</w:t>
      </w:r>
      <w:r w:rsidRPr="00D9058C">
        <w:rPr>
          <w:rFonts w:ascii="Tahoma" w:eastAsia="Calibri" w:hAnsi="Tahoma" w:cs="Tahoma"/>
          <w:color w:val="002060"/>
          <w:spacing w:val="-2"/>
          <w:lang w:val="ro-RO"/>
        </w:rPr>
        <w:t xml:space="preserve"> </w:t>
      </w:r>
      <w:r w:rsidRPr="00D9058C">
        <w:rPr>
          <w:rFonts w:ascii="Tahoma" w:eastAsia="Calibri" w:hAnsi="Tahoma" w:cs="Tahoma"/>
          <w:color w:val="002060"/>
          <w:lang w:val="ro-RO"/>
        </w:rPr>
        <w:t>de</w:t>
      </w:r>
      <w:r w:rsidRPr="00D9058C">
        <w:rPr>
          <w:rFonts w:ascii="Tahoma" w:eastAsia="Calibri" w:hAnsi="Tahoma" w:cs="Tahoma"/>
          <w:color w:val="002060"/>
          <w:spacing w:val="1"/>
          <w:lang w:val="ro-RO"/>
        </w:rPr>
        <w:t xml:space="preserve"> </w:t>
      </w:r>
      <w:r w:rsidRPr="00D9058C">
        <w:rPr>
          <w:rFonts w:ascii="Tahoma" w:eastAsia="Calibri" w:hAnsi="Tahoma" w:cs="Tahoma"/>
          <w:color w:val="002060"/>
          <w:spacing w:val="-2"/>
          <w:lang w:val="ro-RO"/>
        </w:rPr>
        <w:t>c</w:t>
      </w:r>
      <w:r w:rsidRPr="00D9058C">
        <w:rPr>
          <w:rFonts w:ascii="Tahoma" w:eastAsia="Calibri" w:hAnsi="Tahoma" w:cs="Tahoma"/>
          <w:color w:val="002060"/>
          <w:spacing w:val="-1"/>
          <w:lang w:val="ro-RO"/>
        </w:rPr>
        <w:t>o</w:t>
      </w:r>
      <w:r w:rsidRPr="00D9058C">
        <w:rPr>
          <w:rFonts w:ascii="Tahoma" w:eastAsia="Calibri" w:hAnsi="Tahoma" w:cs="Tahoma"/>
          <w:color w:val="002060"/>
          <w:spacing w:val="1"/>
          <w:lang w:val="ro-RO"/>
        </w:rPr>
        <w:t>m</w:t>
      </w:r>
      <w:r w:rsidRPr="00D9058C">
        <w:rPr>
          <w:rFonts w:ascii="Tahoma" w:eastAsia="Calibri" w:hAnsi="Tahoma" w:cs="Tahoma"/>
          <w:color w:val="002060"/>
          <w:spacing w:val="-3"/>
          <w:lang w:val="ro-RO"/>
        </w:rPr>
        <w:t>b</w:t>
      </w:r>
      <w:r w:rsidRPr="00D9058C">
        <w:rPr>
          <w:rFonts w:ascii="Tahoma" w:eastAsia="Calibri" w:hAnsi="Tahoma" w:cs="Tahoma"/>
          <w:color w:val="002060"/>
          <w:spacing w:val="-1"/>
          <w:lang w:val="ro-RO"/>
        </w:rPr>
        <w:t>u</w:t>
      </w:r>
      <w:r w:rsidRPr="00D9058C">
        <w:rPr>
          <w:rFonts w:ascii="Tahoma" w:eastAsia="Calibri" w:hAnsi="Tahoma" w:cs="Tahoma"/>
          <w:color w:val="002060"/>
          <w:lang w:val="ro-RO"/>
        </w:rPr>
        <w:t>stib</w:t>
      </w:r>
      <w:r w:rsidRPr="00D9058C">
        <w:rPr>
          <w:rFonts w:ascii="Tahoma" w:eastAsia="Calibri" w:hAnsi="Tahoma" w:cs="Tahoma"/>
          <w:color w:val="002060"/>
          <w:spacing w:val="-1"/>
          <w:lang w:val="ro-RO"/>
        </w:rPr>
        <w:t>i</w:t>
      </w:r>
      <w:r w:rsidRPr="00D9058C">
        <w:rPr>
          <w:rFonts w:ascii="Tahoma" w:eastAsia="Calibri" w:hAnsi="Tahoma" w:cs="Tahoma"/>
          <w:color w:val="002060"/>
          <w:lang w:val="ro-RO"/>
        </w:rPr>
        <w:t>li f</w:t>
      </w:r>
      <w:r w:rsidRPr="00D9058C">
        <w:rPr>
          <w:rFonts w:ascii="Tahoma" w:eastAsia="Calibri" w:hAnsi="Tahoma" w:cs="Tahoma"/>
          <w:color w:val="002060"/>
          <w:spacing w:val="1"/>
          <w:lang w:val="ro-RO"/>
        </w:rPr>
        <w:t>o</w:t>
      </w:r>
      <w:r w:rsidRPr="00D9058C">
        <w:rPr>
          <w:rFonts w:ascii="Tahoma" w:eastAsia="Calibri" w:hAnsi="Tahoma" w:cs="Tahoma"/>
          <w:color w:val="002060"/>
          <w:lang w:val="ro-RO"/>
        </w:rPr>
        <w:t>si</w:t>
      </w:r>
      <w:r w:rsidRPr="00D9058C">
        <w:rPr>
          <w:rFonts w:ascii="Tahoma" w:eastAsia="Calibri" w:hAnsi="Tahoma" w:cs="Tahoma"/>
          <w:color w:val="002060"/>
          <w:spacing w:val="-1"/>
          <w:lang w:val="ro-RO"/>
        </w:rPr>
        <w:t>l</w:t>
      </w:r>
      <w:r w:rsidRPr="00D9058C">
        <w:rPr>
          <w:rFonts w:ascii="Tahoma" w:eastAsia="Calibri" w:hAnsi="Tahoma" w:cs="Tahoma"/>
          <w:color w:val="002060"/>
          <w:lang w:val="ro-RO"/>
        </w:rPr>
        <w:t>i, i</w:t>
      </w:r>
      <w:r w:rsidRPr="00D9058C">
        <w:rPr>
          <w:rFonts w:ascii="Tahoma" w:eastAsia="Calibri" w:hAnsi="Tahoma" w:cs="Tahoma"/>
          <w:color w:val="002060"/>
          <w:spacing w:val="-1"/>
          <w:lang w:val="ro-RO"/>
        </w:rPr>
        <w:t>n</w:t>
      </w:r>
      <w:r w:rsidRPr="00D9058C">
        <w:rPr>
          <w:rFonts w:ascii="Tahoma" w:eastAsia="Calibri" w:hAnsi="Tahoma" w:cs="Tahoma"/>
          <w:color w:val="002060"/>
          <w:lang w:val="ro-RO"/>
        </w:rPr>
        <w:t>cl</w:t>
      </w:r>
      <w:r w:rsidRPr="00D9058C">
        <w:rPr>
          <w:rFonts w:ascii="Tahoma" w:eastAsia="Calibri" w:hAnsi="Tahoma" w:cs="Tahoma"/>
          <w:color w:val="002060"/>
          <w:spacing w:val="-1"/>
          <w:lang w:val="ro-RO"/>
        </w:rPr>
        <w:t>u</w:t>
      </w:r>
      <w:r w:rsidRPr="00D9058C">
        <w:rPr>
          <w:rFonts w:ascii="Tahoma" w:eastAsia="Calibri" w:hAnsi="Tahoma" w:cs="Tahoma"/>
          <w:color w:val="002060"/>
          <w:lang w:val="ro-RO"/>
        </w:rPr>
        <w:t>s</w:t>
      </w:r>
      <w:r w:rsidRPr="00D9058C">
        <w:rPr>
          <w:rFonts w:ascii="Tahoma" w:eastAsia="Calibri" w:hAnsi="Tahoma" w:cs="Tahoma"/>
          <w:color w:val="002060"/>
          <w:spacing w:val="-3"/>
          <w:lang w:val="ro-RO"/>
        </w:rPr>
        <w:t>i</w:t>
      </w:r>
      <w:r w:rsidRPr="00D9058C">
        <w:rPr>
          <w:rFonts w:ascii="Tahoma" w:eastAsia="Calibri" w:hAnsi="Tahoma" w:cs="Tahoma"/>
          <w:color w:val="002060"/>
          <w:lang w:val="ro-RO"/>
        </w:rPr>
        <w:t>v</w:t>
      </w:r>
      <w:r w:rsidRPr="00D9058C">
        <w:rPr>
          <w:rFonts w:ascii="Tahoma" w:eastAsia="Calibri" w:hAnsi="Tahoma" w:cs="Tahoma"/>
          <w:color w:val="002060"/>
          <w:spacing w:val="1"/>
          <w:lang w:val="ro-RO"/>
        </w:rPr>
        <w:t xml:space="preserve"> </w:t>
      </w:r>
      <w:r w:rsidRPr="00D9058C">
        <w:rPr>
          <w:rFonts w:ascii="Tahoma" w:eastAsia="Calibri" w:hAnsi="Tahoma" w:cs="Tahoma"/>
          <w:color w:val="002060"/>
          <w:lang w:val="ro-RO"/>
        </w:rPr>
        <w:t>util</w:t>
      </w:r>
      <w:r w:rsidRPr="00D9058C">
        <w:rPr>
          <w:rFonts w:ascii="Tahoma" w:eastAsia="Calibri" w:hAnsi="Tahoma" w:cs="Tahoma"/>
          <w:color w:val="002060"/>
          <w:spacing w:val="-1"/>
          <w:lang w:val="ro-RO"/>
        </w:rPr>
        <w:t>iz</w:t>
      </w:r>
      <w:r w:rsidRPr="00D9058C">
        <w:rPr>
          <w:rFonts w:ascii="Tahoma" w:eastAsia="Calibri" w:hAnsi="Tahoma" w:cs="Tahoma"/>
          <w:color w:val="002060"/>
          <w:spacing w:val="-3"/>
          <w:lang w:val="ro-RO"/>
        </w:rPr>
        <w:t>a</w:t>
      </w:r>
      <w:r w:rsidRPr="00D9058C">
        <w:rPr>
          <w:rFonts w:ascii="Tahoma" w:eastAsia="Calibri" w:hAnsi="Tahoma" w:cs="Tahoma"/>
          <w:color w:val="002060"/>
          <w:lang w:val="ro-RO"/>
        </w:rPr>
        <w:t xml:space="preserve">rea în </w:t>
      </w:r>
      <w:r w:rsidRPr="00D9058C">
        <w:rPr>
          <w:rFonts w:ascii="Tahoma" w:eastAsia="Calibri" w:hAnsi="Tahoma" w:cs="Tahoma"/>
          <w:color w:val="002060"/>
          <w:spacing w:val="-3"/>
          <w:lang w:val="ro-RO"/>
        </w:rPr>
        <w:t>a</w:t>
      </w:r>
      <w:r w:rsidRPr="00D9058C">
        <w:rPr>
          <w:rFonts w:ascii="Tahoma" w:eastAsia="Calibri" w:hAnsi="Tahoma" w:cs="Tahoma"/>
          <w:color w:val="002060"/>
          <w:spacing w:val="1"/>
          <w:lang w:val="ro-RO"/>
        </w:rPr>
        <w:t>v</w:t>
      </w:r>
      <w:r w:rsidRPr="00D9058C">
        <w:rPr>
          <w:rFonts w:ascii="Tahoma" w:eastAsia="Calibri" w:hAnsi="Tahoma" w:cs="Tahoma"/>
          <w:color w:val="002060"/>
          <w:lang w:val="ro-RO"/>
        </w:rPr>
        <w:t>a</w:t>
      </w:r>
      <w:r w:rsidRPr="00D9058C">
        <w:rPr>
          <w:rFonts w:ascii="Tahoma" w:eastAsia="Calibri" w:hAnsi="Tahoma" w:cs="Tahoma"/>
          <w:color w:val="002060"/>
          <w:spacing w:val="-1"/>
          <w:lang w:val="ro-RO"/>
        </w:rPr>
        <w:t>l</w:t>
      </w:r>
      <w:r w:rsidRPr="00D9058C">
        <w:rPr>
          <w:rStyle w:val="FootnoteReference"/>
          <w:rFonts w:ascii="Tahoma" w:eastAsia="Calibri" w:hAnsi="Tahoma" w:cs="Tahoma"/>
          <w:color w:val="002060"/>
          <w:spacing w:val="-1"/>
          <w:lang w:val="ro-RO"/>
        </w:rPr>
        <w:footnoteReference w:id="1"/>
      </w:r>
      <w:r w:rsidRPr="00D9058C">
        <w:rPr>
          <w:rFonts w:ascii="Tahoma" w:eastAsia="Calibri" w:hAnsi="Tahoma" w:cs="Tahoma"/>
          <w:color w:val="002060"/>
          <w:lang w:val="ro-RO"/>
        </w:rPr>
        <w:t>;</w:t>
      </w:r>
    </w:p>
    <w:p w14:paraId="32E9E82F" w14:textId="0E4D44BD" w:rsidR="005869F1" w:rsidRPr="00D9058C" w:rsidRDefault="005869F1" w:rsidP="005717E5">
      <w:pPr>
        <w:pStyle w:val="ListParagraph"/>
        <w:numPr>
          <w:ilvl w:val="0"/>
          <w:numId w:val="6"/>
        </w:numPr>
        <w:ind w:right="96"/>
        <w:jc w:val="both"/>
        <w:rPr>
          <w:rFonts w:ascii="Tahoma" w:eastAsia="Calibri" w:hAnsi="Tahoma" w:cs="Tahoma"/>
          <w:color w:val="002060"/>
          <w:lang w:val="ro-RO"/>
        </w:rPr>
      </w:pPr>
      <w:r w:rsidRPr="00D9058C">
        <w:rPr>
          <w:rFonts w:ascii="Tahoma" w:eastAsia="Calibri" w:hAnsi="Tahoma" w:cs="Tahoma"/>
          <w:color w:val="002060"/>
          <w:lang w:val="ro-RO"/>
        </w:rPr>
        <w:t>acti</w:t>
      </w:r>
      <w:r w:rsidRPr="00D9058C">
        <w:rPr>
          <w:rFonts w:ascii="Tahoma" w:eastAsia="Calibri" w:hAnsi="Tahoma" w:cs="Tahoma"/>
          <w:color w:val="002060"/>
          <w:spacing w:val="1"/>
          <w:lang w:val="ro-RO"/>
        </w:rPr>
        <w:t>v</w:t>
      </w:r>
      <w:r w:rsidRPr="00D9058C">
        <w:rPr>
          <w:rFonts w:ascii="Tahoma" w:eastAsia="Calibri" w:hAnsi="Tahoma" w:cs="Tahoma"/>
          <w:color w:val="002060"/>
          <w:lang w:val="ro-RO"/>
        </w:rPr>
        <w:t>i</w:t>
      </w:r>
      <w:r w:rsidRPr="00D9058C">
        <w:rPr>
          <w:rFonts w:ascii="Tahoma" w:eastAsia="Calibri" w:hAnsi="Tahoma" w:cs="Tahoma"/>
          <w:color w:val="002060"/>
          <w:spacing w:val="-2"/>
          <w:lang w:val="ro-RO"/>
        </w:rPr>
        <w:t>t</w:t>
      </w:r>
      <w:r w:rsidRPr="00D9058C">
        <w:rPr>
          <w:rFonts w:ascii="Tahoma" w:eastAsia="Calibri" w:hAnsi="Tahoma" w:cs="Tahoma"/>
          <w:color w:val="002060"/>
          <w:lang w:val="ro-RO"/>
        </w:rPr>
        <w:t>ățile</w:t>
      </w:r>
      <w:r w:rsidRPr="00D9058C">
        <w:rPr>
          <w:rFonts w:ascii="Tahoma" w:eastAsia="Calibri" w:hAnsi="Tahoma" w:cs="Tahoma"/>
          <w:color w:val="002060"/>
          <w:spacing w:val="49"/>
          <w:lang w:val="ro-RO"/>
        </w:rPr>
        <w:t xml:space="preserve"> </w:t>
      </w:r>
      <w:r w:rsidRPr="00D9058C">
        <w:rPr>
          <w:rFonts w:ascii="Tahoma" w:eastAsia="Calibri" w:hAnsi="Tahoma" w:cs="Tahoma"/>
          <w:color w:val="002060"/>
          <w:spacing w:val="-1"/>
          <w:lang w:val="ro-RO"/>
        </w:rPr>
        <w:t>d</w:t>
      </w:r>
      <w:r w:rsidRPr="00D9058C">
        <w:rPr>
          <w:rFonts w:ascii="Tahoma" w:eastAsia="Calibri" w:hAnsi="Tahoma" w:cs="Tahoma"/>
          <w:color w:val="002060"/>
          <w:lang w:val="ro-RO"/>
        </w:rPr>
        <w:t>in</w:t>
      </w:r>
      <w:r w:rsidRPr="00D9058C">
        <w:rPr>
          <w:rFonts w:ascii="Tahoma" w:eastAsia="Calibri" w:hAnsi="Tahoma" w:cs="Tahoma"/>
          <w:color w:val="002060"/>
          <w:spacing w:val="45"/>
          <w:lang w:val="ro-RO"/>
        </w:rPr>
        <w:t xml:space="preserve"> </w:t>
      </w:r>
      <w:r w:rsidRPr="00D9058C">
        <w:rPr>
          <w:rFonts w:ascii="Tahoma" w:eastAsia="Calibri" w:hAnsi="Tahoma" w:cs="Tahoma"/>
          <w:color w:val="002060"/>
          <w:lang w:val="ro-RO"/>
        </w:rPr>
        <w:t>ca</w:t>
      </w:r>
      <w:r w:rsidRPr="00D9058C">
        <w:rPr>
          <w:rFonts w:ascii="Tahoma" w:eastAsia="Calibri" w:hAnsi="Tahoma" w:cs="Tahoma"/>
          <w:color w:val="002060"/>
          <w:spacing w:val="-1"/>
          <w:lang w:val="ro-RO"/>
        </w:rPr>
        <w:t>d</w:t>
      </w:r>
      <w:r w:rsidRPr="00D9058C">
        <w:rPr>
          <w:rFonts w:ascii="Tahoma" w:eastAsia="Calibri" w:hAnsi="Tahoma" w:cs="Tahoma"/>
          <w:color w:val="002060"/>
          <w:lang w:val="ro-RO"/>
        </w:rPr>
        <w:t>r</w:t>
      </w:r>
      <w:r w:rsidRPr="00D9058C">
        <w:rPr>
          <w:rFonts w:ascii="Tahoma" w:eastAsia="Calibri" w:hAnsi="Tahoma" w:cs="Tahoma"/>
          <w:color w:val="002060"/>
          <w:spacing w:val="-1"/>
          <w:lang w:val="ro-RO"/>
        </w:rPr>
        <w:t>u</w:t>
      </w:r>
      <w:r w:rsidRPr="00D9058C">
        <w:rPr>
          <w:rFonts w:ascii="Tahoma" w:eastAsia="Calibri" w:hAnsi="Tahoma" w:cs="Tahoma"/>
          <w:color w:val="002060"/>
          <w:lang w:val="ro-RO"/>
        </w:rPr>
        <w:t>l</w:t>
      </w:r>
      <w:r w:rsidRPr="00D9058C">
        <w:rPr>
          <w:rFonts w:ascii="Tahoma" w:eastAsia="Calibri" w:hAnsi="Tahoma" w:cs="Tahoma"/>
          <w:color w:val="002060"/>
          <w:spacing w:val="48"/>
          <w:lang w:val="ro-RO"/>
        </w:rPr>
        <w:t xml:space="preserve"> </w:t>
      </w:r>
      <w:r w:rsidRPr="00D9058C">
        <w:rPr>
          <w:rFonts w:ascii="Tahoma" w:eastAsia="Calibri" w:hAnsi="Tahoma" w:cs="Tahoma"/>
          <w:color w:val="002060"/>
          <w:lang w:val="ro-RO"/>
        </w:rPr>
        <w:t>sis</w:t>
      </w:r>
      <w:r w:rsidRPr="00D9058C">
        <w:rPr>
          <w:rFonts w:ascii="Tahoma" w:eastAsia="Calibri" w:hAnsi="Tahoma" w:cs="Tahoma"/>
          <w:color w:val="002060"/>
          <w:spacing w:val="-2"/>
          <w:lang w:val="ro-RO"/>
        </w:rPr>
        <w:t>t</w:t>
      </w:r>
      <w:r w:rsidRPr="00D9058C">
        <w:rPr>
          <w:rFonts w:ascii="Tahoma" w:eastAsia="Calibri" w:hAnsi="Tahoma" w:cs="Tahoma"/>
          <w:color w:val="002060"/>
          <w:lang w:val="ro-RO"/>
        </w:rPr>
        <w:t>e</w:t>
      </w:r>
      <w:r w:rsidRPr="00D9058C">
        <w:rPr>
          <w:rFonts w:ascii="Tahoma" w:eastAsia="Calibri" w:hAnsi="Tahoma" w:cs="Tahoma"/>
          <w:color w:val="002060"/>
          <w:spacing w:val="1"/>
          <w:lang w:val="ro-RO"/>
        </w:rPr>
        <w:t>m</w:t>
      </w:r>
      <w:r w:rsidRPr="00D9058C">
        <w:rPr>
          <w:rFonts w:ascii="Tahoma" w:eastAsia="Calibri" w:hAnsi="Tahoma" w:cs="Tahoma"/>
          <w:color w:val="002060"/>
          <w:spacing w:val="-1"/>
          <w:lang w:val="ro-RO"/>
        </w:rPr>
        <w:t>u</w:t>
      </w:r>
      <w:r w:rsidRPr="00D9058C">
        <w:rPr>
          <w:rFonts w:ascii="Tahoma" w:eastAsia="Calibri" w:hAnsi="Tahoma" w:cs="Tahoma"/>
          <w:color w:val="002060"/>
          <w:lang w:val="ro-RO"/>
        </w:rPr>
        <w:t>l</w:t>
      </w:r>
      <w:r w:rsidRPr="00D9058C">
        <w:rPr>
          <w:rFonts w:ascii="Tahoma" w:eastAsia="Calibri" w:hAnsi="Tahoma" w:cs="Tahoma"/>
          <w:color w:val="002060"/>
          <w:spacing w:val="1"/>
          <w:lang w:val="ro-RO"/>
        </w:rPr>
        <w:t>u</w:t>
      </w:r>
      <w:r w:rsidRPr="00D9058C">
        <w:rPr>
          <w:rFonts w:ascii="Tahoma" w:eastAsia="Calibri" w:hAnsi="Tahoma" w:cs="Tahoma"/>
          <w:color w:val="002060"/>
          <w:lang w:val="ro-RO"/>
        </w:rPr>
        <w:t>i</w:t>
      </w:r>
      <w:r w:rsidRPr="00D9058C">
        <w:rPr>
          <w:rFonts w:ascii="Tahoma" w:eastAsia="Calibri" w:hAnsi="Tahoma" w:cs="Tahoma"/>
          <w:color w:val="002060"/>
          <w:spacing w:val="48"/>
          <w:lang w:val="ro-RO"/>
        </w:rPr>
        <w:t xml:space="preserve"> </w:t>
      </w:r>
      <w:r w:rsidRPr="00D9058C">
        <w:rPr>
          <w:rFonts w:ascii="Tahoma" w:eastAsia="Calibri" w:hAnsi="Tahoma" w:cs="Tahoma"/>
          <w:color w:val="002060"/>
          <w:spacing w:val="-3"/>
          <w:lang w:val="ro-RO"/>
        </w:rPr>
        <w:t>U</w:t>
      </w:r>
      <w:r w:rsidRPr="00D9058C">
        <w:rPr>
          <w:rFonts w:ascii="Tahoma" w:eastAsia="Calibri" w:hAnsi="Tahoma" w:cs="Tahoma"/>
          <w:color w:val="002060"/>
          <w:lang w:val="ro-RO"/>
        </w:rPr>
        <w:t>E</w:t>
      </w:r>
      <w:r w:rsidRPr="00D9058C">
        <w:rPr>
          <w:rFonts w:ascii="Tahoma" w:eastAsia="Calibri" w:hAnsi="Tahoma" w:cs="Tahoma"/>
          <w:color w:val="002060"/>
          <w:spacing w:val="49"/>
          <w:lang w:val="ro-RO"/>
        </w:rPr>
        <w:t xml:space="preserve"> </w:t>
      </w:r>
      <w:r w:rsidRPr="00D9058C">
        <w:rPr>
          <w:rFonts w:ascii="Tahoma" w:eastAsia="Calibri" w:hAnsi="Tahoma" w:cs="Tahoma"/>
          <w:color w:val="002060"/>
          <w:spacing w:val="-1"/>
          <w:lang w:val="ro-RO"/>
        </w:rPr>
        <w:t>d</w:t>
      </w:r>
      <w:r w:rsidRPr="00D9058C">
        <w:rPr>
          <w:rFonts w:ascii="Tahoma" w:eastAsia="Calibri" w:hAnsi="Tahoma" w:cs="Tahoma"/>
          <w:color w:val="002060"/>
          <w:lang w:val="ro-RO"/>
        </w:rPr>
        <w:t>e</w:t>
      </w:r>
      <w:r w:rsidRPr="00D9058C">
        <w:rPr>
          <w:rFonts w:ascii="Tahoma" w:eastAsia="Calibri" w:hAnsi="Tahoma" w:cs="Tahoma"/>
          <w:color w:val="002060"/>
          <w:spacing w:val="47"/>
          <w:lang w:val="ro-RO"/>
        </w:rPr>
        <w:t xml:space="preserve"> </w:t>
      </w:r>
      <w:r w:rsidRPr="00D9058C">
        <w:rPr>
          <w:rFonts w:ascii="Tahoma" w:eastAsia="Calibri" w:hAnsi="Tahoma" w:cs="Tahoma"/>
          <w:color w:val="002060"/>
          <w:lang w:val="ro-RO"/>
        </w:rPr>
        <w:t>c</w:t>
      </w:r>
      <w:r w:rsidRPr="00D9058C">
        <w:rPr>
          <w:rFonts w:ascii="Tahoma" w:eastAsia="Calibri" w:hAnsi="Tahoma" w:cs="Tahoma"/>
          <w:color w:val="002060"/>
          <w:spacing w:val="-1"/>
          <w:lang w:val="ro-RO"/>
        </w:rPr>
        <w:t>om</w:t>
      </w:r>
      <w:r w:rsidRPr="00D9058C">
        <w:rPr>
          <w:rFonts w:ascii="Tahoma" w:eastAsia="Calibri" w:hAnsi="Tahoma" w:cs="Tahoma"/>
          <w:color w:val="002060"/>
          <w:lang w:val="ro-RO"/>
        </w:rPr>
        <w:t>erciali</w:t>
      </w:r>
      <w:r w:rsidRPr="00D9058C">
        <w:rPr>
          <w:rFonts w:ascii="Tahoma" w:eastAsia="Calibri" w:hAnsi="Tahoma" w:cs="Tahoma"/>
          <w:color w:val="002060"/>
          <w:spacing w:val="-3"/>
          <w:lang w:val="ro-RO"/>
        </w:rPr>
        <w:t>z</w:t>
      </w:r>
      <w:r w:rsidRPr="00D9058C">
        <w:rPr>
          <w:rFonts w:ascii="Tahoma" w:eastAsia="Calibri" w:hAnsi="Tahoma" w:cs="Tahoma"/>
          <w:color w:val="002060"/>
          <w:lang w:val="ro-RO"/>
        </w:rPr>
        <w:t>are</w:t>
      </w:r>
      <w:r w:rsidRPr="00D9058C">
        <w:rPr>
          <w:rFonts w:ascii="Tahoma" w:eastAsia="Calibri" w:hAnsi="Tahoma" w:cs="Tahoma"/>
          <w:color w:val="002060"/>
          <w:spacing w:val="49"/>
          <w:lang w:val="ro-RO"/>
        </w:rPr>
        <w:t xml:space="preserve"> </w:t>
      </w:r>
      <w:r w:rsidRPr="00D9058C">
        <w:rPr>
          <w:rFonts w:ascii="Tahoma" w:eastAsia="Calibri" w:hAnsi="Tahoma" w:cs="Tahoma"/>
          <w:color w:val="002060"/>
          <w:lang w:val="ro-RO"/>
        </w:rPr>
        <w:t>a</w:t>
      </w:r>
      <w:r w:rsidRPr="00D9058C">
        <w:rPr>
          <w:rFonts w:ascii="Tahoma" w:eastAsia="Calibri" w:hAnsi="Tahoma" w:cs="Tahoma"/>
          <w:color w:val="002060"/>
          <w:spacing w:val="46"/>
          <w:lang w:val="ro-RO"/>
        </w:rPr>
        <w:t xml:space="preserve"> </w:t>
      </w:r>
      <w:r w:rsidRPr="00D9058C">
        <w:rPr>
          <w:rFonts w:ascii="Tahoma" w:eastAsia="Calibri" w:hAnsi="Tahoma" w:cs="Tahoma"/>
          <w:color w:val="002060"/>
          <w:lang w:val="ro-RO"/>
        </w:rPr>
        <w:t>cer</w:t>
      </w:r>
      <w:r w:rsidRPr="00D9058C">
        <w:rPr>
          <w:rFonts w:ascii="Tahoma" w:eastAsia="Calibri" w:hAnsi="Tahoma" w:cs="Tahoma"/>
          <w:color w:val="002060"/>
          <w:spacing w:val="1"/>
          <w:lang w:val="ro-RO"/>
        </w:rPr>
        <w:t>t</w:t>
      </w:r>
      <w:r w:rsidRPr="00D9058C">
        <w:rPr>
          <w:rFonts w:ascii="Tahoma" w:eastAsia="Calibri" w:hAnsi="Tahoma" w:cs="Tahoma"/>
          <w:color w:val="002060"/>
          <w:lang w:val="ro-RO"/>
        </w:rPr>
        <w:t>if</w:t>
      </w:r>
      <w:r w:rsidRPr="00D9058C">
        <w:rPr>
          <w:rFonts w:ascii="Tahoma" w:eastAsia="Calibri" w:hAnsi="Tahoma" w:cs="Tahoma"/>
          <w:color w:val="002060"/>
          <w:spacing w:val="-1"/>
          <w:lang w:val="ro-RO"/>
        </w:rPr>
        <w:t>i</w:t>
      </w:r>
      <w:r w:rsidRPr="00D9058C">
        <w:rPr>
          <w:rFonts w:ascii="Tahoma" w:eastAsia="Calibri" w:hAnsi="Tahoma" w:cs="Tahoma"/>
          <w:color w:val="002060"/>
          <w:spacing w:val="-2"/>
          <w:lang w:val="ro-RO"/>
        </w:rPr>
        <w:t>c</w:t>
      </w:r>
      <w:r w:rsidRPr="00D9058C">
        <w:rPr>
          <w:rFonts w:ascii="Tahoma" w:eastAsia="Calibri" w:hAnsi="Tahoma" w:cs="Tahoma"/>
          <w:color w:val="002060"/>
          <w:lang w:val="ro-RO"/>
        </w:rPr>
        <w:t>at</w:t>
      </w:r>
      <w:r w:rsidRPr="00D9058C">
        <w:rPr>
          <w:rFonts w:ascii="Tahoma" w:eastAsia="Calibri" w:hAnsi="Tahoma" w:cs="Tahoma"/>
          <w:color w:val="002060"/>
          <w:spacing w:val="1"/>
          <w:lang w:val="ro-RO"/>
        </w:rPr>
        <w:t>e</w:t>
      </w:r>
      <w:r w:rsidRPr="00D9058C">
        <w:rPr>
          <w:rFonts w:ascii="Tahoma" w:eastAsia="Calibri" w:hAnsi="Tahoma" w:cs="Tahoma"/>
          <w:color w:val="002060"/>
          <w:spacing w:val="-3"/>
          <w:lang w:val="ro-RO"/>
        </w:rPr>
        <w:t>l</w:t>
      </w:r>
      <w:r w:rsidRPr="00D9058C">
        <w:rPr>
          <w:rFonts w:ascii="Tahoma" w:eastAsia="Calibri" w:hAnsi="Tahoma" w:cs="Tahoma"/>
          <w:color w:val="002060"/>
          <w:spacing w:val="1"/>
          <w:lang w:val="ro-RO"/>
        </w:rPr>
        <w:t>o</w:t>
      </w:r>
      <w:r w:rsidRPr="00D9058C">
        <w:rPr>
          <w:rFonts w:ascii="Tahoma" w:eastAsia="Calibri" w:hAnsi="Tahoma" w:cs="Tahoma"/>
          <w:color w:val="002060"/>
          <w:lang w:val="ro-RO"/>
        </w:rPr>
        <w:t>r</w:t>
      </w:r>
      <w:r w:rsidRPr="00D9058C">
        <w:rPr>
          <w:rFonts w:ascii="Tahoma" w:eastAsia="Calibri" w:hAnsi="Tahoma" w:cs="Tahoma"/>
          <w:color w:val="002060"/>
          <w:spacing w:val="48"/>
          <w:lang w:val="ro-RO"/>
        </w:rPr>
        <w:t xml:space="preserve"> </w:t>
      </w:r>
      <w:r w:rsidRPr="00D9058C">
        <w:rPr>
          <w:rFonts w:ascii="Tahoma" w:eastAsia="Calibri" w:hAnsi="Tahoma" w:cs="Tahoma"/>
          <w:color w:val="002060"/>
          <w:spacing w:val="-1"/>
          <w:lang w:val="ro-RO"/>
        </w:rPr>
        <w:t>d</w:t>
      </w:r>
      <w:r w:rsidRPr="00D9058C">
        <w:rPr>
          <w:rFonts w:ascii="Tahoma" w:eastAsia="Calibri" w:hAnsi="Tahoma" w:cs="Tahoma"/>
          <w:color w:val="002060"/>
          <w:lang w:val="ro-RO"/>
        </w:rPr>
        <w:t>e</w:t>
      </w:r>
      <w:r w:rsidRPr="00D9058C">
        <w:rPr>
          <w:rFonts w:ascii="Tahoma" w:eastAsia="Calibri" w:hAnsi="Tahoma" w:cs="Tahoma"/>
          <w:color w:val="002060"/>
          <w:spacing w:val="47"/>
          <w:lang w:val="ro-RO"/>
        </w:rPr>
        <w:t xml:space="preserve"> </w:t>
      </w:r>
      <w:r w:rsidRPr="00D9058C">
        <w:rPr>
          <w:rFonts w:ascii="Tahoma" w:eastAsia="Calibri" w:hAnsi="Tahoma" w:cs="Tahoma"/>
          <w:color w:val="002060"/>
          <w:spacing w:val="-2"/>
          <w:lang w:val="ro-RO"/>
        </w:rPr>
        <w:t>e</w:t>
      </w:r>
      <w:r w:rsidRPr="00D9058C">
        <w:rPr>
          <w:rFonts w:ascii="Tahoma" w:eastAsia="Calibri" w:hAnsi="Tahoma" w:cs="Tahoma"/>
          <w:color w:val="002060"/>
          <w:spacing w:val="-1"/>
          <w:lang w:val="ro-RO"/>
        </w:rPr>
        <w:t>m</w:t>
      </w:r>
      <w:r w:rsidRPr="00D9058C">
        <w:rPr>
          <w:rFonts w:ascii="Tahoma" w:eastAsia="Calibri" w:hAnsi="Tahoma" w:cs="Tahoma"/>
          <w:color w:val="002060"/>
          <w:lang w:val="ro-RO"/>
        </w:rPr>
        <w:t>isii</w:t>
      </w:r>
      <w:r w:rsidRPr="00D9058C">
        <w:rPr>
          <w:rFonts w:ascii="Tahoma" w:eastAsia="Calibri" w:hAnsi="Tahoma" w:cs="Tahoma"/>
          <w:color w:val="002060"/>
          <w:spacing w:val="48"/>
          <w:lang w:val="ro-RO"/>
        </w:rPr>
        <w:t xml:space="preserve"> </w:t>
      </w:r>
      <w:r w:rsidRPr="00D9058C">
        <w:rPr>
          <w:rFonts w:ascii="Tahoma" w:eastAsia="Calibri" w:hAnsi="Tahoma" w:cs="Tahoma"/>
          <w:color w:val="002060"/>
          <w:lang w:val="ro-RO"/>
        </w:rPr>
        <w:t>(E</w:t>
      </w:r>
      <w:r w:rsidRPr="00D9058C">
        <w:rPr>
          <w:rFonts w:ascii="Tahoma" w:eastAsia="Calibri" w:hAnsi="Tahoma" w:cs="Tahoma"/>
          <w:color w:val="002060"/>
          <w:spacing w:val="1"/>
          <w:lang w:val="ro-RO"/>
        </w:rPr>
        <w:t>T</w:t>
      </w:r>
      <w:r w:rsidRPr="00D9058C">
        <w:rPr>
          <w:rFonts w:ascii="Tahoma" w:eastAsia="Calibri" w:hAnsi="Tahoma" w:cs="Tahoma"/>
          <w:color w:val="002060"/>
          <w:lang w:val="ro-RO"/>
        </w:rPr>
        <w:t>S)</w:t>
      </w:r>
      <w:r w:rsidRPr="00D9058C">
        <w:rPr>
          <w:rFonts w:ascii="Tahoma" w:eastAsia="Calibri" w:hAnsi="Tahoma" w:cs="Tahoma"/>
          <w:color w:val="002060"/>
          <w:spacing w:val="46"/>
          <w:lang w:val="ro-RO"/>
        </w:rPr>
        <w:t xml:space="preserve"> </w:t>
      </w:r>
      <w:r w:rsidRPr="00D9058C">
        <w:rPr>
          <w:rFonts w:ascii="Tahoma" w:eastAsia="Calibri" w:hAnsi="Tahoma" w:cs="Tahoma"/>
          <w:color w:val="002060"/>
          <w:lang w:val="ro-RO"/>
        </w:rPr>
        <w:t>cu</w:t>
      </w:r>
      <w:r w:rsidRPr="00D9058C">
        <w:rPr>
          <w:rFonts w:ascii="Tahoma" w:eastAsia="Calibri" w:hAnsi="Tahoma" w:cs="Tahoma"/>
          <w:color w:val="002060"/>
          <w:spacing w:val="48"/>
          <w:lang w:val="ro-RO"/>
        </w:rPr>
        <w:t xml:space="preserve"> </w:t>
      </w:r>
      <w:r w:rsidRPr="00D9058C">
        <w:rPr>
          <w:rFonts w:ascii="Tahoma" w:eastAsia="Calibri" w:hAnsi="Tahoma" w:cs="Tahoma"/>
          <w:color w:val="002060"/>
          <w:spacing w:val="-2"/>
          <w:lang w:val="ro-RO"/>
        </w:rPr>
        <w:t>e</w:t>
      </w:r>
      <w:r w:rsidRPr="00D9058C">
        <w:rPr>
          <w:rFonts w:ascii="Tahoma" w:eastAsia="Calibri" w:hAnsi="Tahoma" w:cs="Tahoma"/>
          <w:color w:val="002060"/>
          <w:spacing w:val="1"/>
          <w:lang w:val="ro-RO"/>
        </w:rPr>
        <w:t>m</w:t>
      </w:r>
      <w:r w:rsidRPr="00D9058C">
        <w:rPr>
          <w:rFonts w:ascii="Tahoma" w:eastAsia="Calibri" w:hAnsi="Tahoma" w:cs="Tahoma"/>
          <w:color w:val="002060"/>
          <w:lang w:val="ro-RO"/>
        </w:rPr>
        <w:t xml:space="preserve">isii </w:t>
      </w:r>
      <w:r w:rsidRPr="00D9058C">
        <w:rPr>
          <w:rFonts w:ascii="Tahoma" w:eastAsia="Calibri" w:hAnsi="Tahoma" w:cs="Tahoma"/>
          <w:color w:val="002060"/>
          <w:spacing w:val="-1"/>
          <w:lang w:val="ro-RO"/>
        </w:rPr>
        <w:t>p</w:t>
      </w:r>
      <w:r w:rsidRPr="00D9058C">
        <w:rPr>
          <w:rFonts w:ascii="Tahoma" w:eastAsia="Calibri" w:hAnsi="Tahoma" w:cs="Tahoma"/>
          <w:color w:val="002060"/>
          <w:lang w:val="ro-RO"/>
        </w:rPr>
        <w:t>rec</w:t>
      </w:r>
      <w:r w:rsidRPr="00D9058C">
        <w:rPr>
          <w:rFonts w:ascii="Tahoma" w:eastAsia="Calibri" w:hAnsi="Tahoma" w:cs="Tahoma"/>
          <w:color w:val="002060"/>
          <w:spacing w:val="1"/>
          <w:lang w:val="ro-RO"/>
        </w:rPr>
        <w:t>o</w:t>
      </w:r>
      <w:r w:rsidRPr="00D9058C">
        <w:rPr>
          <w:rFonts w:ascii="Tahoma" w:eastAsia="Calibri" w:hAnsi="Tahoma" w:cs="Tahoma"/>
          <w:color w:val="002060"/>
          <w:spacing w:val="-1"/>
          <w:lang w:val="ro-RO"/>
        </w:rPr>
        <w:t>n</w:t>
      </w:r>
      <w:r w:rsidRPr="00D9058C">
        <w:rPr>
          <w:rFonts w:ascii="Tahoma" w:eastAsia="Calibri" w:hAnsi="Tahoma" w:cs="Tahoma"/>
          <w:color w:val="002060"/>
          <w:lang w:val="ro-RO"/>
        </w:rPr>
        <w:t>i</w:t>
      </w:r>
      <w:r w:rsidRPr="00D9058C">
        <w:rPr>
          <w:rFonts w:ascii="Tahoma" w:eastAsia="Calibri" w:hAnsi="Tahoma" w:cs="Tahoma"/>
          <w:color w:val="002060"/>
          <w:spacing w:val="-1"/>
          <w:lang w:val="ro-RO"/>
        </w:rPr>
        <w:t>z</w:t>
      </w:r>
      <w:r w:rsidRPr="00D9058C">
        <w:rPr>
          <w:rFonts w:ascii="Tahoma" w:eastAsia="Calibri" w:hAnsi="Tahoma" w:cs="Tahoma"/>
          <w:color w:val="002060"/>
          <w:lang w:val="ro-RO"/>
        </w:rPr>
        <w:t>a</w:t>
      </w:r>
      <w:r w:rsidRPr="00D9058C">
        <w:rPr>
          <w:rFonts w:ascii="Tahoma" w:eastAsia="Calibri" w:hAnsi="Tahoma" w:cs="Tahoma"/>
          <w:color w:val="002060"/>
          <w:spacing w:val="-2"/>
          <w:lang w:val="ro-RO"/>
        </w:rPr>
        <w:t>t</w:t>
      </w:r>
      <w:r w:rsidRPr="00D9058C">
        <w:rPr>
          <w:rFonts w:ascii="Tahoma" w:eastAsia="Calibri" w:hAnsi="Tahoma" w:cs="Tahoma"/>
          <w:color w:val="002060"/>
          <w:lang w:val="ro-RO"/>
        </w:rPr>
        <w:t>e</w:t>
      </w:r>
      <w:r w:rsidRPr="00D9058C">
        <w:rPr>
          <w:rFonts w:ascii="Tahoma" w:eastAsia="Calibri" w:hAnsi="Tahoma" w:cs="Tahoma"/>
          <w:color w:val="002060"/>
          <w:spacing w:val="1"/>
          <w:lang w:val="ro-RO"/>
        </w:rPr>
        <w:t xml:space="preserve"> </w:t>
      </w:r>
      <w:r w:rsidRPr="00D9058C">
        <w:rPr>
          <w:rFonts w:ascii="Tahoma" w:eastAsia="Calibri" w:hAnsi="Tahoma" w:cs="Tahoma"/>
          <w:color w:val="002060"/>
          <w:spacing w:val="-1"/>
          <w:lang w:val="ro-RO"/>
        </w:rPr>
        <w:t>d</w:t>
      </w:r>
      <w:r w:rsidRPr="00D9058C">
        <w:rPr>
          <w:rFonts w:ascii="Tahoma" w:eastAsia="Calibri" w:hAnsi="Tahoma" w:cs="Tahoma"/>
          <w:color w:val="002060"/>
          <w:lang w:val="ro-RO"/>
        </w:rPr>
        <w:t>e</w:t>
      </w:r>
      <w:r w:rsidRPr="00D9058C">
        <w:rPr>
          <w:rFonts w:ascii="Tahoma" w:eastAsia="Calibri" w:hAnsi="Tahoma" w:cs="Tahoma"/>
          <w:color w:val="002060"/>
          <w:spacing w:val="1"/>
          <w:lang w:val="ro-RO"/>
        </w:rPr>
        <w:t xml:space="preserve"> </w:t>
      </w:r>
      <w:r w:rsidRPr="00D9058C">
        <w:rPr>
          <w:rFonts w:ascii="Tahoma" w:eastAsia="Calibri" w:hAnsi="Tahoma" w:cs="Tahoma"/>
          <w:color w:val="002060"/>
          <w:spacing w:val="-1"/>
          <w:lang w:val="ro-RO"/>
        </w:rPr>
        <w:t>g</w:t>
      </w:r>
      <w:r w:rsidRPr="00D9058C">
        <w:rPr>
          <w:rFonts w:ascii="Tahoma" w:eastAsia="Calibri" w:hAnsi="Tahoma" w:cs="Tahoma"/>
          <w:color w:val="002060"/>
          <w:lang w:val="ro-RO"/>
        </w:rPr>
        <w:t>a</w:t>
      </w:r>
      <w:r w:rsidRPr="00D9058C">
        <w:rPr>
          <w:rFonts w:ascii="Tahoma" w:eastAsia="Calibri" w:hAnsi="Tahoma" w:cs="Tahoma"/>
          <w:color w:val="002060"/>
          <w:spacing w:val="-1"/>
          <w:lang w:val="ro-RO"/>
        </w:rPr>
        <w:t>z</w:t>
      </w:r>
      <w:r w:rsidRPr="00D9058C">
        <w:rPr>
          <w:rFonts w:ascii="Tahoma" w:eastAsia="Calibri" w:hAnsi="Tahoma" w:cs="Tahoma"/>
          <w:color w:val="002060"/>
          <w:lang w:val="ro-RO"/>
        </w:rPr>
        <w:t>e</w:t>
      </w:r>
      <w:r w:rsidRPr="00D9058C">
        <w:rPr>
          <w:rFonts w:ascii="Tahoma" w:eastAsia="Calibri" w:hAnsi="Tahoma" w:cs="Tahoma"/>
          <w:color w:val="002060"/>
          <w:spacing w:val="-2"/>
          <w:lang w:val="ro-RO"/>
        </w:rPr>
        <w:t xml:space="preserve"> </w:t>
      </w:r>
      <w:r w:rsidRPr="00D9058C">
        <w:rPr>
          <w:rFonts w:ascii="Tahoma" w:eastAsia="Calibri" w:hAnsi="Tahoma" w:cs="Tahoma"/>
          <w:color w:val="002060"/>
          <w:lang w:val="ro-RO"/>
        </w:rPr>
        <w:t xml:space="preserve">cu </w:t>
      </w:r>
      <w:r w:rsidRPr="00D9058C">
        <w:rPr>
          <w:rFonts w:ascii="Tahoma" w:eastAsia="Calibri" w:hAnsi="Tahoma" w:cs="Tahoma"/>
          <w:color w:val="002060"/>
          <w:spacing w:val="1"/>
          <w:lang w:val="ro-RO"/>
        </w:rPr>
        <w:t>e</w:t>
      </w:r>
      <w:r w:rsidRPr="00D9058C">
        <w:rPr>
          <w:rFonts w:ascii="Tahoma" w:eastAsia="Calibri" w:hAnsi="Tahoma" w:cs="Tahoma"/>
          <w:color w:val="002060"/>
          <w:spacing w:val="-3"/>
          <w:lang w:val="ro-RO"/>
        </w:rPr>
        <w:t>f</w:t>
      </w:r>
      <w:r w:rsidRPr="00D9058C">
        <w:rPr>
          <w:rFonts w:ascii="Tahoma" w:eastAsia="Calibri" w:hAnsi="Tahoma" w:cs="Tahoma"/>
          <w:color w:val="002060"/>
          <w:spacing w:val="-2"/>
          <w:lang w:val="ro-RO"/>
        </w:rPr>
        <w:t>e</w:t>
      </w:r>
      <w:r w:rsidRPr="00D9058C">
        <w:rPr>
          <w:rFonts w:ascii="Tahoma" w:eastAsia="Calibri" w:hAnsi="Tahoma" w:cs="Tahoma"/>
          <w:color w:val="002060"/>
          <w:lang w:val="ro-RO"/>
        </w:rPr>
        <w:t>ct</w:t>
      </w:r>
      <w:r w:rsidRPr="00D9058C">
        <w:rPr>
          <w:rFonts w:ascii="Tahoma" w:eastAsia="Calibri" w:hAnsi="Tahoma" w:cs="Tahoma"/>
          <w:color w:val="002060"/>
          <w:spacing w:val="1"/>
          <w:lang w:val="ro-RO"/>
        </w:rPr>
        <w:t xml:space="preserve"> </w:t>
      </w:r>
      <w:r w:rsidRPr="00D9058C">
        <w:rPr>
          <w:rFonts w:ascii="Tahoma" w:eastAsia="Calibri" w:hAnsi="Tahoma" w:cs="Tahoma"/>
          <w:color w:val="002060"/>
          <w:spacing w:val="-1"/>
          <w:lang w:val="ro-RO"/>
        </w:rPr>
        <w:t>d</w:t>
      </w:r>
      <w:r w:rsidRPr="00D9058C">
        <w:rPr>
          <w:rFonts w:ascii="Tahoma" w:eastAsia="Calibri" w:hAnsi="Tahoma" w:cs="Tahoma"/>
          <w:color w:val="002060"/>
          <w:lang w:val="ro-RO"/>
        </w:rPr>
        <w:t>e</w:t>
      </w:r>
      <w:r w:rsidRPr="00D9058C">
        <w:rPr>
          <w:rFonts w:ascii="Tahoma" w:eastAsia="Calibri" w:hAnsi="Tahoma" w:cs="Tahoma"/>
          <w:color w:val="002060"/>
          <w:spacing w:val="1"/>
          <w:lang w:val="ro-RO"/>
        </w:rPr>
        <w:t xml:space="preserve"> </w:t>
      </w:r>
      <w:r w:rsidRPr="00D9058C">
        <w:rPr>
          <w:rFonts w:ascii="Tahoma" w:eastAsia="Calibri" w:hAnsi="Tahoma" w:cs="Tahoma"/>
          <w:color w:val="002060"/>
          <w:spacing w:val="-2"/>
          <w:lang w:val="ro-RO"/>
        </w:rPr>
        <w:t>s</w:t>
      </w:r>
      <w:r w:rsidRPr="00D9058C">
        <w:rPr>
          <w:rFonts w:ascii="Tahoma" w:eastAsia="Calibri" w:hAnsi="Tahoma" w:cs="Tahoma"/>
          <w:color w:val="002060"/>
          <w:lang w:val="ro-RO"/>
        </w:rPr>
        <w:t xml:space="preserve">eră </w:t>
      </w:r>
      <w:r w:rsidRPr="00D9058C">
        <w:rPr>
          <w:rFonts w:ascii="Tahoma" w:eastAsia="Calibri" w:hAnsi="Tahoma" w:cs="Tahoma"/>
          <w:color w:val="002060"/>
          <w:spacing w:val="-2"/>
          <w:lang w:val="ro-RO"/>
        </w:rPr>
        <w:t>c</w:t>
      </w:r>
      <w:r w:rsidRPr="00D9058C">
        <w:rPr>
          <w:rFonts w:ascii="Tahoma" w:eastAsia="Calibri" w:hAnsi="Tahoma" w:cs="Tahoma"/>
          <w:color w:val="002060"/>
          <w:lang w:val="ro-RO"/>
        </w:rPr>
        <w:t>are nu</w:t>
      </w:r>
      <w:r w:rsidRPr="00D9058C">
        <w:rPr>
          <w:rFonts w:ascii="Tahoma" w:eastAsia="Calibri" w:hAnsi="Tahoma" w:cs="Tahoma"/>
          <w:color w:val="002060"/>
          <w:spacing w:val="-1"/>
          <w:lang w:val="ro-RO"/>
        </w:rPr>
        <w:t xml:space="preserve"> </w:t>
      </w:r>
      <w:r w:rsidRPr="00D9058C">
        <w:rPr>
          <w:rFonts w:ascii="Tahoma" w:eastAsia="Calibri" w:hAnsi="Tahoma" w:cs="Tahoma"/>
          <w:color w:val="002060"/>
          <w:lang w:val="ro-RO"/>
        </w:rPr>
        <w:t>su</w:t>
      </w:r>
      <w:r w:rsidRPr="00D9058C">
        <w:rPr>
          <w:rFonts w:ascii="Tahoma" w:eastAsia="Calibri" w:hAnsi="Tahoma" w:cs="Tahoma"/>
          <w:color w:val="002060"/>
          <w:spacing w:val="-1"/>
          <w:lang w:val="ro-RO"/>
        </w:rPr>
        <w:t>n</w:t>
      </w:r>
      <w:r w:rsidRPr="00D9058C">
        <w:rPr>
          <w:rFonts w:ascii="Tahoma" w:eastAsia="Calibri" w:hAnsi="Tahoma" w:cs="Tahoma"/>
          <w:color w:val="002060"/>
          <w:lang w:val="ro-RO"/>
        </w:rPr>
        <w:t>t</w:t>
      </w:r>
      <w:r w:rsidRPr="00D9058C">
        <w:rPr>
          <w:rFonts w:ascii="Tahoma" w:eastAsia="Calibri" w:hAnsi="Tahoma" w:cs="Tahoma"/>
          <w:color w:val="002060"/>
          <w:spacing w:val="-2"/>
          <w:lang w:val="ro-RO"/>
        </w:rPr>
        <w:t xml:space="preserve"> </w:t>
      </w:r>
      <w:r w:rsidRPr="00D9058C">
        <w:rPr>
          <w:rFonts w:ascii="Tahoma" w:eastAsia="Calibri" w:hAnsi="Tahoma" w:cs="Tahoma"/>
          <w:color w:val="002060"/>
          <w:spacing w:val="2"/>
          <w:lang w:val="ro-RO"/>
        </w:rPr>
        <w:t>m</w:t>
      </w:r>
      <w:r w:rsidRPr="00D9058C">
        <w:rPr>
          <w:rFonts w:ascii="Tahoma" w:eastAsia="Calibri" w:hAnsi="Tahoma" w:cs="Tahoma"/>
          <w:color w:val="002060"/>
          <w:lang w:val="ro-RO"/>
        </w:rPr>
        <w:t>ai</w:t>
      </w:r>
      <w:r w:rsidRPr="00D9058C">
        <w:rPr>
          <w:rFonts w:ascii="Tahoma" w:eastAsia="Calibri" w:hAnsi="Tahoma" w:cs="Tahoma"/>
          <w:color w:val="002060"/>
          <w:spacing w:val="-5"/>
          <w:lang w:val="ro-RO"/>
        </w:rPr>
        <w:t xml:space="preserve"> </w:t>
      </w:r>
      <w:r w:rsidRPr="00D9058C">
        <w:rPr>
          <w:rFonts w:ascii="Tahoma" w:eastAsia="Calibri" w:hAnsi="Tahoma" w:cs="Tahoma"/>
          <w:color w:val="002060"/>
          <w:spacing w:val="1"/>
          <w:lang w:val="ro-RO"/>
        </w:rPr>
        <w:t>m</w:t>
      </w:r>
      <w:r w:rsidRPr="00D9058C">
        <w:rPr>
          <w:rFonts w:ascii="Tahoma" w:eastAsia="Calibri" w:hAnsi="Tahoma" w:cs="Tahoma"/>
          <w:color w:val="002060"/>
          <w:lang w:val="ro-RO"/>
        </w:rPr>
        <w:t xml:space="preserve">ici </w:t>
      </w:r>
      <w:r w:rsidRPr="00D9058C">
        <w:rPr>
          <w:rFonts w:ascii="Tahoma" w:eastAsia="Calibri" w:hAnsi="Tahoma" w:cs="Tahoma"/>
          <w:color w:val="002060"/>
          <w:spacing w:val="-1"/>
          <w:lang w:val="ro-RO"/>
        </w:rPr>
        <w:t>d</w:t>
      </w:r>
      <w:r w:rsidRPr="00D9058C">
        <w:rPr>
          <w:rFonts w:ascii="Tahoma" w:eastAsia="Calibri" w:hAnsi="Tahoma" w:cs="Tahoma"/>
          <w:color w:val="002060"/>
          <w:spacing w:val="-2"/>
          <w:lang w:val="ro-RO"/>
        </w:rPr>
        <w:t>e</w:t>
      </w:r>
      <w:r w:rsidRPr="00D9058C">
        <w:rPr>
          <w:rFonts w:ascii="Tahoma" w:eastAsia="Calibri" w:hAnsi="Tahoma" w:cs="Tahoma"/>
          <w:color w:val="002060"/>
          <w:lang w:val="ro-RO"/>
        </w:rPr>
        <w:t>cât</w:t>
      </w:r>
      <w:r w:rsidRPr="00D9058C">
        <w:rPr>
          <w:rFonts w:ascii="Tahoma" w:eastAsia="Calibri" w:hAnsi="Tahoma" w:cs="Tahoma"/>
          <w:color w:val="002060"/>
          <w:spacing w:val="-1"/>
          <w:lang w:val="ro-RO"/>
        </w:rPr>
        <w:t xml:space="preserve"> </w:t>
      </w:r>
      <w:r w:rsidRPr="00D9058C">
        <w:rPr>
          <w:rFonts w:ascii="Tahoma" w:eastAsia="Calibri" w:hAnsi="Tahoma" w:cs="Tahoma"/>
          <w:color w:val="002060"/>
          <w:spacing w:val="1"/>
          <w:lang w:val="ro-RO"/>
        </w:rPr>
        <w:t>v</w:t>
      </w:r>
      <w:r w:rsidRPr="00D9058C">
        <w:rPr>
          <w:rFonts w:ascii="Tahoma" w:eastAsia="Calibri" w:hAnsi="Tahoma" w:cs="Tahoma"/>
          <w:color w:val="002060"/>
          <w:lang w:val="ro-RO"/>
        </w:rPr>
        <w:t>a</w:t>
      </w:r>
      <w:r w:rsidRPr="00D9058C">
        <w:rPr>
          <w:rFonts w:ascii="Tahoma" w:eastAsia="Calibri" w:hAnsi="Tahoma" w:cs="Tahoma"/>
          <w:color w:val="002060"/>
          <w:spacing w:val="-3"/>
          <w:lang w:val="ro-RO"/>
        </w:rPr>
        <w:t>l</w:t>
      </w:r>
      <w:r w:rsidRPr="00D9058C">
        <w:rPr>
          <w:rFonts w:ascii="Tahoma" w:eastAsia="Calibri" w:hAnsi="Tahoma" w:cs="Tahoma"/>
          <w:color w:val="002060"/>
          <w:spacing w:val="1"/>
          <w:lang w:val="ro-RO"/>
        </w:rPr>
        <w:t>o</w:t>
      </w:r>
      <w:r w:rsidRPr="00D9058C">
        <w:rPr>
          <w:rFonts w:ascii="Tahoma" w:eastAsia="Calibri" w:hAnsi="Tahoma" w:cs="Tahoma"/>
          <w:color w:val="002060"/>
          <w:lang w:val="ro-RO"/>
        </w:rPr>
        <w:t>ri</w:t>
      </w:r>
      <w:r w:rsidRPr="00D9058C">
        <w:rPr>
          <w:rFonts w:ascii="Tahoma" w:eastAsia="Calibri" w:hAnsi="Tahoma" w:cs="Tahoma"/>
          <w:color w:val="002060"/>
          <w:spacing w:val="-1"/>
          <w:lang w:val="ro-RO"/>
        </w:rPr>
        <w:t>l</w:t>
      </w:r>
      <w:r w:rsidRPr="00D9058C">
        <w:rPr>
          <w:rFonts w:ascii="Tahoma" w:eastAsia="Calibri" w:hAnsi="Tahoma" w:cs="Tahoma"/>
          <w:color w:val="002060"/>
          <w:lang w:val="ro-RO"/>
        </w:rPr>
        <w:t>e</w:t>
      </w:r>
      <w:r w:rsidRPr="00D9058C">
        <w:rPr>
          <w:rFonts w:ascii="Tahoma" w:eastAsia="Calibri" w:hAnsi="Tahoma" w:cs="Tahoma"/>
          <w:color w:val="002060"/>
          <w:spacing w:val="1"/>
          <w:lang w:val="ro-RO"/>
        </w:rPr>
        <w:t xml:space="preserve"> </w:t>
      </w:r>
      <w:r w:rsidRPr="00D9058C">
        <w:rPr>
          <w:rFonts w:ascii="Tahoma" w:eastAsia="Calibri" w:hAnsi="Tahoma" w:cs="Tahoma"/>
          <w:color w:val="002060"/>
          <w:spacing w:val="-1"/>
          <w:lang w:val="ro-RO"/>
        </w:rPr>
        <w:t>d</w:t>
      </w:r>
      <w:r w:rsidRPr="00D9058C">
        <w:rPr>
          <w:rFonts w:ascii="Tahoma" w:eastAsia="Calibri" w:hAnsi="Tahoma" w:cs="Tahoma"/>
          <w:color w:val="002060"/>
          <w:lang w:val="ro-RO"/>
        </w:rPr>
        <w:t>e</w:t>
      </w:r>
      <w:r w:rsidRPr="00D9058C">
        <w:rPr>
          <w:rFonts w:ascii="Tahoma" w:eastAsia="Calibri" w:hAnsi="Tahoma" w:cs="Tahoma"/>
          <w:color w:val="002060"/>
          <w:spacing w:val="-2"/>
          <w:lang w:val="ro-RO"/>
        </w:rPr>
        <w:t xml:space="preserve"> </w:t>
      </w:r>
      <w:r w:rsidRPr="00D9058C">
        <w:rPr>
          <w:rFonts w:ascii="Tahoma" w:eastAsia="Calibri" w:hAnsi="Tahoma" w:cs="Tahoma"/>
          <w:color w:val="002060"/>
          <w:lang w:val="ro-RO"/>
        </w:rPr>
        <w:t>re</w:t>
      </w:r>
      <w:r w:rsidRPr="00D9058C">
        <w:rPr>
          <w:rFonts w:ascii="Tahoma" w:eastAsia="Calibri" w:hAnsi="Tahoma" w:cs="Tahoma"/>
          <w:color w:val="002060"/>
          <w:spacing w:val="-3"/>
          <w:lang w:val="ro-RO"/>
        </w:rPr>
        <w:t>f</w:t>
      </w:r>
      <w:r w:rsidRPr="00D9058C">
        <w:rPr>
          <w:rFonts w:ascii="Tahoma" w:eastAsia="Calibri" w:hAnsi="Tahoma" w:cs="Tahoma"/>
          <w:color w:val="002060"/>
          <w:lang w:val="ro-RO"/>
        </w:rPr>
        <w:t>er</w:t>
      </w:r>
      <w:r w:rsidRPr="00D9058C">
        <w:rPr>
          <w:rFonts w:ascii="Tahoma" w:eastAsia="Calibri" w:hAnsi="Tahoma" w:cs="Tahoma"/>
          <w:color w:val="002060"/>
          <w:spacing w:val="-3"/>
          <w:lang w:val="ro-RO"/>
        </w:rPr>
        <w:t>i</w:t>
      </w:r>
      <w:r w:rsidRPr="00D9058C">
        <w:rPr>
          <w:rFonts w:ascii="Tahoma" w:eastAsia="Calibri" w:hAnsi="Tahoma" w:cs="Tahoma"/>
          <w:color w:val="002060"/>
          <w:spacing w:val="-1"/>
          <w:lang w:val="ro-RO"/>
        </w:rPr>
        <w:t>n</w:t>
      </w:r>
      <w:r w:rsidRPr="00D9058C">
        <w:rPr>
          <w:rFonts w:ascii="Tahoma" w:eastAsia="Calibri" w:hAnsi="Tahoma" w:cs="Tahoma"/>
          <w:color w:val="002060"/>
          <w:lang w:val="ro-RO"/>
        </w:rPr>
        <w:t>ță</w:t>
      </w:r>
      <w:r w:rsidRPr="00D9058C">
        <w:rPr>
          <w:rFonts w:ascii="Tahoma" w:eastAsia="Calibri" w:hAnsi="Tahoma" w:cs="Tahoma"/>
          <w:color w:val="002060"/>
          <w:spacing w:val="1"/>
          <w:lang w:val="ro-RO"/>
        </w:rPr>
        <w:t xml:space="preserve"> </w:t>
      </w:r>
      <w:r w:rsidRPr="00D9058C">
        <w:rPr>
          <w:rFonts w:ascii="Tahoma" w:eastAsia="Calibri" w:hAnsi="Tahoma" w:cs="Tahoma"/>
          <w:color w:val="002060"/>
          <w:lang w:val="ro-RO"/>
        </w:rPr>
        <w:t>rel</w:t>
      </w:r>
      <w:r w:rsidRPr="00D9058C">
        <w:rPr>
          <w:rFonts w:ascii="Tahoma" w:eastAsia="Calibri" w:hAnsi="Tahoma" w:cs="Tahoma"/>
          <w:color w:val="002060"/>
          <w:spacing w:val="-2"/>
          <w:lang w:val="ro-RO"/>
        </w:rPr>
        <w:t>e</w:t>
      </w:r>
      <w:r w:rsidRPr="00D9058C">
        <w:rPr>
          <w:rFonts w:ascii="Tahoma" w:eastAsia="Calibri" w:hAnsi="Tahoma" w:cs="Tahoma"/>
          <w:color w:val="002060"/>
          <w:spacing w:val="1"/>
          <w:lang w:val="ro-RO"/>
        </w:rPr>
        <w:t>v</w:t>
      </w:r>
      <w:r w:rsidRPr="00D9058C">
        <w:rPr>
          <w:rFonts w:ascii="Tahoma" w:eastAsia="Calibri" w:hAnsi="Tahoma" w:cs="Tahoma"/>
          <w:color w:val="002060"/>
          <w:lang w:val="ro-RO"/>
        </w:rPr>
        <w:t>a</w:t>
      </w:r>
      <w:r w:rsidRPr="00D9058C">
        <w:rPr>
          <w:rFonts w:ascii="Tahoma" w:eastAsia="Calibri" w:hAnsi="Tahoma" w:cs="Tahoma"/>
          <w:color w:val="002060"/>
          <w:spacing w:val="-1"/>
          <w:lang w:val="ro-RO"/>
        </w:rPr>
        <w:t>n</w:t>
      </w:r>
      <w:r w:rsidRPr="00D9058C">
        <w:rPr>
          <w:rFonts w:ascii="Tahoma" w:eastAsia="Calibri" w:hAnsi="Tahoma" w:cs="Tahoma"/>
          <w:color w:val="002060"/>
          <w:lang w:val="ro-RO"/>
        </w:rPr>
        <w:t>t</w:t>
      </w:r>
      <w:r w:rsidRPr="00D9058C">
        <w:rPr>
          <w:rFonts w:ascii="Tahoma" w:eastAsia="Calibri" w:hAnsi="Tahoma" w:cs="Tahoma"/>
          <w:color w:val="002060"/>
          <w:spacing w:val="4"/>
          <w:lang w:val="ro-RO"/>
        </w:rPr>
        <w:t>e</w:t>
      </w:r>
      <w:r w:rsidRPr="00D9058C">
        <w:rPr>
          <w:rStyle w:val="FootnoteReference"/>
          <w:rFonts w:ascii="Tahoma" w:eastAsia="Calibri" w:hAnsi="Tahoma" w:cs="Tahoma"/>
          <w:color w:val="002060"/>
          <w:spacing w:val="4"/>
          <w:lang w:val="ro-RO"/>
        </w:rPr>
        <w:footnoteReference w:id="2"/>
      </w:r>
      <w:r w:rsidRPr="00D9058C">
        <w:rPr>
          <w:rFonts w:ascii="Tahoma" w:eastAsia="Calibri" w:hAnsi="Tahoma" w:cs="Tahoma"/>
          <w:color w:val="002060"/>
          <w:lang w:val="ro-RO"/>
        </w:rPr>
        <w:t xml:space="preserve">; </w:t>
      </w:r>
    </w:p>
    <w:p w14:paraId="527D12C3" w14:textId="3F4BAD4A" w:rsidR="005869F1" w:rsidRPr="00D9058C" w:rsidRDefault="005869F1" w:rsidP="005717E5">
      <w:pPr>
        <w:pStyle w:val="ListParagraph"/>
        <w:numPr>
          <w:ilvl w:val="0"/>
          <w:numId w:val="6"/>
        </w:numPr>
        <w:ind w:right="96"/>
        <w:jc w:val="both"/>
        <w:rPr>
          <w:rFonts w:ascii="Tahoma" w:eastAsia="Calibri" w:hAnsi="Tahoma" w:cs="Tahoma"/>
          <w:color w:val="002060"/>
          <w:lang w:val="ro-RO"/>
        </w:rPr>
      </w:pPr>
      <w:r w:rsidRPr="00D9058C">
        <w:rPr>
          <w:rFonts w:ascii="Tahoma" w:eastAsia="Calibri" w:hAnsi="Tahoma" w:cs="Tahoma"/>
          <w:color w:val="002060"/>
          <w:lang w:val="ro-RO"/>
        </w:rPr>
        <w:t>activitățile legate de depozite de deșeuri, incineratoare</w:t>
      </w:r>
      <w:r w:rsidRPr="00D9058C">
        <w:rPr>
          <w:rStyle w:val="FootnoteReference"/>
          <w:rFonts w:ascii="Tahoma" w:eastAsia="Calibri" w:hAnsi="Tahoma" w:cs="Tahoma"/>
          <w:color w:val="002060"/>
          <w:lang w:val="ro-RO"/>
        </w:rPr>
        <w:footnoteReference w:id="3"/>
      </w:r>
      <w:r w:rsidRPr="00D9058C">
        <w:rPr>
          <w:rFonts w:ascii="Tahoma" w:eastAsia="Calibri" w:hAnsi="Tahoma" w:cs="Tahoma"/>
          <w:color w:val="002060"/>
          <w:lang w:val="ro-RO"/>
        </w:rPr>
        <w:t xml:space="preserve">  și instalații de tratare mecano­biologică a deșeurilor</w:t>
      </w:r>
      <w:r w:rsidRPr="00D9058C">
        <w:rPr>
          <w:rStyle w:val="FootnoteReference"/>
          <w:rFonts w:ascii="Tahoma" w:eastAsia="Calibri" w:hAnsi="Tahoma" w:cs="Tahoma"/>
          <w:color w:val="002060"/>
          <w:lang w:val="ro-RO"/>
        </w:rPr>
        <w:footnoteReference w:id="4"/>
      </w:r>
      <w:r w:rsidRPr="00D9058C">
        <w:rPr>
          <w:rFonts w:ascii="Tahoma" w:eastAsia="Calibri" w:hAnsi="Tahoma" w:cs="Tahoma"/>
          <w:color w:val="002060"/>
          <w:lang w:val="ro-RO"/>
        </w:rPr>
        <w:t>; și</w:t>
      </w:r>
    </w:p>
    <w:p w14:paraId="2345ABD1" w14:textId="512F99B5" w:rsidR="005869F1" w:rsidRPr="00D9058C" w:rsidRDefault="005869F1" w:rsidP="005717E5">
      <w:pPr>
        <w:pStyle w:val="ListParagraph"/>
        <w:numPr>
          <w:ilvl w:val="0"/>
          <w:numId w:val="6"/>
        </w:numPr>
        <w:ind w:right="96"/>
        <w:jc w:val="both"/>
        <w:rPr>
          <w:rFonts w:ascii="Tahoma" w:eastAsia="Calibri" w:hAnsi="Tahoma" w:cs="Tahoma"/>
          <w:color w:val="002060"/>
          <w:lang w:val="ro-RO"/>
        </w:rPr>
      </w:pPr>
      <w:r w:rsidRPr="00D9058C">
        <w:rPr>
          <w:rFonts w:ascii="Tahoma" w:eastAsia="Calibri" w:hAnsi="Tahoma" w:cs="Tahoma"/>
          <w:color w:val="002060"/>
          <w:lang w:val="ro-RO"/>
        </w:rPr>
        <w:t>activitățile în cadrul cărora eliminarea pe termen lung a deșeurilor poate dăuna mediului.</w:t>
      </w:r>
    </w:p>
    <w:p w14:paraId="42DD36C2" w14:textId="77777777" w:rsidR="005869F1" w:rsidRPr="00D9058C" w:rsidRDefault="005869F1" w:rsidP="005717E5">
      <w:pPr>
        <w:ind w:right="96"/>
        <w:jc w:val="both"/>
        <w:rPr>
          <w:rFonts w:ascii="Tahoma" w:hAnsi="Tahoma" w:cs="Tahoma"/>
          <w:color w:val="002060"/>
          <w:lang w:val="ro-RO"/>
        </w:rPr>
      </w:pPr>
    </w:p>
    <w:p w14:paraId="3B8A9568" w14:textId="77777777" w:rsidR="005869F1" w:rsidRPr="00D9058C" w:rsidRDefault="005869F1" w:rsidP="005717E5">
      <w:pPr>
        <w:ind w:right="96"/>
        <w:jc w:val="both"/>
        <w:rPr>
          <w:rFonts w:ascii="Tahoma" w:eastAsia="Calibri" w:hAnsi="Tahoma" w:cs="Tahoma"/>
          <w:color w:val="002060"/>
          <w:lang w:val="ro-RO"/>
        </w:rPr>
      </w:pPr>
      <w:r w:rsidRPr="00D9058C">
        <w:rPr>
          <w:rFonts w:ascii="Tahoma" w:eastAsia="Calibri" w:hAnsi="Tahoma" w:cs="Tahoma"/>
          <w:color w:val="002060"/>
          <w:lang w:val="ro-RO"/>
        </w:rPr>
        <w:t>C</w:t>
      </w:r>
      <w:r w:rsidRPr="00D9058C">
        <w:rPr>
          <w:rFonts w:ascii="Tahoma" w:eastAsia="Calibri" w:hAnsi="Tahoma" w:cs="Tahoma"/>
          <w:color w:val="002060"/>
          <w:spacing w:val="1"/>
          <w:lang w:val="ro-RO"/>
        </w:rPr>
        <w:t>o</w:t>
      </w:r>
      <w:r w:rsidRPr="00D9058C">
        <w:rPr>
          <w:rFonts w:ascii="Tahoma" w:eastAsia="Calibri" w:hAnsi="Tahoma" w:cs="Tahoma"/>
          <w:color w:val="002060"/>
          <w:spacing w:val="-1"/>
          <w:lang w:val="ro-RO"/>
        </w:rPr>
        <w:t>n</w:t>
      </w:r>
      <w:r w:rsidRPr="00D9058C">
        <w:rPr>
          <w:rFonts w:ascii="Tahoma" w:eastAsia="Calibri" w:hAnsi="Tahoma" w:cs="Tahoma"/>
          <w:color w:val="002060"/>
          <w:lang w:val="ro-RO"/>
        </w:rPr>
        <w:t>fi</w:t>
      </w:r>
      <w:r w:rsidRPr="00D9058C">
        <w:rPr>
          <w:rFonts w:ascii="Tahoma" w:eastAsia="Calibri" w:hAnsi="Tahoma" w:cs="Tahoma"/>
          <w:color w:val="002060"/>
          <w:spacing w:val="-1"/>
          <w:lang w:val="ro-RO"/>
        </w:rPr>
        <w:t>rm</w:t>
      </w:r>
      <w:r w:rsidRPr="00D9058C">
        <w:rPr>
          <w:rFonts w:ascii="Tahoma" w:eastAsia="Calibri" w:hAnsi="Tahoma" w:cs="Tahoma"/>
          <w:color w:val="002060"/>
          <w:lang w:val="ro-RO"/>
        </w:rPr>
        <w:t>,</w:t>
      </w:r>
      <w:r w:rsidRPr="00D9058C">
        <w:rPr>
          <w:rFonts w:ascii="Tahoma" w:eastAsia="Calibri" w:hAnsi="Tahoma" w:cs="Tahoma"/>
          <w:color w:val="002060"/>
          <w:spacing w:val="34"/>
          <w:lang w:val="ro-RO"/>
        </w:rPr>
        <w:t xml:space="preserve"> </w:t>
      </w:r>
      <w:r w:rsidRPr="00D9058C">
        <w:rPr>
          <w:rFonts w:ascii="Tahoma" w:eastAsia="Calibri" w:hAnsi="Tahoma" w:cs="Tahoma"/>
          <w:color w:val="002060"/>
          <w:spacing w:val="-1"/>
          <w:lang w:val="ro-RO"/>
        </w:rPr>
        <w:t>d</w:t>
      </w:r>
      <w:r w:rsidRPr="00D9058C">
        <w:rPr>
          <w:rFonts w:ascii="Tahoma" w:eastAsia="Calibri" w:hAnsi="Tahoma" w:cs="Tahoma"/>
          <w:color w:val="002060"/>
          <w:lang w:val="ro-RO"/>
        </w:rPr>
        <w:t>e</w:t>
      </w:r>
      <w:r w:rsidRPr="00D9058C">
        <w:rPr>
          <w:rFonts w:ascii="Tahoma" w:eastAsia="Calibri" w:hAnsi="Tahoma" w:cs="Tahoma"/>
          <w:color w:val="002060"/>
          <w:spacing w:val="35"/>
          <w:lang w:val="ro-RO"/>
        </w:rPr>
        <w:t xml:space="preserve"> </w:t>
      </w:r>
      <w:r w:rsidRPr="00D9058C">
        <w:rPr>
          <w:rFonts w:ascii="Tahoma" w:eastAsia="Calibri" w:hAnsi="Tahoma" w:cs="Tahoma"/>
          <w:color w:val="002060"/>
          <w:lang w:val="ro-RO"/>
        </w:rPr>
        <w:t>as</w:t>
      </w:r>
      <w:r w:rsidRPr="00D9058C">
        <w:rPr>
          <w:rFonts w:ascii="Tahoma" w:eastAsia="Calibri" w:hAnsi="Tahoma" w:cs="Tahoma"/>
          <w:color w:val="002060"/>
          <w:spacing w:val="-2"/>
          <w:lang w:val="ro-RO"/>
        </w:rPr>
        <w:t>e</w:t>
      </w:r>
      <w:r w:rsidRPr="00D9058C">
        <w:rPr>
          <w:rFonts w:ascii="Tahoma" w:eastAsia="Calibri" w:hAnsi="Tahoma" w:cs="Tahoma"/>
          <w:color w:val="002060"/>
          <w:spacing w:val="1"/>
          <w:lang w:val="ro-RO"/>
        </w:rPr>
        <w:t>m</w:t>
      </w:r>
      <w:r w:rsidRPr="00D9058C">
        <w:rPr>
          <w:rFonts w:ascii="Tahoma" w:eastAsia="Calibri" w:hAnsi="Tahoma" w:cs="Tahoma"/>
          <w:color w:val="002060"/>
          <w:lang w:val="ro-RO"/>
        </w:rPr>
        <w:t>e</w:t>
      </w:r>
      <w:r w:rsidRPr="00D9058C">
        <w:rPr>
          <w:rFonts w:ascii="Tahoma" w:eastAsia="Calibri" w:hAnsi="Tahoma" w:cs="Tahoma"/>
          <w:color w:val="002060"/>
          <w:spacing w:val="-3"/>
          <w:lang w:val="ro-RO"/>
        </w:rPr>
        <w:t>n</w:t>
      </w:r>
      <w:r w:rsidRPr="00D9058C">
        <w:rPr>
          <w:rFonts w:ascii="Tahoma" w:eastAsia="Calibri" w:hAnsi="Tahoma" w:cs="Tahoma"/>
          <w:color w:val="002060"/>
          <w:lang w:val="ro-RO"/>
        </w:rPr>
        <w:t>ea,</w:t>
      </w:r>
      <w:r w:rsidRPr="00D9058C">
        <w:rPr>
          <w:rFonts w:ascii="Tahoma" w:eastAsia="Calibri" w:hAnsi="Tahoma" w:cs="Tahoma"/>
          <w:color w:val="002060"/>
          <w:spacing w:val="35"/>
          <w:lang w:val="ro-RO"/>
        </w:rPr>
        <w:t xml:space="preserve"> </w:t>
      </w:r>
      <w:r w:rsidRPr="00D9058C">
        <w:rPr>
          <w:rFonts w:ascii="Tahoma" w:eastAsia="Calibri" w:hAnsi="Tahoma" w:cs="Tahoma"/>
          <w:color w:val="002060"/>
          <w:lang w:val="ro-RO"/>
        </w:rPr>
        <w:t>că</w:t>
      </w:r>
      <w:r w:rsidRPr="00D9058C">
        <w:rPr>
          <w:rFonts w:ascii="Tahoma" w:eastAsia="Calibri" w:hAnsi="Tahoma" w:cs="Tahoma"/>
          <w:color w:val="002060"/>
          <w:spacing w:val="32"/>
          <w:lang w:val="ro-RO"/>
        </w:rPr>
        <w:t xml:space="preserve"> </w:t>
      </w:r>
      <w:r w:rsidRPr="00D9058C">
        <w:rPr>
          <w:rFonts w:ascii="Tahoma" w:eastAsia="Calibri" w:hAnsi="Tahoma" w:cs="Tahoma"/>
          <w:color w:val="002060"/>
          <w:lang w:val="ro-RO"/>
        </w:rPr>
        <w:t>af</w:t>
      </w:r>
      <w:r w:rsidRPr="00D9058C">
        <w:rPr>
          <w:rFonts w:ascii="Tahoma" w:eastAsia="Calibri" w:hAnsi="Tahoma" w:cs="Tahoma"/>
          <w:color w:val="002060"/>
          <w:spacing w:val="-1"/>
          <w:lang w:val="ro-RO"/>
        </w:rPr>
        <w:t>i</w:t>
      </w:r>
      <w:r w:rsidRPr="00D9058C">
        <w:rPr>
          <w:rFonts w:ascii="Tahoma" w:eastAsia="Calibri" w:hAnsi="Tahoma" w:cs="Tahoma"/>
          <w:color w:val="002060"/>
          <w:lang w:val="ro-RO"/>
        </w:rPr>
        <w:t>r</w:t>
      </w:r>
      <w:r w:rsidRPr="00D9058C">
        <w:rPr>
          <w:rFonts w:ascii="Tahoma" w:eastAsia="Calibri" w:hAnsi="Tahoma" w:cs="Tahoma"/>
          <w:color w:val="002060"/>
          <w:spacing w:val="1"/>
          <w:lang w:val="ro-RO"/>
        </w:rPr>
        <w:t>m</w:t>
      </w:r>
      <w:r w:rsidRPr="00D9058C">
        <w:rPr>
          <w:rFonts w:ascii="Tahoma" w:eastAsia="Calibri" w:hAnsi="Tahoma" w:cs="Tahoma"/>
          <w:color w:val="002060"/>
          <w:lang w:val="ro-RO"/>
        </w:rPr>
        <w:t>aţii</w:t>
      </w:r>
      <w:r w:rsidRPr="00D9058C">
        <w:rPr>
          <w:rFonts w:ascii="Tahoma" w:eastAsia="Calibri" w:hAnsi="Tahoma" w:cs="Tahoma"/>
          <w:color w:val="002060"/>
          <w:spacing w:val="-1"/>
          <w:lang w:val="ro-RO"/>
        </w:rPr>
        <w:t>l</w:t>
      </w:r>
      <w:r w:rsidRPr="00D9058C">
        <w:rPr>
          <w:rFonts w:ascii="Tahoma" w:eastAsia="Calibri" w:hAnsi="Tahoma" w:cs="Tahoma"/>
          <w:color w:val="002060"/>
          <w:lang w:val="ro-RO"/>
        </w:rPr>
        <w:t>e</w:t>
      </w:r>
      <w:r w:rsidRPr="00D9058C">
        <w:rPr>
          <w:rFonts w:ascii="Tahoma" w:eastAsia="Calibri" w:hAnsi="Tahoma" w:cs="Tahoma"/>
          <w:color w:val="002060"/>
          <w:spacing w:val="35"/>
          <w:lang w:val="ro-RO"/>
        </w:rPr>
        <w:t xml:space="preserve"> </w:t>
      </w:r>
      <w:r w:rsidRPr="00D9058C">
        <w:rPr>
          <w:rFonts w:ascii="Tahoma" w:eastAsia="Calibri" w:hAnsi="Tahoma" w:cs="Tahoma"/>
          <w:color w:val="002060"/>
          <w:spacing w:val="-1"/>
          <w:lang w:val="ro-RO"/>
        </w:rPr>
        <w:t>d</w:t>
      </w:r>
      <w:r w:rsidRPr="00D9058C">
        <w:rPr>
          <w:rFonts w:ascii="Tahoma" w:eastAsia="Calibri" w:hAnsi="Tahoma" w:cs="Tahoma"/>
          <w:color w:val="002060"/>
          <w:lang w:val="ro-RO"/>
        </w:rPr>
        <w:t>in</w:t>
      </w:r>
      <w:r w:rsidRPr="00D9058C">
        <w:rPr>
          <w:rFonts w:ascii="Tahoma" w:eastAsia="Calibri" w:hAnsi="Tahoma" w:cs="Tahoma"/>
          <w:color w:val="002060"/>
          <w:spacing w:val="33"/>
          <w:lang w:val="ro-RO"/>
        </w:rPr>
        <w:t xml:space="preserve"> </w:t>
      </w:r>
      <w:r w:rsidRPr="00D9058C">
        <w:rPr>
          <w:rFonts w:ascii="Tahoma" w:eastAsia="Calibri" w:hAnsi="Tahoma" w:cs="Tahoma"/>
          <w:color w:val="002060"/>
          <w:lang w:val="ro-RO"/>
        </w:rPr>
        <w:t>a</w:t>
      </w:r>
      <w:r w:rsidRPr="00D9058C">
        <w:rPr>
          <w:rFonts w:ascii="Tahoma" w:eastAsia="Calibri" w:hAnsi="Tahoma" w:cs="Tahoma"/>
          <w:color w:val="002060"/>
          <w:spacing w:val="-2"/>
          <w:lang w:val="ro-RO"/>
        </w:rPr>
        <w:t>c</w:t>
      </w:r>
      <w:r w:rsidRPr="00D9058C">
        <w:rPr>
          <w:rFonts w:ascii="Tahoma" w:eastAsia="Calibri" w:hAnsi="Tahoma" w:cs="Tahoma"/>
          <w:color w:val="002060"/>
          <w:lang w:val="ro-RO"/>
        </w:rPr>
        <w:t>eas</w:t>
      </w:r>
      <w:r w:rsidRPr="00D9058C">
        <w:rPr>
          <w:rFonts w:ascii="Tahoma" w:eastAsia="Calibri" w:hAnsi="Tahoma" w:cs="Tahoma"/>
          <w:color w:val="002060"/>
          <w:spacing w:val="1"/>
          <w:lang w:val="ro-RO"/>
        </w:rPr>
        <w:t>t</w:t>
      </w:r>
      <w:r w:rsidRPr="00D9058C">
        <w:rPr>
          <w:rFonts w:ascii="Tahoma" w:eastAsia="Calibri" w:hAnsi="Tahoma" w:cs="Tahoma"/>
          <w:color w:val="002060"/>
          <w:lang w:val="ro-RO"/>
        </w:rPr>
        <w:t>ă</w:t>
      </w:r>
      <w:r w:rsidRPr="00D9058C">
        <w:rPr>
          <w:rFonts w:ascii="Tahoma" w:eastAsia="Calibri" w:hAnsi="Tahoma" w:cs="Tahoma"/>
          <w:color w:val="002060"/>
          <w:spacing w:val="34"/>
          <w:lang w:val="ro-RO"/>
        </w:rPr>
        <w:t xml:space="preserve"> </w:t>
      </w:r>
      <w:r w:rsidRPr="00D9058C">
        <w:rPr>
          <w:rFonts w:ascii="Tahoma" w:eastAsia="Calibri" w:hAnsi="Tahoma" w:cs="Tahoma"/>
          <w:color w:val="002060"/>
          <w:spacing w:val="-1"/>
          <w:lang w:val="ro-RO"/>
        </w:rPr>
        <w:t>d</w:t>
      </w:r>
      <w:r w:rsidRPr="00D9058C">
        <w:rPr>
          <w:rFonts w:ascii="Tahoma" w:eastAsia="Calibri" w:hAnsi="Tahoma" w:cs="Tahoma"/>
          <w:color w:val="002060"/>
          <w:spacing w:val="-2"/>
          <w:lang w:val="ro-RO"/>
        </w:rPr>
        <w:t>e</w:t>
      </w:r>
      <w:r w:rsidRPr="00D9058C">
        <w:rPr>
          <w:rFonts w:ascii="Tahoma" w:eastAsia="Calibri" w:hAnsi="Tahoma" w:cs="Tahoma"/>
          <w:color w:val="002060"/>
          <w:lang w:val="ro-RO"/>
        </w:rPr>
        <w:t>clar</w:t>
      </w:r>
      <w:r w:rsidRPr="00D9058C">
        <w:rPr>
          <w:rFonts w:ascii="Tahoma" w:eastAsia="Calibri" w:hAnsi="Tahoma" w:cs="Tahoma"/>
          <w:color w:val="002060"/>
          <w:spacing w:val="-1"/>
          <w:lang w:val="ro-RO"/>
        </w:rPr>
        <w:t>a</w:t>
      </w:r>
      <w:r w:rsidRPr="00D9058C">
        <w:rPr>
          <w:rFonts w:ascii="Tahoma" w:eastAsia="Calibri" w:hAnsi="Tahoma" w:cs="Tahoma"/>
          <w:color w:val="002060"/>
          <w:lang w:val="ro-RO"/>
        </w:rPr>
        <w:t>ţie su</w:t>
      </w:r>
      <w:r w:rsidRPr="00D9058C">
        <w:rPr>
          <w:rFonts w:ascii="Tahoma" w:eastAsia="Calibri" w:hAnsi="Tahoma" w:cs="Tahoma"/>
          <w:color w:val="002060"/>
          <w:spacing w:val="-1"/>
          <w:lang w:val="ro-RO"/>
        </w:rPr>
        <w:t>n</w:t>
      </w:r>
      <w:r w:rsidRPr="00D9058C">
        <w:rPr>
          <w:rFonts w:ascii="Tahoma" w:eastAsia="Calibri" w:hAnsi="Tahoma" w:cs="Tahoma"/>
          <w:color w:val="002060"/>
          <w:lang w:val="ro-RO"/>
        </w:rPr>
        <w:t>t</w:t>
      </w:r>
      <w:r w:rsidRPr="00D9058C">
        <w:rPr>
          <w:rFonts w:ascii="Tahoma" w:eastAsia="Calibri" w:hAnsi="Tahoma" w:cs="Tahoma"/>
          <w:color w:val="002060"/>
          <w:spacing w:val="35"/>
          <w:lang w:val="ro-RO"/>
        </w:rPr>
        <w:t xml:space="preserve"> </w:t>
      </w:r>
      <w:r w:rsidRPr="00D9058C">
        <w:rPr>
          <w:rFonts w:ascii="Tahoma" w:eastAsia="Calibri" w:hAnsi="Tahoma" w:cs="Tahoma"/>
          <w:color w:val="002060"/>
          <w:lang w:val="ro-RO"/>
        </w:rPr>
        <w:t>a</w:t>
      </w:r>
      <w:r w:rsidRPr="00D9058C">
        <w:rPr>
          <w:rFonts w:ascii="Tahoma" w:eastAsia="Calibri" w:hAnsi="Tahoma" w:cs="Tahoma"/>
          <w:color w:val="002060"/>
          <w:spacing w:val="-1"/>
          <w:lang w:val="ro-RO"/>
        </w:rPr>
        <w:t>d</w:t>
      </w:r>
      <w:r w:rsidRPr="00D9058C">
        <w:rPr>
          <w:rFonts w:ascii="Tahoma" w:eastAsia="Calibri" w:hAnsi="Tahoma" w:cs="Tahoma"/>
          <w:color w:val="002060"/>
          <w:lang w:val="ro-RO"/>
        </w:rPr>
        <w:t>e</w:t>
      </w:r>
      <w:r w:rsidRPr="00D9058C">
        <w:rPr>
          <w:rFonts w:ascii="Tahoma" w:eastAsia="Calibri" w:hAnsi="Tahoma" w:cs="Tahoma"/>
          <w:color w:val="002060"/>
          <w:spacing w:val="-1"/>
          <w:lang w:val="ro-RO"/>
        </w:rPr>
        <w:t>v</w:t>
      </w:r>
      <w:r w:rsidRPr="00D9058C">
        <w:rPr>
          <w:rFonts w:ascii="Tahoma" w:eastAsia="Calibri" w:hAnsi="Tahoma" w:cs="Tahoma"/>
          <w:color w:val="002060"/>
          <w:lang w:val="ro-RO"/>
        </w:rPr>
        <w:t>ăr</w:t>
      </w:r>
      <w:r w:rsidRPr="00D9058C">
        <w:rPr>
          <w:rFonts w:ascii="Tahoma" w:eastAsia="Calibri" w:hAnsi="Tahoma" w:cs="Tahoma"/>
          <w:color w:val="002060"/>
          <w:spacing w:val="-3"/>
          <w:lang w:val="ro-RO"/>
        </w:rPr>
        <w:t>a</w:t>
      </w:r>
      <w:r w:rsidRPr="00D9058C">
        <w:rPr>
          <w:rFonts w:ascii="Tahoma" w:eastAsia="Calibri" w:hAnsi="Tahoma" w:cs="Tahoma"/>
          <w:color w:val="002060"/>
          <w:lang w:val="ro-RO"/>
        </w:rPr>
        <w:t>te</w:t>
      </w:r>
      <w:r w:rsidRPr="00D9058C">
        <w:rPr>
          <w:rFonts w:ascii="Tahoma" w:eastAsia="Calibri" w:hAnsi="Tahoma" w:cs="Tahoma"/>
          <w:color w:val="002060"/>
          <w:spacing w:val="35"/>
          <w:lang w:val="ro-RO"/>
        </w:rPr>
        <w:t xml:space="preserve"> </w:t>
      </w:r>
      <w:r w:rsidRPr="00D9058C">
        <w:rPr>
          <w:rFonts w:ascii="Tahoma" w:eastAsia="Calibri" w:hAnsi="Tahoma" w:cs="Tahoma"/>
          <w:color w:val="002060"/>
          <w:lang w:val="ro-RO"/>
        </w:rPr>
        <w:t>şi</w:t>
      </w:r>
      <w:r w:rsidRPr="00D9058C">
        <w:rPr>
          <w:rFonts w:ascii="Tahoma" w:eastAsia="Calibri" w:hAnsi="Tahoma" w:cs="Tahoma"/>
          <w:color w:val="002060"/>
          <w:spacing w:val="34"/>
          <w:lang w:val="ro-RO"/>
        </w:rPr>
        <w:t xml:space="preserve"> </w:t>
      </w:r>
      <w:r w:rsidRPr="00D9058C">
        <w:rPr>
          <w:rFonts w:ascii="Tahoma" w:eastAsia="Calibri" w:hAnsi="Tahoma" w:cs="Tahoma"/>
          <w:color w:val="002060"/>
          <w:lang w:val="ro-RO"/>
        </w:rPr>
        <w:t>că i</w:t>
      </w:r>
      <w:r w:rsidRPr="00D9058C">
        <w:rPr>
          <w:rFonts w:ascii="Tahoma" w:eastAsia="Calibri" w:hAnsi="Tahoma" w:cs="Tahoma"/>
          <w:color w:val="002060"/>
          <w:spacing w:val="-1"/>
          <w:lang w:val="ro-RO"/>
        </w:rPr>
        <w:t>n</w:t>
      </w:r>
      <w:r w:rsidRPr="00D9058C">
        <w:rPr>
          <w:rFonts w:ascii="Tahoma" w:eastAsia="Calibri" w:hAnsi="Tahoma" w:cs="Tahoma"/>
          <w:color w:val="002060"/>
          <w:lang w:val="ro-RO"/>
        </w:rPr>
        <w:t>f</w:t>
      </w:r>
      <w:r w:rsidRPr="00D9058C">
        <w:rPr>
          <w:rFonts w:ascii="Tahoma" w:eastAsia="Calibri" w:hAnsi="Tahoma" w:cs="Tahoma"/>
          <w:color w:val="002060"/>
          <w:spacing w:val="1"/>
          <w:lang w:val="ro-RO"/>
        </w:rPr>
        <w:t>o</w:t>
      </w:r>
      <w:r w:rsidRPr="00D9058C">
        <w:rPr>
          <w:rFonts w:ascii="Tahoma" w:eastAsia="Calibri" w:hAnsi="Tahoma" w:cs="Tahoma"/>
          <w:color w:val="002060"/>
          <w:lang w:val="ro-RO"/>
        </w:rPr>
        <w:t>r</w:t>
      </w:r>
      <w:r w:rsidRPr="00D9058C">
        <w:rPr>
          <w:rFonts w:ascii="Tahoma" w:eastAsia="Calibri" w:hAnsi="Tahoma" w:cs="Tahoma"/>
          <w:color w:val="002060"/>
          <w:spacing w:val="1"/>
          <w:lang w:val="ro-RO"/>
        </w:rPr>
        <w:t>m</w:t>
      </w:r>
      <w:r w:rsidRPr="00D9058C">
        <w:rPr>
          <w:rFonts w:ascii="Tahoma" w:eastAsia="Calibri" w:hAnsi="Tahoma" w:cs="Tahoma"/>
          <w:color w:val="002060"/>
          <w:spacing w:val="-3"/>
          <w:lang w:val="ro-RO"/>
        </w:rPr>
        <w:t>a</w:t>
      </w:r>
      <w:r w:rsidRPr="00D9058C">
        <w:rPr>
          <w:rFonts w:ascii="Tahoma" w:eastAsia="Calibri" w:hAnsi="Tahoma" w:cs="Tahoma"/>
          <w:color w:val="002060"/>
          <w:lang w:val="ro-RO"/>
        </w:rPr>
        <w:t>ţii</w:t>
      </w:r>
      <w:r w:rsidRPr="00D9058C">
        <w:rPr>
          <w:rFonts w:ascii="Tahoma" w:eastAsia="Calibri" w:hAnsi="Tahoma" w:cs="Tahoma"/>
          <w:color w:val="002060"/>
          <w:spacing w:val="-1"/>
          <w:lang w:val="ro-RO"/>
        </w:rPr>
        <w:t>l</w:t>
      </w:r>
      <w:r w:rsidRPr="00D9058C">
        <w:rPr>
          <w:rFonts w:ascii="Tahoma" w:eastAsia="Calibri" w:hAnsi="Tahoma" w:cs="Tahoma"/>
          <w:color w:val="002060"/>
          <w:lang w:val="ro-RO"/>
        </w:rPr>
        <w:t>e</w:t>
      </w:r>
      <w:r w:rsidRPr="00D9058C">
        <w:rPr>
          <w:rFonts w:ascii="Tahoma" w:eastAsia="Calibri" w:hAnsi="Tahoma" w:cs="Tahoma"/>
          <w:color w:val="002060"/>
          <w:spacing w:val="1"/>
          <w:lang w:val="ro-RO"/>
        </w:rPr>
        <w:t xml:space="preserve"> </w:t>
      </w:r>
      <w:r w:rsidRPr="00D9058C">
        <w:rPr>
          <w:rFonts w:ascii="Tahoma" w:eastAsia="Calibri" w:hAnsi="Tahoma" w:cs="Tahoma"/>
          <w:color w:val="002060"/>
          <w:lang w:val="ro-RO"/>
        </w:rPr>
        <w:t>i</w:t>
      </w:r>
      <w:r w:rsidRPr="00D9058C">
        <w:rPr>
          <w:rFonts w:ascii="Tahoma" w:eastAsia="Calibri" w:hAnsi="Tahoma" w:cs="Tahoma"/>
          <w:color w:val="002060"/>
          <w:spacing w:val="-1"/>
          <w:lang w:val="ro-RO"/>
        </w:rPr>
        <w:t>n</w:t>
      </w:r>
      <w:r w:rsidRPr="00D9058C">
        <w:rPr>
          <w:rFonts w:ascii="Tahoma" w:eastAsia="Calibri" w:hAnsi="Tahoma" w:cs="Tahoma"/>
          <w:color w:val="002060"/>
          <w:lang w:val="ro-RO"/>
        </w:rPr>
        <w:t>cl</w:t>
      </w:r>
      <w:r w:rsidRPr="00D9058C">
        <w:rPr>
          <w:rFonts w:ascii="Tahoma" w:eastAsia="Calibri" w:hAnsi="Tahoma" w:cs="Tahoma"/>
          <w:color w:val="002060"/>
          <w:spacing w:val="-1"/>
          <w:lang w:val="ro-RO"/>
        </w:rPr>
        <w:t>u</w:t>
      </w:r>
      <w:r w:rsidRPr="00D9058C">
        <w:rPr>
          <w:rFonts w:ascii="Tahoma" w:eastAsia="Calibri" w:hAnsi="Tahoma" w:cs="Tahoma"/>
          <w:color w:val="002060"/>
          <w:spacing w:val="-2"/>
          <w:lang w:val="ro-RO"/>
        </w:rPr>
        <w:t>s</w:t>
      </w:r>
      <w:r w:rsidRPr="00D9058C">
        <w:rPr>
          <w:rFonts w:ascii="Tahoma" w:eastAsia="Calibri" w:hAnsi="Tahoma" w:cs="Tahoma"/>
          <w:color w:val="002060"/>
          <w:lang w:val="ro-RO"/>
        </w:rPr>
        <w:t>e</w:t>
      </w:r>
      <w:r w:rsidRPr="00D9058C">
        <w:rPr>
          <w:rFonts w:ascii="Tahoma" w:eastAsia="Calibri" w:hAnsi="Tahoma" w:cs="Tahoma"/>
          <w:color w:val="002060"/>
          <w:spacing w:val="1"/>
          <w:lang w:val="ro-RO"/>
        </w:rPr>
        <w:t xml:space="preserve"> </w:t>
      </w:r>
      <w:r w:rsidRPr="00D9058C">
        <w:rPr>
          <w:rFonts w:ascii="Tahoma" w:eastAsia="Calibri" w:hAnsi="Tahoma" w:cs="Tahoma"/>
          <w:color w:val="002060"/>
          <w:lang w:val="ro-RO"/>
        </w:rPr>
        <w:t>în</w:t>
      </w:r>
      <w:r w:rsidRPr="00D9058C">
        <w:rPr>
          <w:rFonts w:ascii="Tahoma" w:eastAsia="Calibri" w:hAnsi="Tahoma" w:cs="Tahoma"/>
          <w:color w:val="002060"/>
          <w:spacing w:val="-1"/>
          <w:lang w:val="ro-RO"/>
        </w:rPr>
        <w:t xml:space="preserve"> </w:t>
      </w:r>
      <w:r w:rsidRPr="00D9058C">
        <w:rPr>
          <w:rFonts w:ascii="Tahoma" w:eastAsia="Calibri" w:hAnsi="Tahoma" w:cs="Tahoma"/>
          <w:color w:val="002060"/>
          <w:lang w:val="ro-RO"/>
        </w:rPr>
        <w:t>a</w:t>
      </w:r>
      <w:r w:rsidRPr="00D9058C">
        <w:rPr>
          <w:rFonts w:ascii="Tahoma" w:eastAsia="Calibri" w:hAnsi="Tahoma" w:cs="Tahoma"/>
          <w:color w:val="002060"/>
          <w:spacing w:val="-2"/>
          <w:lang w:val="ro-RO"/>
        </w:rPr>
        <w:t>c</w:t>
      </w:r>
      <w:r w:rsidRPr="00D9058C">
        <w:rPr>
          <w:rFonts w:ascii="Tahoma" w:eastAsia="Calibri" w:hAnsi="Tahoma" w:cs="Tahoma"/>
          <w:color w:val="002060"/>
          <w:lang w:val="ro-RO"/>
        </w:rPr>
        <w:t>e</w:t>
      </w:r>
      <w:r w:rsidRPr="00D9058C">
        <w:rPr>
          <w:rFonts w:ascii="Tahoma" w:eastAsia="Calibri" w:hAnsi="Tahoma" w:cs="Tahoma"/>
          <w:color w:val="002060"/>
          <w:spacing w:val="-2"/>
          <w:lang w:val="ro-RO"/>
        </w:rPr>
        <w:t>a</w:t>
      </w:r>
      <w:r w:rsidRPr="00D9058C">
        <w:rPr>
          <w:rFonts w:ascii="Tahoma" w:eastAsia="Calibri" w:hAnsi="Tahoma" w:cs="Tahoma"/>
          <w:color w:val="002060"/>
          <w:lang w:val="ro-RO"/>
        </w:rPr>
        <w:t>sta</w:t>
      </w:r>
      <w:r w:rsidRPr="00D9058C">
        <w:rPr>
          <w:rFonts w:ascii="Tahoma" w:eastAsia="Calibri" w:hAnsi="Tahoma" w:cs="Tahoma"/>
          <w:color w:val="002060"/>
          <w:spacing w:val="1"/>
          <w:lang w:val="ro-RO"/>
        </w:rPr>
        <w:t xml:space="preserve"> </w:t>
      </w:r>
      <w:r w:rsidRPr="00D9058C">
        <w:rPr>
          <w:rFonts w:ascii="Tahoma" w:eastAsia="Calibri" w:hAnsi="Tahoma" w:cs="Tahoma"/>
          <w:color w:val="002060"/>
          <w:lang w:val="ro-RO"/>
        </w:rPr>
        <w:t>su</w:t>
      </w:r>
      <w:r w:rsidRPr="00D9058C">
        <w:rPr>
          <w:rFonts w:ascii="Tahoma" w:eastAsia="Calibri" w:hAnsi="Tahoma" w:cs="Tahoma"/>
          <w:color w:val="002060"/>
          <w:spacing w:val="-1"/>
          <w:lang w:val="ro-RO"/>
        </w:rPr>
        <w:t>n</w:t>
      </w:r>
      <w:r w:rsidRPr="00D9058C">
        <w:rPr>
          <w:rFonts w:ascii="Tahoma" w:eastAsia="Calibri" w:hAnsi="Tahoma" w:cs="Tahoma"/>
          <w:color w:val="002060"/>
          <w:lang w:val="ro-RO"/>
        </w:rPr>
        <w:t>t</w:t>
      </w:r>
      <w:r w:rsidRPr="00D9058C">
        <w:rPr>
          <w:rFonts w:ascii="Tahoma" w:eastAsia="Calibri" w:hAnsi="Tahoma" w:cs="Tahoma"/>
          <w:color w:val="002060"/>
          <w:spacing w:val="1"/>
          <w:lang w:val="ro-RO"/>
        </w:rPr>
        <w:t xml:space="preserve"> </w:t>
      </w:r>
      <w:r w:rsidRPr="00D9058C">
        <w:rPr>
          <w:rFonts w:ascii="Tahoma" w:eastAsia="Calibri" w:hAnsi="Tahoma" w:cs="Tahoma"/>
          <w:color w:val="002060"/>
          <w:spacing w:val="-2"/>
          <w:lang w:val="ro-RO"/>
        </w:rPr>
        <w:t>c</w:t>
      </w:r>
      <w:r w:rsidRPr="00D9058C">
        <w:rPr>
          <w:rFonts w:ascii="Tahoma" w:eastAsia="Calibri" w:hAnsi="Tahoma" w:cs="Tahoma"/>
          <w:color w:val="002060"/>
          <w:spacing w:val="1"/>
          <w:lang w:val="ro-RO"/>
        </w:rPr>
        <w:t>o</w:t>
      </w:r>
      <w:r w:rsidRPr="00D9058C">
        <w:rPr>
          <w:rFonts w:ascii="Tahoma" w:eastAsia="Calibri" w:hAnsi="Tahoma" w:cs="Tahoma"/>
          <w:color w:val="002060"/>
          <w:spacing w:val="-3"/>
          <w:lang w:val="ro-RO"/>
        </w:rPr>
        <w:t>r</w:t>
      </w:r>
      <w:r w:rsidRPr="00D9058C">
        <w:rPr>
          <w:rFonts w:ascii="Tahoma" w:eastAsia="Calibri" w:hAnsi="Tahoma" w:cs="Tahoma"/>
          <w:color w:val="002060"/>
          <w:lang w:val="ro-RO"/>
        </w:rPr>
        <w:t>ec</w:t>
      </w:r>
      <w:r w:rsidRPr="00D9058C">
        <w:rPr>
          <w:rFonts w:ascii="Tahoma" w:eastAsia="Calibri" w:hAnsi="Tahoma" w:cs="Tahoma"/>
          <w:color w:val="002060"/>
          <w:spacing w:val="1"/>
          <w:lang w:val="ro-RO"/>
        </w:rPr>
        <w:t>t</w:t>
      </w:r>
      <w:r w:rsidRPr="00D9058C">
        <w:rPr>
          <w:rFonts w:ascii="Tahoma" w:eastAsia="Calibri" w:hAnsi="Tahoma" w:cs="Tahoma"/>
          <w:color w:val="002060"/>
          <w:lang w:val="ro-RO"/>
        </w:rPr>
        <w:t>e.</w:t>
      </w:r>
    </w:p>
    <w:p w14:paraId="4E9283F5" w14:textId="77777777" w:rsidR="005869F1" w:rsidRPr="00D9058C" w:rsidRDefault="005869F1" w:rsidP="005717E5">
      <w:pPr>
        <w:ind w:right="96"/>
        <w:jc w:val="both"/>
        <w:rPr>
          <w:rFonts w:ascii="Tahoma" w:hAnsi="Tahoma" w:cs="Tahoma"/>
          <w:color w:val="002060"/>
          <w:lang w:val="ro-RO"/>
        </w:rPr>
      </w:pPr>
    </w:p>
    <w:p w14:paraId="65DD2B4A" w14:textId="77777777" w:rsidR="005869F1" w:rsidRPr="00D9058C" w:rsidRDefault="005869F1" w:rsidP="005717E5">
      <w:pPr>
        <w:ind w:right="96"/>
        <w:jc w:val="both"/>
        <w:rPr>
          <w:rFonts w:ascii="Tahoma" w:hAnsi="Tahoma" w:cs="Tahoma"/>
          <w:color w:val="002060"/>
          <w:lang w:val="ro-RO"/>
        </w:rPr>
      </w:pPr>
    </w:p>
    <w:p w14:paraId="70D29530" w14:textId="77777777" w:rsidR="005869F1" w:rsidRPr="00D9058C" w:rsidRDefault="005869F1" w:rsidP="005717E5">
      <w:pPr>
        <w:ind w:right="96"/>
        <w:jc w:val="both"/>
        <w:rPr>
          <w:rFonts w:ascii="Tahoma" w:eastAsia="Calibri" w:hAnsi="Tahoma" w:cs="Tahoma"/>
          <w:color w:val="002060"/>
          <w:lang w:val="ro-RO"/>
        </w:rPr>
      </w:pPr>
      <w:r w:rsidRPr="00D9058C">
        <w:rPr>
          <w:rFonts w:ascii="Tahoma" w:eastAsia="Calibri" w:hAnsi="Tahoma" w:cs="Tahoma"/>
          <w:color w:val="002060"/>
          <w:lang w:val="ro-RO"/>
        </w:rPr>
        <w:t>Nume și prenume</w:t>
      </w:r>
    </w:p>
    <w:p w14:paraId="59B25470" w14:textId="77777777" w:rsidR="005869F1" w:rsidRPr="00D9058C" w:rsidRDefault="005869F1" w:rsidP="005717E5">
      <w:pPr>
        <w:ind w:right="96"/>
        <w:jc w:val="both"/>
        <w:rPr>
          <w:rFonts w:ascii="Tahoma" w:eastAsia="Calibri" w:hAnsi="Tahoma" w:cs="Tahoma"/>
          <w:color w:val="002060"/>
          <w:lang w:val="ro-RO"/>
        </w:rPr>
      </w:pPr>
      <w:r w:rsidRPr="00D9058C">
        <w:rPr>
          <w:rFonts w:ascii="Tahoma" w:eastAsia="Calibri" w:hAnsi="Tahoma" w:cs="Tahoma"/>
          <w:color w:val="002060"/>
          <w:lang w:val="ro-RO"/>
        </w:rPr>
        <w:t>Reprezentant legal,</w:t>
      </w:r>
    </w:p>
    <w:p w14:paraId="295E2C39" w14:textId="77777777" w:rsidR="005869F1" w:rsidRPr="00D9058C" w:rsidRDefault="005869F1" w:rsidP="005717E5">
      <w:pPr>
        <w:ind w:right="96"/>
        <w:jc w:val="both"/>
        <w:rPr>
          <w:rFonts w:ascii="Tahoma" w:eastAsia="Calibri" w:hAnsi="Tahoma" w:cs="Tahoma"/>
          <w:color w:val="002060"/>
          <w:lang w:val="ro-RO"/>
        </w:rPr>
      </w:pPr>
      <w:r w:rsidRPr="00D9058C">
        <w:rPr>
          <w:rFonts w:ascii="Tahoma" w:eastAsia="Calibri" w:hAnsi="Tahoma" w:cs="Tahoma"/>
          <w:color w:val="002060"/>
          <w:lang w:val="ro-RO"/>
        </w:rPr>
        <w:t>Semnătura</w:t>
      </w:r>
    </w:p>
    <w:p w14:paraId="1CD350E3" w14:textId="77777777" w:rsidR="005869F1" w:rsidRPr="00D9058C" w:rsidRDefault="005869F1" w:rsidP="005717E5">
      <w:pPr>
        <w:ind w:right="96"/>
        <w:jc w:val="both"/>
        <w:rPr>
          <w:rFonts w:ascii="Tahoma" w:hAnsi="Tahoma" w:cs="Tahoma"/>
          <w:color w:val="002060"/>
          <w:lang w:val="ro-RO"/>
        </w:rPr>
      </w:pPr>
      <w:r w:rsidRPr="00D9058C">
        <w:rPr>
          <w:rFonts w:ascii="Tahoma" w:hAnsi="Tahoma" w:cs="Tahoma"/>
          <w:color w:val="002060"/>
          <w:lang w:val="ro-RO"/>
        </w:rPr>
        <w:t>Data</w:t>
      </w:r>
    </w:p>
    <w:p w14:paraId="71D2E78F" w14:textId="77777777" w:rsidR="005869F1" w:rsidRPr="00D9058C" w:rsidRDefault="005869F1" w:rsidP="005717E5">
      <w:pPr>
        <w:ind w:right="96"/>
        <w:jc w:val="both"/>
        <w:rPr>
          <w:rFonts w:ascii="Tahoma" w:eastAsia="Calibri" w:hAnsi="Tahoma" w:cs="Tahoma"/>
          <w:color w:val="002060"/>
          <w:lang w:val="ro-RO"/>
        </w:rPr>
      </w:pPr>
    </w:p>
    <w:p w14:paraId="15354294" w14:textId="37F44D3E" w:rsidR="005717E5" w:rsidRPr="00D9058C" w:rsidRDefault="005717E5">
      <w:pPr>
        <w:rPr>
          <w:rFonts w:ascii="Tahoma" w:hAnsi="Tahoma" w:cs="Tahoma"/>
          <w:b/>
          <w:bCs/>
          <w:color w:val="002060"/>
          <w:lang w:val="ro-RO" w:eastAsia="ro-RO"/>
        </w:rPr>
      </w:pPr>
      <w:r w:rsidRPr="00D9058C">
        <w:rPr>
          <w:rFonts w:ascii="Tahoma" w:hAnsi="Tahoma" w:cs="Tahoma"/>
          <w:b/>
          <w:bCs/>
          <w:color w:val="002060"/>
          <w:lang w:val="ro-RO"/>
        </w:rPr>
        <w:br w:type="page"/>
      </w:r>
    </w:p>
    <w:p w14:paraId="53592B21" w14:textId="77777777" w:rsidR="00C14826" w:rsidRPr="00D9058C" w:rsidRDefault="00C14826" w:rsidP="00C14826">
      <w:pPr>
        <w:pStyle w:val="Default"/>
        <w:ind w:firstLine="706"/>
        <w:jc w:val="center"/>
        <w:rPr>
          <w:rFonts w:ascii="Tahoma" w:hAnsi="Tahoma" w:cs="Tahoma"/>
          <w:b/>
          <w:bCs/>
          <w:color w:val="002060"/>
          <w:sz w:val="20"/>
          <w:szCs w:val="20"/>
        </w:rPr>
      </w:pPr>
      <w:r w:rsidRPr="00D9058C">
        <w:rPr>
          <w:rFonts w:ascii="Tahoma" w:hAnsi="Tahoma" w:cs="Tahoma"/>
          <w:b/>
          <w:bCs/>
          <w:color w:val="002060"/>
          <w:sz w:val="20"/>
          <w:szCs w:val="20"/>
        </w:rPr>
        <w:lastRenderedPageBreak/>
        <w:t>AUTOEVALUAREA PRIVIND RESPECTAREA PRINCIPIULUI DNSH</w:t>
      </w:r>
    </w:p>
    <w:p w14:paraId="1ED8624A" w14:textId="77777777" w:rsidR="00C14826" w:rsidRPr="00D9058C" w:rsidRDefault="00C14826" w:rsidP="00C14826">
      <w:pPr>
        <w:pStyle w:val="Default"/>
        <w:ind w:firstLine="706"/>
        <w:jc w:val="center"/>
        <w:rPr>
          <w:rFonts w:ascii="Tahoma" w:hAnsi="Tahoma" w:cs="Tahoma"/>
          <w:b/>
          <w:bCs/>
          <w:color w:val="002060"/>
          <w:sz w:val="20"/>
          <w:szCs w:val="20"/>
        </w:rPr>
      </w:pPr>
      <w:r w:rsidRPr="00D9058C">
        <w:rPr>
          <w:rFonts w:ascii="Tahoma" w:hAnsi="Tahoma" w:cs="Tahoma"/>
          <w:b/>
          <w:bCs/>
          <w:color w:val="002060"/>
          <w:sz w:val="20"/>
          <w:szCs w:val="20"/>
        </w:rPr>
        <w:t>LISTĂ DE VERIFICARE</w:t>
      </w:r>
    </w:p>
    <w:p w14:paraId="116FC9CB" w14:textId="77777777" w:rsidR="00C14826" w:rsidRPr="00D9058C" w:rsidRDefault="00C14826" w:rsidP="005717E5">
      <w:pPr>
        <w:pStyle w:val="Default"/>
        <w:rPr>
          <w:rFonts w:ascii="Tahoma" w:hAnsi="Tahoma" w:cs="Tahoma"/>
          <w:b/>
          <w:bCs/>
          <w:color w:val="002060"/>
          <w:sz w:val="20"/>
          <w:szCs w:val="20"/>
        </w:rPr>
      </w:pPr>
      <w:r w:rsidRPr="00D9058C">
        <w:rPr>
          <w:rFonts w:ascii="Tahoma" w:hAnsi="Tahoma" w:cs="Tahoma"/>
          <w:b/>
          <w:bCs/>
          <w:color w:val="002060"/>
          <w:sz w:val="20"/>
          <w:szCs w:val="20"/>
        </w:rPr>
        <w:t xml:space="preserve">Titlu Proiect: </w:t>
      </w:r>
    </w:p>
    <w:p w14:paraId="7AFF29D3" w14:textId="77777777" w:rsidR="00C14826" w:rsidRPr="00D9058C" w:rsidRDefault="00C14826" w:rsidP="00C14826">
      <w:pPr>
        <w:pStyle w:val="Default"/>
        <w:ind w:firstLine="706"/>
        <w:rPr>
          <w:rFonts w:ascii="Tahoma" w:hAnsi="Tahoma" w:cs="Tahoma"/>
          <w:color w:val="002060"/>
          <w:sz w:val="20"/>
          <w:szCs w:val="20"/>
        </w:rPr>
      </w:pPr>
    </w:p>
    <w:p w14:paraId="224E32EF" w14:textId="77777777" w:rsidR="00C14826" w:rsidRPr="00D9058C" w:rsidRDefault="00C14826" w:rsidP="00C14826">
      <w:pPr>
        <w:pStyle w:val="Default"/>
        <w:ind w:firstLine="706"/>
        <w:rPr>
          <w:rFonts w:ascii="Tahoma" w:hAnsi="Tahoma" w:cs="Tahoma"/>
          <w:i/>
          <w:color w:val="002060"/>
          <w:sz w:val="20"/>
          <w:szCs w:val="20"/>
        </w:rPr>
      </w:pPr>
      <w:r w:rsidRPr="00D9058C">
        <w:rPr>
          <w:rFonts w:ascii="Tahoma" w:hAnsi="Tahoma" w:cs="Tahoma"/>
          <w:b/>
          <w:bCs/>
          <w:i/>
          <w:color w:val="002060"/>
          <w:sz w:val="20"/>
          <w:szCs w:val="20"/>
        </w:rPr>
        <w:t xml:space="preserve">-Partea 1 a Listei de verificare- </w:t>
      </w:r>
    </w:p>
    <w:p w14:paraId="2D04C1B5" w14:textId="38146A1F" w:rsidR="00C14826" w:rsidRPr="00D9058C" w:rsidRDefault="005717E5" w:rsidP="00C14826">
      <w:pPr>
        <w:pStyle w:val="Default"/>
        <w:ind w:firstLine="706"/>
        <w:rPr>
          <w:rFonts w:ascii="Tahoma" w:hAnsi="Tahoma" w:cs="Tahoma"/>
          <w:i/>
          <w:iCs/>
          <w:color w:val="002060"/>
          <w:sz w:val="20"/>
          <w:szCs w:val="20"/>
        </w:rPr>
      </w:pPr>
      <w:r w:rsidRPr="00D9058C">
        <w:rPr>
          <w:rFonts w:ascii="Tahoma" w:hAnsi="Tahoma" w:cs="Tahoma"/>
          <w:i/>
          <w:iCs/>
          <w:color w:val="002060"/>
          <w:sz w:val="20"/>
          <w:szCs w:val="20"/>
        </w:rPr>
        <w:t>[</w:t>
      </w:r>
      <w:r w:rsidR="00C14826" w:rsidRPr="00D9058C">
        <w:rPr>
          <w:rFonts w:ascii="Tahoma" w:hAnsi="Tahoma" w:cs="Tahoma"/>
          <w:i/>
          <w:iCs/>
          <w:color w:val="002060"/>
          <w:sz w:val="20"/>
          <w:szCs w:val="20"/>
        </w:rPr>
        <w:t xml:space="preserve">În cadrul părţii 1 a Listei, se vor filtra cele șase obiective de mediu pentru a le identifica pe cele care necesită o evaluare de fond (prevăzută în partea a doua a listei). În cazul în care se răspunde cu DA pentru un obiectiv de mediu în </w:t>
      </w:r>
      <w:r w:rsidR="00C14826" w:rsidRPr="00D9058C">
        <w:rPr>
          <w:rFonts w:ascii="Tahoma" w:hAnsi="Tahoma" w:cs="Tahoma"/>
          <w:b/>
          <w:bCs/>
          <w:i/>
          <w:iCs/>
          <w:color w:val="002060"/>
          <w:sz w:val="20"/>
          <w:szCs w:val="20"/>
        </w:rPr>
        <w:t>Partea 1 a Listei</w:t>
      </w:r>
      <w:r w:rsidR="00C14826" w:rsidRPr="00D9058C">
        <w:rPr>
          <w:rFonts w:ascii="Tahoma" w:hAnsi="Tahoma" w:cs="Tahoma"/>
          <w:i/>
          <w:iCs/>
          <w:color w:val="002060"/>
          <w:sz w:val="20"/>
          <w:szCs w:val="20"/>
        </w:rPr>
        <w:t xml:space="preserve">, respectivul obiectiv de mediu va parcurge </w:t>
      </w:r>
      <w:r w:rsidR="00C14826" w:rsidRPr="00D9058C">
        <w:rPr>
          <w:rFonts w:ascii="Tahoma" w:hAnsi="Tahoma" w:cs="Tahoma"/>
          <w:b/>
          <w:bCs/>
          <w:i/>
          <w:iCs/>
          <w:color w:val="002060"/>
          <w:sz w:val="20"/>
          <w:szCs w:val="20"/>
        </w:rPr>
        <w:t xml:space="preserve">evaluarea de fond </w:t>
      </w:r>
      <w:r w:rsidR="00C14826" w:rsidRPr="00D9058C">
        <w:rPr>
          <w:rFonts w:ascii="Tahoma" w:hAnsi="Tahoma" w:cs="Tahoma"/>
          <w:i/>
          <w:iCs/>
          <w:color w:val="002060"/>
          <w:sz w:val="20"/>
          <w:szCs w:val="20"/>
        </w:rPr>
        <w:t xml:space="preserve">din </w:t>
      </w:r>
      <w:r w:rsidR="00C14826" w:rsidRPr="00D9058C">
        <w:rPr>
          <w:rFonts w:ascii="Tahoma" w:hAnsi="Tahoma" w:cs="Tahoma"/>
          <w:b/>
          <w:bCs/>
          <w:i/>
          <w:iCs/>
          <w:color w:val="002060"/>
          <w:sz w:val="20"/>
          <w:szCs w:val="20"/>
        </w:rPr>
        <w:t>Partea a 2-a Listei</w:t>
      </w:r>
      <w:r w:rsidR="00C14826" w:rsidRPr="00D9058C">
        <w:rPr>
          <w:rFonts w:ascii="Tahoma" w:hAnsi="Tahoma" w:cs="Tahoma"/>
          <w:i/>
          <w:iCs/>
          <w:color w:val="002060"/>
          <w:sz w:val="20"/>
          <w:szCs w:val="20"/>
        </w:rPr>
        <w:t>. În cazul în care se răspunde cu NU pentru un obiectiv de mediu în Partea 1 a Listei, acel obiectiv de mediu nu va mai parcurge evaluarea din Partea a 2- a Listei de verificare.</w:t>
      </w:r>
      <w:r w:rsidRPr="00D9058C">
        <w:rPr>
          <w:rFonts w:ascii="Tahoma" w:hAnsi="Tahoma" w:cs="Tahoma"/>
          <w:i/>
          <w:iCs/>
          <w:color w:val="002060"/>
          <w:sz w:val="20"/>
          <w:szCs w:val="20"/>
        </w:rPr>
        <w:t>]</w:t>
      </w:r>
    </w:p>
    <w:p w14:paraId="569A4D60" w14:textId="77777777" w:rsidR="005717E5" w:rsidRPr="00D9058C" w:rsidRDefault="005717E5" w:rsidP="00C14826">
      <w:pPr>
        <w:pStyle w:val="Default"/>
        <w:ind w:firstLine="706"/>
        <w:rPr>
          <w:rFonts w:ascii="Tahoma" w:hAnsi="Tahoma" w:cs="Tahoma"/>
          <w:color w:val="002060"/>
          <w:sz w:val="20"/>
          <w:szCs w:val="20"/>
        </w:rPr>
      </w:pPr>
    </w:p>
    <w:p w14:paraId="276FB432" w14:textId="77777777" w:rsidR="001F1F11" w:rsidRPr="00D9058C" w:rsidRDefault="001F1F11" w:rsidP="00C14826">
      <w:pPr>
        <w:pStyle w:val="Default"/>
        <w:ind w:firstLine="706"/>
        <w:rPr>
          <w:rFonts w:ascii="Tahoma" w:hAnsi="Tahoma" w:cs="Tahoma"/>
          <w:color w:val="002060"/>
          <w:sz w:val="20"/>
          <w:szCs w:val="20"/>
        </w:rPr>
      </w:pPr>
    </w:p>
    <w:tbl>
      <w:tblPr>
        <w:tblStyle w:val="TableGrid"/>
        <w:tblW w:w="5159" w:type="pct"/>
        <w:tblLook w:val="04A0" w:firstRow="1" w:lastRow="0" w:firstColumn="1" w:lastColumn="0" w:noHBand="0" w:noVBand="1"/>
      </w:tblPr>
      <w:tblGrid>
        <w:gridCol w:w="9057"/>
        <w:gridCol w:w="1143"/>
        <w:gridCol w:w="1069"/>
        <w:gridCol w:w="4177"/>
      </w:tblGrid>
      <w:tr w:rsidR="00D9058C" w:rsidRPr="00D9058C" w14:paraId="3F7D8F35" w14:textId="77777777" w:rsidTr="001F1F11">
        <w:tc>
          <w:tcPr>
            <w:tcW w:w="2932" w:type="pct"/>
            <w:vAlign w:val="center"/>
          </w:tcPr>
          <w:p w14:paraId="2A881027" w14:textId="7D1D98D9" w:rsidR="00C14826" w:rsidRPr="00D9058C" w:rsidRDefault="00C14826" w:rsidP="001F1F11">
            <w:pPr>
              <w:pStyle w:val="Default"/>
              <w:jc w:val="center"/>
              <w:rPr>
                <w:rFonts w:ascii="Tahoma" w:hAnsi="Tahoma" w:cs="Tahoma"/>
                <w:color w:val="002060"/>
                <w:sz w:val="20"/>
                <w:szCs w:val="20"/>
              </w:rPr>
            </w:pPr>
            <w:r w:rsidRPr="00D9058C">
              <w:rPr>
                <w:rFonts w:ascii="Tahoma" w:hAnsi="Tahoma" w:cs="Tahoma"/>
                <w:b/>
                <w:bCs/>
                <w:i/>
                <w:iCs/>
                <w:color w:val="002060"/>
                <w:sz w:val="20"/>
                <w:szCs w:val="20"/>
              </w:rPr>
              <w:t>Vă rugăm să indicați care dintre obiectivele de mediu de mai jos necesită o evaluare de fond a măsurii conform principiului DNSH</w:t>
            </w:r>
          </w:p>
        </w:tc>
        <w:tc>
          <w:tcPr>
            <w:tcW w:w="370" w:type="pct"/>
            <w:vAlign w:val="center"/>
          </w:tcPr>
          <w:p w14:paraId="40E06203" w14:textId="77777777" w:rsidR="00C14826" w:rsidRPr="00D9058C" w:rsidRDefault="00C14826" w:rsidP="001F1F11">
            <w:pPr>
              <w:pStyle w:val="Default"/>
              <w:jc w:val="center"/>
              <w:rPr>
                <w:rFonts w:ascii="Tahoma" w:hAnsi="Tahoma" w:cs="Tahoma"/>
                <w:b/>
                <w:bCs/>
                <w:i/>
                <w:iCs/>
                <w:color w:val="002060"/>
                <w:sz w:val="20"/>
                <w:szCs w:val="20"/>
              </w:rPr>
            </w:pPr>
            <w:r w:rsidRPr="00D9058C">
              <w:rPr>
                <w:rFonts w:ascii="Tahoma" w:hAnsi="Tahoma" w:cs="Tahoma"/>
                <w:b/>
                <w:bCs/>
                <w:i/>
                <w:iCs/>
                <w:color w:val="002060"/>
                <w:sz w:val="20"/>
                <w:szCs w:val="20"/>
              </w:rPr>
              <w:t>Da</w:t>
            </w:r>
          </w:p>
        </w:tc>
        <w:tc>
          <w:tcPr>
            <w:tcW w:w="346" w:type="pct"/>
            <w:vAlign w:val="center"/>
          </w:tcPr>
          <w:p w14:paraId="7B1CEF9E" w14:textId="77777777" w:rsidR="00C14826" w:rsidRPr="00D9058C" w:rsidRDefault="00C14826" w:rsidP="001F1F11">
            <w:pPr>
              <w:pStyle w:val="Default"/>
              <w:ind w:left="-538" w:firstLine="480"/>
              <w:jc w:val="center"/>
              <w:rPr>
                <w:rFonts w:ascii="Tahoma" w:hAnsi="Tahoma" w:cs="Tahoma"/>
                <w:b/>
                <w:bCs/>
                <w:i/>
                <w:iCs/>
                <w:color w:val="002060"/>
                <w:sz w:val="20"/>
                <w:szCs w:val="20"/>
              </w:rPr>
            </w:pPr>
            <w:r w:rsidRPr="00D9058C">
              <w:rPr>
                <w:rFonts w:ascii="Tahoma" w:hAnsi="Tahoma" w:cs="Tahoma"/>
                <w:b/>
                <w:bCs/>
                <w:i/>
                <w:iCs/>
                <w:color w:val="002060"/>
                <w:sz w:val="20"/>
                <w:szCs w:val="20"/>
              </w:rPr>
              <w:t>Nu</w:t>
            </w:r>
          </w:p>
        </w:tc>
        <w:tc>
          <w:tcPr>
            <w:tcW w:w="1352" w:type="pct"/>
            <w:vAlign w:val="center"/>
          </w:tcPr>
          <w:p w14:paraId="20217B22" w14:textId="77777777" w:rsidR="00C14826" w:rsidRPr="00D9058C" w:rsidRDefault="00C14826" w:rsidP="001F1F11">
            <w:pPr>
              <w:pStyle w:val="Default"/>
              <w:ind w:hanging="41"/>
              <w:jc w:val="center"/>
              <w:rPr>
                <w:rFonts w:ascii="Tahoma" w:hAnsi="Tahoma" w:cs="Tahoma"/>
                <w:b/>
                <w:bCs/>
                <w:i/>
                <w:iCs/>
                <w:color w:val="002060"/>
                <w:sz w:val="20"/>
                <w:szCs w:val="20"/>
              </w:rPr>
            </w:pPr>
            <w:r w:rsidRPr="00D9058C">
              <w:rPr>
                <w:rFonts w:ascii="Tahoma" w:hAnsi="Tahoma" w:cs="Tahoma"/>
                <w:b/>
                <w:bCs/>
                <w:i/>
                <w:iCs/>
                <w:color w:val="002060"/>
                <w:sz w:val="20"/>
                <w:szCs w:val="20"/>
              </w:rPr>
              <w:t>Justificare în cazul selectării răspunsului „Nu”</w:t>
            </w:r>
          </w:p>
        </w:tc>
      </w:tr>
      <w:tr w:rsidR="00D9058C" w:rsidRPr="00D9058C" w14:paraId="077971D3" w14:textId="77777777" w:rsidTr="001F1F11">
        <w:tc>
          <w:tcPr>
            <w:tcW w:w="2932" w:type="pct"/>
          </w:tcPr>
          <w:p w14:paraId="4EEBC583" w14:textId="77777777" w:rsidR="00C14826" w:rsidRPr="00D9058C" w:rsidRDefault="00C14826" w:rsidP="005717E5">
            <w:pPr>
              <w:pStyle w:val="Default"/>
              <w:rPr>
                <w:rFonts w:ascii="Tahoma" w:hAnsi="Tahoma" w:cs="Tahoma"/>
                <w:i/>
                <w:iCs/>
                <w:color w:val="002060"/>
                <w:sz w:val="20"/>
                <w:szCs w:val="20"/>
              </w:rPr>
            </w:pPr>
            <w:r w:rsidRPr="00D9058C">
              <w:rPr>
                <w:rFonts w:ascii="Tahoma" w:hAnsi="Tahoma" w:cs="Tahoma"/>
                <w:i/>
                <w:iCs/>
                <w:color w:val="002060"/>
                <w:sz w:val="20"/>
                <w:szCs w:val="20"/>
              </w:rPr>
              <w:t>Atenuarea schimbărilor climatice</w:t>
            </w:r>
          </w:p>
        </w:tc>
        <w:tc>
          <w:tcPr>
            <w:tcW w:w="370" w:type="pct"/>
            <w:vAlign w:val="center"/>
          </w:tcPr>
          <w:p w14:paraId="46050396" w14:textId="77777777" w:rsidR="00C14826" w:rsidRPr="00D9058C" w:rsidRDefault="00C14826" w:rsidP="001F1F11">
            <w:pPr>
              <w:pStyle w:val="Default"/>
              <w:ind w:left="-660" w:firstLine="706"/>
              <w:rPr>
                <w:rFonts w:ascii="Tahoma" w:hAnsi="Tahoma" w:cs="Tahoma"/>
                <w:b/>
                <w:bCs/>
                <w:color w:val="002060"/>
                <w:sz w:val="20"/>
                <w:szCs w:val="20"/>
              </w:rPr>
            </w:pPr>
          </w:p>
        </w:tc>
        <w:tc>
          <w:tcPr>
            <w:tcW w:w="346" w:type="pct"/>
            <w:vAlign w:val="center"/>
          </w:tcPr>
          <w:p w14:paraId="496778E5" w14:textId="77777777" w:rsidR="00C14826" w:rsidRPr="00D9058C" w:rsidRDefault="00C14826" w:rsidP="001F1F11">
            <w:pPr>
              <w:pStyle w:val="Default"/>
              <w:ind w:left="-660" w:firstLine="706"/>
              <w:rPr>
                <w:rFonts w:ascii="Tahoma" w:hAnsi="Tahoma" w:cs="Tahoma"/>
                <w:b/>
                <w:bCs/>
                <w:color w:val="002060"/>
                <w:sz w:val="20"/>
                <w:szCs w:val="20"/>
              </w:rPr>
            </w:pPr>
          </w:p>
        </w:tc>
        <w:tc>
          <w:tcPr>
            <w:tcW w:w="1352" w:type="pct"/>
            <w:vAlign w:val="center"/>
          </w:tcPr>
          <w:p w14:paraId="2195B625" w14:textId="77777777" w:rsidR="00C14826" w:rsidRPr="00D9058C" w:rsidRDefault="00C14826" w:rsidP="001F1F11">
            <w:pPr>
              <w:pStyle w:val="Default"/>
              <w:ind w:left="-660" w:firstLine="706"/>
              <w:rPr>
                <w:rFonts w:ascii="Tahoma" w:hAnsi="Tahoma" w:cs="Tahoma"/>
                <w:b/>
                <w:bCs/>
                <w:color w:val="002060"/>
                <w:sz w:val="20"/>
                <w:szCs w:val="20"/>
              </w:rPr>
            </w:pPr>
          </w:p>
        </w:tc>
      </w:tr>
      <w:tr w:rsidR="00D9058C" w:rsidRPr="00D9058C" w14:paraId="2320799D" w14:textId="77777777" w:rsidTr="001F1F11">
        <w:tc>
          <w:tcPr>
            <w:tcW w:w="2932" w:type="pct"/>
          </w:tcPr>
          <w:p w14:paraId="591070F6" w14:textId="77777777" w:rsidR="00C14826" w:rsidRPr="00D9058C" w:rsidRDefault="00C14826" w:rsidP="005717E5">
            <w:pPr>
              <w:pStyle w:val="Default"/>
              <w:rPr>
                <w:rFonts w:ascii="Tahoma" w:hAnsi="Tahoma" w:cs="Tahoma"/>
                <w:i/>
                <w:iCs/>
                <w:color w:val="002060"/>
                <w:sz w:val="20"/>
                <w:szCs w:val="20"/>
              </w:rPr>
            </w:pPr>
            <w:r w:rsidRPr="00D9058C">
              <w:rPr>
                <w:rFonts w:ascii="Tahoma" w:hAnsi="Tahoma" w:cs="Tahoma"/>
                <w:i/>
                <w:iCs/>
                <w:color w:val="002060"/>
                <w:sz w:val="20"/>
                <w:szCs w:val="20"/>
              </w:rPr>
              <w:t>Adaptarea la schimbările climatice</w:t>
            </w:r>
          </w:p>
        </w:tc>
        <w:tc>
          <w:tcPr>
            <w:tcW w:w="370" w:type="pct"/>
            <w:vAlign w:val="center"/>
          </w:tcPr>
          <w:p w14:paraId="66CA67E1" w14:textId="77777777" w:rsidR="00C14826" w:rsidRPr="00D9058C" w:rsidRDefault="00C14826" w:rsidP="001F1F11">
            <w:pPr>
              <w:pStyle w:val="Default"/>
              <w:ind w:left="-660" w:firstLine="706"/>
              <w:rPr>
                <w:rFonts w:ascii="Tahoma" w:hAnsi="Tahoma" w:cs="Tahoma"/>
                <w:b/>
                <w:bCs/>
                <w:color w:val="002060"/>
                <w:sz w:val="20"/>
                <w:szCs w:val="20"/>
              </w:rPr>
            </w:pPr>
          </w:p>
        </w:tc>
        <w:tc>
          <w:tcPr>
            <w:tcW w:w="346" w:type="pct"/>
            <w:vAlign w:val="center"/>
          </w:tcPr>
          <w:p w14:paraId="7E000CC2" w14:textId="77777777" w:rsidR="00C14826" w:rsidRPr="00D9058C" w:rsidRDefault="00C14826" w:rsidP="001F1F11">
            <w:pPr>
              <w:pStyle w:val="Default"/>
              <w:ind w:left="-660" w:firstLine="706"/>
              <w:rPr>
                <w:rFonts w:ascii="Tahoma" w:hAnsi="Tahoma" w:cs="Tahoma"/>
                <w:b/>
                <w:bCs/>
                <w:color w:val="002060"/>
                <w:sz w:val="20"/>
                <w:szCs w:val="20"/>
              </w:rPr>
            </w:pPr>
          </w:p>
        </w:tc>
        <w:tc>
          <w:tcPr>
            <w:tcW w:w="1352" w:type="pct"/>
            <w:vAlign w:val="center"/>
          </w:tcPr>
          <w:p w14:paraId="62F66F80" w14:textId="77777777" w:rsidR="00C14826" w:rsidRPr="00D9058C" w:rsidRDefault="00C14826" w:rsidP="001F1F11">
            <w:pPr>
              <w:pStyle w:val="Default"/>
              <w:ind w:left="-660" w:firstLine="706"/>
              <w:rPr>
                <w:rFonts w:ascii="Tahoma" w:hAnsi="Tahoma" w:cs="Tahoma"/>
                <w:i/>
                <w:iCs/>
                <w:color w:val="002060"/>
                <w:sz w:val="20"/>
                <w:szCs w:val="20"/>
              </w:rPr>
            </w:pPr>
          </w:p>
        </w:tc>
      </w:tr>
      <w:tr w:rsidR="00D9058C" w:rsidRPr="00D9058C" w14:paraId="12E7FEC1" w14:textId="77777777" w:rsidTr="001F1F11">
        <w:tc>
          <w:tcPr>
            <w:tcW w:w="2932" w:type="pct"/>
          </w:tcPr>
          <w:p w14:paraId="2FE63608" w14:textId="77777777" w:rsidR="00C14826" w:rsidRPr="00D9058C" w:rsidRDefault="00C14826" w:rsidP="005717E5">
            <w:pPr>
              <w:pStyle w:val="Default"/>
              <w:rPr>
                <w:rFonts w:ascii="Tahoma" w:hAnsi="Tahoma" w:cs="Tahoma"/>
                <w:i/>
                <w:iCs/>
                <w:color w:val="002060"/>
                <w:sz w:val="20"/>
                <w:szCs w:val="20"/>
              </w:rPr>
            </w:pPr>
            <w:r w:rsidRPr="00D9058C">
              <w:rPr>
                <w:rFonts w:ascii="Tahoma" w:hAnsi="Tahoma" w:cs="Tahoma"/>
                <w:i/>
                <w:iCs/>
                <w:color w:val="002060"/>
                <w:sz w:val="20"/>
                <w:szCs w:val="20"/>
              </w:rPr>
              <w:t>Utilizarea durabilă și protejarea resurselor de apă și a celor marine</w:t>
            </w:r>
          </w:p>
        </w:tc>
        <w:tc>
          <w:tcPr>
            <w:tcW w:w="370" w:type="pct"/>
            <w:vAlign w:val="center"/>
          </w:tcPr>
          <w:p w14:paraId="2DB39B03" w14:textId="77777777" w:rsidR="00C14826" w:rsidRPr="00D9058C" w:rsidRDefault="00C14826" w:rsidP="001F1F11">
            <w:pPr>
              <w:pStyle w:val="Default"/>
              <w:ind w:left="-660" w:firstLine="706"/>
              <w:rPr>
                <w:rFonts w:ascii="Tahoma" w:hAnsi="Tahoma" w:cs="Tahoma"/>
                <w:b/>
                <w:bCs/>
                <w:color w:val="002060"/>
                <w:sz w:val="20"/>
                <w:szCs w:val="20"/>
              </w:rPr>
            </w:pPr>
          </w:p>
        </w:tc>
        <w:tc>
          <w:tcPr>
            <w:tcW w:w="346" w:type="pct"/>
            <w:vAlign w:val="center"/>
          </w:tcPr>
          <w:p w14:paraId="5E4E8E37" w14:textId="77777777" w:rsidR="00C14826" w:rsidRPr="00D9058C" w:rsidRDefault="00C14826" w:rsidP="001F1F11">
            <w:pPr>
              <w:pStyle w:val="Default"/>
              <w:ind w:left="-660" w:firstLine="706"/>
              <w:rPr>
                <w:rFonts w:ascii="Tahoma" w:hAnsi="Tahoma" w:cs="Tahoma"/>
                <w:b/>
                <w:bCs/>
                <w:color w:val="002060"/>
                <w:sz w:val="20"/>
                <w:szCs w:val="20"/>
              </w:rPr>
            </w:pPr>
          </w:p>
        </w:tc>
        <w:tc>
          <w:tcPr>
            <w:tcW w:w="1352" w:type="pct"/>
            <w:vAlign w:val="center"/>
          </w:tcPr>
          <w:p w14:paraId="06B2C2CE" w14:textId="77777777" w:rsidR="00C14826" w:rsidRPr="00D9058C" w:rsidRDefault="00C14826" w:rsidP="001F1F11">
            <w:pPr>
              <w:pStyle w:val="Default"/>
              <w:ind w:left="-660" w:firstLine="706"/>
              <w:rPr>
                <w:rFonts w:ascii="Tahoma" w:hAnsi="Tahoma" w:cs="Tahoma"/>
                <w:i/>
                <w:iCs/>
                <w:color w:val="002060"/>
                <w:sz w:val="20"/>
                <w:szCs w:val="20"/>
              </w:rPr>
            </w:pPr>
          </w:p>
        </w:tc>
      </w:tr>
      <w:tr w:rsidR="00D9058C" w:rsidRPr="00D9058C" w14:paraId="454CCD00" w14:textId="77777777" w:rsidTr="001F1F11">
        <w:tc>
          <w:tcPr>
            <w:tcW w:w="2932" w:type="pct"/>
          </w:tcPr>
          <w:p w14:paraId="6924E224" w14:textId="77777777" w:rsidR="00C14826" w:rsidRPr="00D9058C" w:rsidRDefault="00C14826" w:rsidP="005717E5">
            <w:pPr>
              <w:pStyle w:val="Default"/>
              <w:rPr>
                <w:rFonts w:ascii="Tahoma" w:hAnsi="Tahoma" w:cs="Tahoma"/>
                <w:i/>
                <w:iCs/>
                <w:color w:val="002060"/>
                <w:sz w:val="20"/>
                <w:szCs w:val="20"/>
              </w:rPr>
            </w:pPr>
            <w:r w:rsidRPr="00D9058C">
              <w:rPr>
                <w:rFonts w:ascii="Tahoma" w:hAnsi="Tahoma" w:cs="Tahoma"/>
                <w:i/>
                <w:iCs/>
                <w:color w:val="002060"/>
                <w:sz w:val="20"/>
                <w:szCs w:val="20"/>
              </w:rPr>
              <w:t>Economia circulară, inclusiv prevenirea și reciclarea deșeurilor</w:t>
            </w:r>
          </w:p>
        </w:tc>
        <w:tc>
          <w:tcPr>
            <w:tcW w:w="370" w:type="pct"/>
            <w:vAlign w:val="center"/>
          </w:tcPr>
          <w:p w14:paraId="4704697A" w14:textId="77777777" w:rsidR="00C14826" w:rsidRPr="00D9058C" w:rsidRDefault="00C14826" w:rsidP="001F1F11">
            <w:pPr>
              <w:pStyle w:val="Default"/>
              <w:ind w:left="-660" w:firstLine="706"/>
              <w:rPr>
                <w:rFonts w:ascii="Tahoma" w:hAnsi="Tahoma" w:cs="Tahoma"/>
                <w:b/>
                <w:bCs/>
                <w:color w:val="002060"/>
                <w:sz w:val="20"/>
                <w:szCs w:val="20"/>
              </w:rPr>
            </w:pPr>
          </w:p>
        </w:tc>
        <w:tc>
          <w:tcPr>
            <w:tcW w:w="346" w:type="pct"/>
            <w:vAlign w:val="center"/>
          </w:tcPr>
          <w:p w14:paraId="0F4F4477" w14:textId="77777777" w:rsidR="00C14826" w:rsidRPr="00D9058C" w:rsidRDefault="00C14826" w:rsidP="001F1F11">
            <w:pPr>
              <w:pStyle w:val="Default"/>
              <w:ind w:left="-660" w:firstLine="706"/>
              <w:rPr>
                <w:rFonts w:ascii="Tahoma" w:hAnsi="Tahoma" w:cs="Tahoma"/>
                <w:b/>
                <w:bCs/>
                <w:color w:val="002060"/>
                <w:sz w:val="20"/>
                <w:szCs w:val="20"/>
              </w:rPr>
            </w:pPr>
          </w:p>
        </w:tc>
        <w:tc>
          <w:tcPr>
            <w:tcW w:w="1352" w:type="pct"/>
            <w:vAlign w:val="center"/>
          </w:tcPr>
          <w:p w14:paraId="6F024638" w14:textId="77777777" w:rsidR="00C14826" w:rsidRPr="00D9058C" w:rsidRDefault="00C14826" w:rsidP="001F1F11">
            <w:pPr>
              <w:pStyle w:val="Default"/>
              <w:ind w:left="-660" w:firstLine="706"/>
              <w:rPr>
                <w:rFonts w:ascii="Tahoma" w:hAnsi="Tahoma" w:cs="Tahoma"/>
                <w:b/>
                <w:bCs/>
                <w:color w:val="002060"/>
                <w:sz w:val="20"/>
                <w:szCs w:val="20"/>
              </w:rPr>
            </w:pPr>
          </w:p>
        </w:tc>
      </w:tr>
      <w:tr w:rsidR="00D9058C" w:rsidRPr="00D9058C" w14:paraId="305330E8" w14:textId="77777777" w:rsidTr="001F1F11">
        <w:tc>
          <w:tcPr>
            <w:tcW w:w="2932" w:type="pct"/>
          </w:tcPr>
          <w:p w14:paraId="2E61602D" w14:textId="77777777" w:rsidR="00C14826" w:rsidRPr="00D9058C" w:rsidRDefault="00C14826" w:rsidP="005717E5">
            <w:pPr>
              <w:pStyle w:val="Default"/>
              <w:rPr>
                <w:rFonts w:ascii="Tahoma" w:hAnsi="Tahoma" w:cs="Tahoma"/>
                <w:i/>
                <w:iCs/>
                <w:color w:val="002060"/>
                <w:sz w:val="20"/>
                <w:szCs w:val="20"/>
              </w:rPr>
            </w:pPr>
            <w:r w:rsidRPr="00D9058C">
              <w:rPr>
                <w:rFonts w:ascii="Tahoma" w:hAnsi="Tahoma" w:cs="Tahoma"/>
                <w:i/>
                <w:iCs/>
                <w:color w:val="002060"/>
                <w:sz w:val="20"/>
                <w:szCs w:val="20"/>
              </w:rPr>
              <w:t>Prevenirea și controlul poluării în aer, apă sau sol</w:t>
            </w:r>
          </w:p>
        </w:tc>
        <w:tc>
          <w:tcPr>
            <w:tcW w:w="370" w:type="pct"/>
            <w:vAlign w:val="center"/>
          </w:tcPr>
          <w:p w14:paraId="68B37CC1" w14:textId="77777777" w:rsidR="00C14826" w:rsidRPr="00D9058C" w:rsidRDefault="00C14826" w:rsidP="001F1F11">
            <w:pPr>
              <w:pStyle w:val="Default"/>
              <w:ind w:left="-660" w:firstLine="706"/>
              <w:rPr>
                <w:rFonts w:ascii="Tahoma" w:hAnsi="Tahoma" w:cs="Tahoma"/>
                <w:b/>
                <w:bCs/>
                <w:color w:val="002060"/>
                <w:sz w:val="20"/>
                <w:szCs w:val="20"/>
              </w:rPr>
            </w:pPr>
          </w:p>
        </w:tc>
        <w:tc>
          <w:tcPr>
            <w:tcW w:w="346" w:type="pct"/>
            <w:vAlign w:val="center"/>
          </w:tcPr>
          <w:p w14:paraId="48C5F338" w14:textId="77777777" w:rsidR="00C14826" w:rsidRPr="00D9058C" w:rsidRDefault="00C14826" w:rsidP="001F1F11">
            <w:pPr>
              <w:pStyle w:val="Default"/>
              <w:ind w:left="-660" w:firstLine="706"/>
              <w:rPr>
                <w:rFonts w:ascii="Tahoma" w:hAnsi="Tahoma" w:cs="Tahoma"/>
                <w:b/>
                <w:bCs/>
                <w:color w:val="002060"/>
                <w:sz w:val="20"/>
                <w:szCs w:val="20"/>
              </w:rPr>
            </w:pPr>
          </w:p>
        </w:tc>
        <w:tc>
          <w:tcPr>
            <w:tcW w:w="1352" w:type="pct"/>
            <w:vAlign w:val="center"/>
          </w:tcPr>
          <w:p w14:paraId="6D1095E4" w14:textId="77777777" w:rsidR="00C14826" w:rsidRPr="00D9058C" w:rsidRDefault="00C14826" w:rsidP="001F1F11">
            <w:pPr>
              <w:pStyle w:val="Default"/>
              <w:ind w:left="-660" w:firstLine="706"/>
              <w:rPr>
                <w:rFonts w:ascii="Tahoma" w:hAnsi="Tahoma" w:cs="Tahoma"/>
                <w:b/>
                <w:bCs/>
                <w:color w:val="002060"/>
                <w:sz w:val="20"/>
                <w:szCs w:val="20"/>
              </w:rPr>
            </w:pPr>
          </w:p>
        </w:tc>
      </w:tr>
      <w:tr w:rsidR="00C14826" w:rsidRPr="00D9058C" w14:paraId="2537EBF2" w14:textId="77777777" w:rsidTr="001F1F11">
        <w:tc>
          <w:tcPr>
            <w:tcW w:w="2932" w:type="pct"/>
          </w:tcPr>
          <w:p w14:paraId="02880F79" w14:textId="77777777" w:rsidR="00C14826" w:rsidRPr="00D9058C" w:rsidRDefault="00C14826" w:rsidP="005717E5">
            <w:pPr>
              <w:pStyle w:val="Default"/>
              <w:rPr>
                <w:rFonts w:ascii="Tahoma" w:hAnsi="Tahoma" w:cs="Tahoma"/>
                <w:i/>
                <w:iCs/>
                <w:color w:val="002060"/>
                <w:sz w:val="20"/>
                <w:szCs w:val="20"/>
              </w:rPr>
            </w:pPr>
            <w:r w:rsidRPr="00D9058C">
              <w:rPr>
                <w:rFonts w:ascii="Tahoma" w:hAnsi="Tahoma" w:cs="Tahoma"/>
                <w:i/>
                <w:iCs/>
                <w:color w:val="002060"/>
                <w:sz w:val="20"/>
                <w:szCs w:val="20"/>
              </w:rPr>
              <w:t>Protecția și restaurarea biodiversității și a ecosistemelor</w:t>
            </w:r>
          </w:p>
        </w:tc>
        <w:tc>
          <w:tcPr>
            <w:tcW w:w="370" w:type="pct"/>
            <w:vAlign w:val="center"/>
          </w:tcPr>
          <w:p w14:paraId="38C64A9B" w14:textId="77777777" w:rsidR="00C14826" w:rsidRPr="00D9058C" w:rsidRDefault="00C14826" w:rsidP="001F1F11">
            <w:pPr>
              <w:pStyle w:val="Default"/>
              <w:ind w:left="-660" w:firstLine="706"/>
              <w:rPr>
                <w:rFonts w:ascii="Tahoma" w:hAnsi="Tahoma" w:cs="Tahoma"/>
                <w:b/>
                <w:bCs/>
                <w:color w:val="002060"/>
                <w:sz w:val="20"/>
                <w:szCs w:val="20"/>
              </w:rPr>
            </w:pPr>
          </w:p>
        </w:tc>
        <w:tc>
          <w:tcPr>
            <w:tcW w:w="346" w:type="pct"/>
            <w:vAlign w:val="center"/>
          </w:tcPr>
          <w:p w14:paraId="2A28F840" w14:textId="77777777" w:rsidR="00C14826" w:rsidRPr="00D9058C" w:rsidRDefault="00C14826" w:rsidP="001F1F11">
            <w:pPr>
              <w:pStyle w:val="Default"/>
              <w:ind w:left="-660" w:firstLine="706"/>
              <w:rPr>
                <w:rFonts w:ascii="Tahoma" w:hAnsi="Tahoma" w:cs="Tahoma"/>
                <w:b/>
                <w:bCs/>
                <w:color w:val="002060"/>
                <w:sz w:val="20"/>
                <w:szCs w:val="20"/>
              </w:rPr>
            </w:pPr>
          </w:p>
        </w:tc>
        <w:tc>
          <w:tcPr>
            <w:tcW w:w="1352" w:type="pct"/>
            <w:vAlign w:val="center"/>
          </w:tcPr>
          <w:p w14:paraId="00C874DD" w14:textId="77777777" w:rsidR="00C14826" w:rsidRPr="00D9058C" w:rsidRDefault="00C14826" w:rsidP="001F1F11">
            <w:pPr>
              <w:pStyle w:val="Default"/>
              <w:ind w:left="-660" w:firstLine="706"/>
              <w:rPr>
                <w:rFonts w:ascii="Tahoma" w:hAnsi="Tahoma" w:cs="Tahoma"/>
                <w:i/>
                <w:iCs/>
                <w:color w:val="002060"/>
                <w:sz w:val="20"/>
                <w:szCs w:val="20"/>
              </w:rPr>
            </w:pPr>
          </w:p>
        </w:tc>
      </w:tr>
    </w:tbl>
    <w:p w14:paraId="6D637C74" w14:textId="77777777" w:rsidR="00C14826" w:rsidRPr="00D9058C" w:rsidRDefault="00C14826" w:rsidP="00C14826">
      <w:pPr>
        <w:pStyle w:val="Default"/>
        <w:ind w:firstLine="706"/>
        <w:rPr>
          <w:rFonts w:ascii="Tahoma" w:hAnsi="Tahoma" w:cs="Tahoma"/>
          <w:b/>
          <w:bCs/>
          <w:i/>
          <w:iCs/>
          <w:color w:val="002060"/>
          <w:sz w:val="20"/>
          <w:szCs w:val="20"/>
        </w:rPr>
      </w:pPr>
    </w:p>
    <w:p w14:paraId="1CAA55CE" w14:textId="77777777" w:rsidR="00C14826" w:rsidRPr="00D9058C" w:rsidRDefault="00C14826" w:rsidP="00C14826">
      <w:pPr>
        <w:rPr>
          <w:rFonts w:ascii="Tahoma" w:hAnsi="Tahoma" w:cs="Tahoma"/>
          <w:b/>
          <w:bCs/>
          <w:i/>
          <w:iCs/>
          <w:color w:val="002060"/>
          <w:lang w:val="ro-RO"/>
        </w:rPr>
      </w:pPr>
      <w:r w:rsidRPr="00D9058C">
        <w:rPr>
          <w:rFonts w:ascii="Tahoma" w:hAnsi="Tahoma" w:cs="Tahoma"/>
          <w:b/>
          <w:bCs/>
          <w:i/>
          <w:iCs/>
          <w:color w:val="002060"/>
          <w:lang w:val="ro-RO"/>
        </w:rPr>
        <w:br w:type="page"/>
      </w:r>
    </w:p>
    <w:p w14:paraId="4DAA9208" w14:textId="77777777" w:rsidR="00C14826" w:rsidRPr="00D9058C" w:rsidRDefault="00C14826" w:rsidP="00C14826">
      <w:pPr>
        <w:pStyle w:val="Default"/>
        <w:ind w:firstLine="706"/>
        <w:rPr>
          <w:rFonts w:ascii="Tahoma" w:hAnsi="Tahoma" w:cs="Tahoma"/>
          <w:color w:val="002060"/>
          <w:sz w:val="20"/>
          <w:szCs w:val="20"/>
        </w:rPr>
      </w:pPr>
      <w:r w:rsidRPr="00D9058C">
        <w:rPr>
          <w:rFonts w:ascii="Tahoma" w:hAnsi="Tahoma" w:cs="Tahoma"/>
          <w:b/>
          <w:bCs/>
          <w:i/>
          <w:iCs/>
          <w:color w:val="002060"/>
          <w:sz w:val="20"/>
          <w:szCs w:val="20"/>
        </w:rPr>
        <w:lastRenderedPageBreak/>
        <w:t xml:space="preserve">-Partea a 2- a Listei de verificare – </w:t>
      </w:r>
    </w:p>
    <w:p w14:paraId="23B120B6" w14:textId="77777777" w:rsidR="00C14826" w:rsidRPr="00D9058C" w:rsidRDefault="00C14826" w:rsidP="00C14826">
      <w:pPr>
        <w:pStyle w:val="Default"/>
        <w:ind w:firstLine="706"/>
        <w:rPr>
          <w:rFonts w:ascii="Tahoma" w:hAnsi="Tahoma" w:cs="Tahoma"/>
          <w:color w:val="002060"/>
          <w:sz w:val="20"/>
          <w:szCs w:val="20"/>
        </w:rPr>
      </w:pPr>
      <w:r w:rsidRPr="00D9058C">
        <w:rPr>
          <w:rFonts w:ascii="Tahoma" w:hAnsi="Tahoma" w:cs="Tahoma"/>
          <w:i/>
          <w:iCs/>
          <w:color w:val="002060"/>
          <w:sz w:val="20"/>
          <w:szCs w:val="20"/>
        </w:rPr>
        <w:t xml:space="preserve">[Solicitantul de finanţare trebuie să furnizeze o </w:t>
      </w:r>
      <w:r w:rsidRPr="00D9058C">
        <w:rPr>
          <w:rFonts w:ascii="Tahoma" w:hAnsi="Tahoma" w:cs="Tahoma"/>
          <w:b/>
          <w:bCs/>
          <w:i/>
          <w:iCs/>
          <w:color w:val="002060"/>
          <w:sz w:val="20"/>
          <w:szCs w:val="20"/>
        </w:rPr>
        <w:t xml:space="preserve">evaluare de fond </w:t>
      </w:r>
      <w:r w:rsidRPr="00D9058C">
        <w:rPr>
          <w:rFonts w:ascii="Tahoma" w:hAnsi="Tahoma" w:cs="Tahoma"/>
          <w:i/>
          <w:iCs/>
          <w:color w:val="002060"/>
          <w:sz w:val="20"/>
          <w:szCs w:val="20"/>
        </w:rPr>
        <w:t xml:space="preserve">a proiectului/ofertei conform principiului DNSH, în cazul obiectivelor de mediu care necesită efectuarea acestei evaluări. </w:t>
      </w:r>
    </w:p>
    <w:p w14:paraId="5D40BDDB" w14:textId="77777777" w:rsidR="00C14826" w:rsidRPr="00D9058C" w:rsidRDefault="00C14826" w:rsidP="00C14826">
      <w:pPr>
        <w:pStyle w:val="Default"/>
        <w:ind w:firstLine="706"/>
        <w:rPr>
          <w:rFonts w:ascii="Tahoma" w:hAnsi="Tahoma" w:cs="Tahoma"/>
          <w:i/>
          <w:iCs/>
          <w:color w:val="002060"/>
          <w:sz w:val="20"/>
          <w:szCs w:val="20"/>
        </w:rPr>
      </w:pPr>
      <w:r w:rsidRPr="00D9058C">
        <w:rPr>
          <w:rFonts w:ascii="Tahoma" w:hAnsi="Tahoma" w:cs="Tahoma"/>
          <w:i/>
          <w:iCs/>
          <w:color w:val="002060"/>
          <w:sz w:val="20"/>
          <w:szCs w:val="20"/>
        </w:rPr>
        <w:t xml:space="preserve">Astfel, solicitantul va răspunde la întrebările de mai jos, pentru acele obiective de mediu identificate în partea 1 ca necesitând o evaluare de fond, ţinând seama de </w:t>
      </w:r>
      <w:r w:rsidRPr="00D9058C">
        <w:rPr>
          <w:rFonts w:ascii="Tahoma" w:hAnsi="Tahoma" w:cs="Tahoma"/>
          <w:b/>
          <w:bCs/>
          <w:i/>
          <w:iCs/>
          <w:color w:val="002060"/>
          <w:sz w:val="20"/>
          <w:szCs w:val="20"/>
        </w:rPr>
        <w:t xml:space="preserve">cerinţele de examinare </w:t>
      </w:r>
      <w:r w:rsidRPr="00D9058C">
        <w:rPr>
          <w:rFonts w:ascii="Tahoma" w:hAnsi="Tahoma" w:cs="Tahoma"/>
          <w:i/>
          <w:iCs/>
          <w:color w:val="002060"/>
          <w:sz w:val="20"/>
          <w:szCs w:val="20"/>
        </w:rPr>
        <w:t xml:space="preserve">prevăzute în coloana privind </w:t>
      </w:r>
      <w:r w:rsidRPr="00D9058C">
        <w:rPr>
          <w:rFonts w:ascii="Tahoma" w:hAnsi="Tahoma" w:cs="Tahoma"/>
          <w:b/>
          <w:bCs/>
          <w:i/>
          <w:iCs/>
          <w:color w:val="002060"/>
          <w:sz w:val="20"/>
          <w:szCs w:val="20"/>
        </w:rPr>
        <w:t>evaluarea de fond</w:t>
      </w:r>
      <w:r w:rsidRPr="00D9058C">
        <w:rPr>
          <w:rFonts w:ascii="Tahoma" w:hAnsi="Tahoma" w:cs="Tahoma"/>
          <w:i/>
          <w:iCs/>
          <w:color w:val="002060"/>
          <w:sz w:val="20"/>
          <w:szCs w:val="20"/>
        </w:rPr>
        <w:t>, de mai jos, făcând totodată referire la documentaţia tehnico-economică, avizele şi acordurile obţinute/care vor fi obţinute pentru proiectul/oferta depusă.]</w:t>
      </w:r>
    </w:p>
    <w:tbl>
      <w:tblPr>
        <w:tblStyle w:val="TableGrid"/>
        <w:tblW w:w="5000" w:type="pct"/>
        <w:tblLook w:val="04A0" w:firstRow="1" w:lastRow="0" w:firstColumn="1" w:lastColumn="0" w:noHBand="0" w:noVBand="1"/>
      </w:tblPr>
      <w:tblGrid>
        <w:gridCol w:w="9191"/>
        <w:gridCol w:w="1201"/>
        <w:gridCol w:w="4578"/>
      </w:tblGrid>
      <w:tr w:rsidR="00D9058C" w:rsidRPr="00D9058C" w14:paraId="06F50A64" w14:textId="77777777" w:rsidTr="001F1F11">
        <w:tc>
          <w:tcPr>
            <w:tcW w:w="3070" w:type="pct"/>
            <w:vAlign w:val="center"/>
          </w:tcPr>
          <w:p w14:paraId="17C06F4D" w14:textId="77777777" w:rsidR="00C14826" w:rsidRPr="00D9058C" w:rsidRDefault="00C14826" w:rsidP="001F1F11">
            <w:pPr>
              <w:pStyle w:val="Default"/>
              <w:ind w:firstLine="706"/>
              <w:jc w:val="center"/>
              <w:rPr>
                <w:rFonts w:ascii="Tahoma" w:hAnsi="Tahoma" w:cs="Tahoma"/>
                <w:color w:val="002060"/>
                <w:sz w:val="20"/>
                <w:szCs w:val="20"/>
              </w:rPr>
            </w:pPr>
            <w:r w:rsidRPr="00D9058C">
              <w:rPr>
                <w:rFonts w:ascii="Tahoma" w:hAnsi="Tahoma" w:cs="Tahoma"/>
                <w:b/>
                <w:bCs/>
                <w:i/>
                <w:iCs/>
                <w:color w:val="002060"/>
                <w:sz w:val="20"/>
                <w:szCs w:val="20"/>
              </w:rPr>
              <w:t>Întrebări</w:t>
            </w:r>
          </w:p>
        </w:tc>
        <w:tc>
          <w:tcPr>
            <w:tcW w:w="401" w:type="pct"/>
            <w:vAlign w:val="center"/>
          </w:tcPr>
          <w:p w14:paraId="4C7A904C" w14:textId="77777777" w:rsidR="00C14826" w:rsidRPr="00D9058C" w:rsidRDefault="00C14826" w:rsidP="001F1F11">
            <w:pPr>
              <w:pStyle w:val="Default"/>
              <w:jc w:val="center"/>
              <w:rPr>
                <w:rFonts w:ascii="Tahoma" w:hAnsi="Tahoma" w:cs="Tahoma"/>
                <w:b/>
                <w:bCs/>
                <w:i/>
                <w:iCs/>
                <w:color w:val="002060"/>
                <w:sz w:val="20"/>
                <w:szCs w:val="20"/>
              </w:rPr>
            </w:pPr>
            <w:r w:rsidRPr="00D9058C">
              <w:rPr>
                <w:rFonts w:ascii="Tahoma" w:hAnsi="Tahoma" w:cs="Tahoma"/>
                <w:b/>
                <w:bCs/>
                <w:i/>
                <w:iCs/>
                <w:color w:val="002060"/>
                <w:sz w:val="20"/>
                <w:szCs w:val="20"/>
              </w:rPr>
              <w:t>Nu</w:t>
            </w:r>
          </w:p>
        </w:tc>
        <w:tc>
          <w:tcPr>
            <w:tcW w:w="1529" w:type="pct"/>
            <w:vAlign w:val="center"/>
          </w:tcPr>
          <w:p w14:paraId="14FE9DB6" w14:textId="2B29D42A" w:rsidR="00C14826" w:rsidRPr="00D9058C" w:rsidRDefault="00C14826" w:rsidP="001F1F11">
            <w:pPr>
              <w:pStyle w:val="Default"/>
              <w:jc w:val="center"/>
              <w:rPr>
                <w:rFonts w:ascii="Tahoma" w:hAnsi="Tahoma" w:cs="Tahoma"/>
                <w:b/>
                <w:bCs/>
                <w:i/>
                <w:iCs/>
                <w:color w:val="002060"/>
                <w:sz w:val="20"/>
                <w:szCs w:val="20"/>
              </w:rPr>
            </w:pPr>
            <w:r w:rsidRPr="00D9058C">
              <w:rPr>
                <w:rFonts w:ascii="Tahoma" w:hAnsi="Tahoma" w:cs="Tahoma"/>
                <w:b/>
                <w:bCs/>
                <w:i/>
                <w:iCs/>
                <w:color w:val="002060"/>
                <w:sz w:val="20"/>
                <w:szCs w:val="20"/>
              </w:rPr>
              <w:t>Evaluarea de fond</w:t>
            </w:r>
          </w:p>
        </w:tc>
      </w:tr>
      <w:tr w:rsidR="00D9058C" w:rsidRPr="00D9058C" w14:paraId="72BE1EA1" w14:textId="77777777" w:rsidTr="00FD42EA">
        <w:tc>
          <w:tcPr>
            <w:tcW w:w="3070" w:type="pct"/>
          </w:tcPr>
          <w:p w14:paraId="019C4572" w14:textId="77777777" w:rsidR="00C14826" w:rsidRPr="00D9058C" w:rsidRDefault="00C14826" w:rsidP="005717E5">
            <w:pPr>
              <w:pStyle w:val="Default"/>
              <w:rPr>
                <w:rFonts w:ascii="Tahoma" w:hAnsi="Tahoma" w:cs="Tahoma"/>
                <w:b/>
                <w:bCs/>
                <w:color w:val="002060"/>
                <w:sz w:val="20"/>
                <w:szCs w:val="20"/>
              </w:rPr>
            </w:pPr>
            <w:r w:rsidRPr="00D9058C">
              <w:rPr>
                <w:rFonts w:ascii="Tahoma" w:hAnsi="Tahoma" w:cs="Tahoma"/>
                <w:i/>
                <w:iCs/>
                <w:color w:val="002060"/>
                <w:sz w:val="20"/>
                <w:szCs w:val="20"/>
              </w:rPr>
              <w:t>Atenuarea schimbărilor climatice: Se așteaptă ca măsura să conducă la emisii semnificative de GES?</w:t>
            </w:r>
          </w:p>
        </w:tc>
        <w:tc>
          <w:tcPr>
            <w:tcW w:w="401" w:type="pct"/>
          </w:tcPr>
          <w:p w14:paraId="6320D2D8" w14:textId="77777777" w:rsidR="00C14826" w:rsidRPr="00D9058C" w:rsidRDefault="00C14826" w:rsidP="00FD42EA">
            <w:pPr>
              <w:pStyle w:val="Default"/>
              <w:ind w:firstLine="706"/>
              <w:rPr>
                <w:rFonts w:ascii="Tahoma" w:hAnsi="Tahoma" w:cs="Tahoma"/>
                <w:b/>
                <w:bCs/>
                <w:color w:val="002060"/>
                <w:sz w:val="20"/>
                <w:szCs w:val="20"/>
              </w:rPr>
            </w:pPr>
          </w:p>
        </w:tc>
        <w:tc>
          <w:tcPr>
            <w:tcW w:w="1529" w:type="pct"/>
          </w:tcPr>
          <w:p w14:paraId="7D459DA8" w14:textId="77777777" w:rsidR="00C14826" w:rsidRPr="00D9058C" w:rsidRDefault="00C14826" w:rsidP="00FD42EA">
            <w:pPr>
              <w:pStyle w:val="Default"/>
              <w:ind w:firstLine="706"/>
              <w:rPr>
                <w:rFonts w:ascii="Tahoma" w:hAnsi="Tahoma" w:cs="Tahoma"/>
                <w:b/>
                <w:bCs/>
                <w:color w:val="002060"/>
                <w:sz w:val="20"/>
                <w:szCs w:val="20"/>
              </w:rPr>
            </w:pPr>
          </w:p>
        </w:tc>
      </w:tr>
      <w:tr w:rsidR="00D9058C" w:rsidRPr="00D9058C" w14:paraId="214E3958" w14:textId="77777777" w:rsidTr="00FD42EA">
        <w:tc>
          <w:tcPr>
            <w:tcW w:w="3070" w:type="pct"/>
          </w:tcPr>
          <w:p w14:paraId="02A9F636" w14:textId="77777777" w:rsidR="00C14826" w:rsidRPr="00D9058C" w:rsidRDefault="00C14826" w:rsidP="005717E5">
            <w:pPr>
              <w:pStyle w:val="Default"/>
              <w:rPr>
                <w:rFonts w:ascii="Tahoma" w:hAnsi="Tahoma" w:cs="Tahoma"/>
                <w:i/>
                <w:iCs/>
                <w:color w:val="002060"/>
                <w:sz w:val="20"/>
                <w:szCs w:val="20"/>
              </w:rPr>
            </w:pPr>
            <w:r w:rsidRPr="00D9058C">
              <w:rPr>
                <w:rFonts w:ascii="Tahoma" w:hAnsi="Tahoma" w:cs="Tahoma"/>
                <w:i/>
                <w:iCs/>
                <w:color w:val="002060"/>
                <w:sz w:val="20"/>
                <w:szCs w:val="20"/>
              </w:rPr>
              <w:t>Adaptarea la schimbările climatice. Se preconizează că măsura va duce la creșterea efectului negativ al climatului actual și al climatului viitor preconizat asupra măsurii în sine sau asupra persoanelor, asupra naturii sau asupra activelor?</w:t>
            </w:r>
          </w:p>
        </w:tc>
        <w:tc>
          <w:tcPr>
            <w:tcW w:w="401" w:type="pct"/>
          </w:tcPr>
          <w:p w14:paraId="4D572280" w14:textId="77777777" w:rsidR="00C14826" w:rsidRPr="00D9058C" w:rsidRDefault="00C14826" w:rsidP="00FD42EA">
            <w:pPr>
              <w:pStyle w:val="Default"/>
              <w:ind w:firstLine="706"/>
              <w:rPr>
                <w:rFonts w:ascii="Tahoma" w:hAnsi="Tahoma" w:cs="Tahoma"/>
                <w:i/>
                <w:iCs/>
                <w:color w:val="002060"/>
                <w:sz w:val="20"/>
                <w:szCs w:val="20"/>
              </w:rPr>
            </w:pPr>
          </w:p>
        </w:tc>
        <w:tc>
          <w:tcPr>
            <w:tcW w:w="1529" w:type="pct"/>
          </w:tcPr>
          <w:p w14:paraId="22D35AC7" w14:textId="77777777" w:rsidR="00C14826" w:rsidRPr="00D9058C" w:rsidRDefault="00C14826" w:rsidP="00FD42EA">
            <w:pPr>
              <w:pStyle w:val="Default"/>
              <w:ind w:firstLine="706"/>
              <w:rPr>
                <w:rFonts w:ascii="Tahoma" w:hAnsi="Tahoma" w:cs="Tahoma"/>
                <w:i/>
                <w:iCs/>
                <w:color w:val="002060"/>
                <w:sz w:val="20"/>
                <w:szCs w:val="20"/>
              </w:rPr>
            </w:pPr>
          </w:p>
        </w:tc>
      </w:tr>
      <w:tr w:rsidR="00D9058C" w:rsidRPr="00D9058C" w14:paraId="1D65F494" w14:textId="77777777" w:rsidTr="00FD42EA">
        <w:tc>
          <w:tcPr>
            <w:tcW w:w="3070" w:type="pct"/>
          </w:tcPr>
          <w:p w14:paraId="50FAAF86" w14:textId="77777777" w:rsidR="00C14826" w:rsidRPr="00D9058C" w:rsidRDefault="00C14826" w:rsidP="005717E5">
            <w:pPr>
              <w:pStyle w:val="Default"/>
              <w:rPr>
                <w:rFonts w:ascii="Tahoma" w:hAnsi="Tahoma" w:cs="Tahoma"/>
                <w:i/>
                <w:iCs/>
                <w:color w:val="002060"/>
                <w:sz w:val="20"/>
                <w:szCs w:val="20"/>
              </w:rPr>
            </w:pPr>
            <w:r w:rsidRPr="00D9058C">
              <w:rPr>
                <w:rFonts w:ascii="Tahoma" w:hAnsi="Tahoma" w:cs="Tahoma"/>
                <w:i/>
                <w:iCs/>
                <w:color w:val="002060"/>
                <w:sz w:val="20"/>
                <w:szCs w:val="20"/>
              </w:rPr>
              <w:t>Tranziția către o economie circulară, inclusiv prevenirea generării de deșeuri și reciclarea acestora:</w:t>
            </w:r>
          </w:p>
          <w:p w14:paraId="3C2C7741" w14:textId="77777777" w:rsidR="00C14826" w:rsidRPr="00D9058C" w:rsidRDefault="00C14826" w:rsidP="005717E5">
            <w:pPr>
              <w:pStyle w:val="Default"/>
              <w:rPr>
                <w:rFonts w:ascii="Tahoma" w:hAnsi="Tahoma" w:cs="Tahoma"/>
                <w:i/>
                <w:iCs/>
                <w:color w:val="002060"/>
                <w:sz w:val="20"/>
                <w:szCs w:val="20"/>
              </w:rPr>
            </w:pPr>
            <w:r w:rsidRPr="00D9058C">
              <w:rPr>
                <w:rFonts w:ascii="Tahoma" w:hAnsi="Tahoma" w:cs="Tahoma"/>
                <w:i/>
                <w:iCs/>
                <w:color w:val="002060"/>
                <w:sz w:val="20"/>
                <w:szCs w:val="20"/>
              </w:rPr>
              <w:t>Se preconizează că măsura:</w:t>
            </w:r>
          </w:p>
          <w:p w14:paraId="10E7CEB6" w14:textId="50D9FE1E" w:rsidR="00C14826" w:rsidRPr="00D9058C" w:rsidRDefault="00C14826" w:rsidP="001F1F11">
            <w:pPr>
              <w:pStyle w:val="Default"/>
              <w:numPr>
                <w:ilvl w:val="0"/>
                <w:numId w:val="7"/>
              </w:numPr>
              <w:ind w:left="598" w:hanging="578"/>
              <w:rPr>
                <w:rFonts w:ascii="Tahoma" w:hAnsi="Tahoma" w:cs="Tahoma"/>
                <w:i/>
                <w:iCs/>
                <w:color w:val="002060"/>
                <w:sz w:val="20"/>
                <w:szCs w:val="20"/>
              </w:rPr>
            </w:pPr>
            <w:r w:rsidRPr="00D9058C">
              <w:rPr>
                <w:rFonts w:ascii="Tahoma" w:hAnsi="Tahoma" w:cs="Tahoma"/>
                <w:i/>
                <w:iCs/>
                <w:color w:val="002060"/>
                <w:sz w:val="20"/>
                <w:szCs w:val="20"/>
              </w:rPr>
              <w:t>va duce la o creștere semnificativă a generării, a incinerării sau a eliminării deșeurilor, cu excepția incinerării deșeurilor periculoase nereciclabile sau</w:t>
            </w:r>
          </w:p>
          <w:p w14:paraId="27F1C448" w14:textId="55F6AE65" w:rsidR="00C14826" w:rsidRPr="00D9058C" w:rsidRDefault="00C14826" w:rsidP="001F1F11">
            <w:pPr>
              <w:pStyle w:val="Default"/>
              <w:numPr>
                <w:ilvl w:val="0"/>
                <w:numId w:val="7"/>
              </w:numPr>
              <w:ind w:left="598" w:hanging="578"/>
              <w:rPr>
                <w:rFonts w:ascii="Tahoma" w:hAnsi="Tahoma" w:cs="Tahoma"/>
                <w:i/>
                <w:iCs/>
                <w:color w:val="002060"/>
                <w:sz w:val="20"/>
                <w:szCs w:val="20"/>
              </w:rPr>
            </w:pPr>
            <w:r w:rsidRPr="00D9058C">
              <w:rPr>
                <w:rFonts w:ascii="Tahoma" w:hAnsi="Tahoma" w:cs="Tahoma"/>
                <w:i/>
                <w:iCs/>
                <w:color w:val="002060"/>
                <w:sz w:val="20"/>
                <w:szCs w:val="20"/>
              </w:rPr>
              <w:t>va duce la ineficiențe semnificative în utilizarea directă sau indirectă a oricăror resurse naturale în orice etapă a ciclului său de viață, care nu sunt reduse la minimum prin măsuri adecvate sau</w:t>
            </w:r>
          </w:p>
          <w:p w14:paraId="0103BF6C" w14:textId="738D4F4D" w:rsidR="00C14826" w:rsidRPr="00D9058C" w:rsidRDefault="00C14826" w:rsidP="001F1F11">
            <w:pPr>
              <w:pStyle w:val="Default"/>
              <w:numPr>
                <w:ilvl w:val="0"/>
                <w:numId w:val="7"/>
              </w:numPr>
              <w:ind w:left="598" w:hanging="578"/>
              <w:rPr>
                <w:rFonts w:ascii="Tahoma" w:hAnsi="Tahoma" w:cs="Tahoma"/>
                <w:i/>
                <w:iCs/>
                <w:color w:val="002060"/>
                <w:sz w:val="20"/>
                <w:szCs w:val="20"/>
              </w:rPr>
            </w:pPr>
            <w:r w:rsidRPr="00D9058C">
              <w:rPr>
                <w:rFonts w:ascii="Tahoma" w:hAnsi="Tahoma" w:cs="Tahoma"/>
                <w:i/>
                <w:iCs/>
                <w:color w:val="002060"/>
                <w:sz w:val="20"/>
                <w:szCs w:val="20"/>
              </w:rPr>
              <w:t>va cauza prejudicii semnificative și pe termen lung mediului în ceea ce privește economia circulară?</w:t>
            </w:r>
          </w:p>
        </w:tc>
        <w:tc>
          <w:tcPr>
            <w:tcW w:w="401" w:type="pct"/>
          </w:tcPr>
          <w:p w14:paraId="07D34DBB" w14:textId="77777777" w:rsidR="00C14826" w:rsidRPr="00D9058C" w:rsidRDefault="00C14826" w:rsidP="00FD42EA">
            <w:pPr>
              <w:pStyle w:val="Default"/>
              <w:ind w:firstLine="706"/>
              <w:rPr>
                <w:rFonts w:ascii="Tahoma" w:hAnsi="Tahoma" w:cs="Tahoma"/>
                <w:i/>
                <w:iCs/>
                <w:color w:val="002060"/>
                <w:sz w:val="20"/>
                <w:szCs w:val="20"/>
              </w:rPr>
            </w:pPr>
          </w:p>
        </w:tc>
        <w:tc>
          <w:tcPr>
            <w:tcW w:w="1529" w:type="pct"/>
          </w:tcPr>
          <w:p w14:paraId="5059BAF4" w14:textId="77777777" w:rsidR="00C14826" w:rsidRPr="00D9058C" w:rsidRDefault="00C14826" w:rsidP="00FD42EA">
            <w:pPr>
              <w:pStyle w:val="Default"/>
              <w:ind w:firstLine="706"/>
              <w:rPr>
                <w:rFonts w:ascii="Tahoma" w:hAnsi="Tahoma" w:cs="Tahoma"/>
                <w:i/>
                <w:iCs/>
                <w:color w:val="002060"/>
                <w:sz w:val="20"/>
                <w:szCs w:val="20"/>
              </w:rPr>
            </w:pPr>
          </w:p>
        </w:tc>
      </w:tr>
      <w:tr w:rsidR="00D9058C" w:rsidRPr="00D9058C" w14:paraId="0120E276" w14:textId="77777777" w:rsidTr="00FD42EA">
        <w:tc>
          <w:tcPr>
            <w:tcW w:w="3070" w:type="pct"/>
          </w:tcPr>
          <w:p w14:paraId="6B6489F6" w14:textId="77777777" w:rsidR="00C14826" w:rsidRPr="00D9058C" w:rsidRDefault="00C14826" w:rsidP="001F1F11">
            <w:pPr>
              <w:pStyle w:val="Default"/>
              <w:rPr>
                <w:rFonts w:ascii="Tahoma" w:hAnsi="Tahoma" w:cs="Tahoma"/>
                <w:i/>
                <w:iCs/>
                <w:color w:val="002060"/>
                <w:sz w:val="20"/>
                <w:szCs w:val="20"/>
              </w:rPr>
            </w:pPr>
            <w:r w:rsidRPr="00D9058C">
              <w:rPr>
                <w:rFonts w:ascii="Tahoma" w:hAnsi="Tahoma" w:cs="Tahoma"/>
                <w:i/>
                <w:iCs/>
                <w:color w:val="002060"/>
                <w:sz w:val="20"/>
                <w:szCs w:val="20"/>
              </w:rPr>
              <w:t>Prevenirea și controlul poluării: Se preconizează că măsura va duce la o creștere semnificativă a emisiilor de poluanți în aer, apă sau sol?</w:t>
            </w:r>
          </w:p>
        </w:tc>
        <w:tc>
          <w:tcPr>
            <w:tcW w:w="401" w:type="pct"/>
          </w:tcPr>
          <w:p w14:paraId="0B0D850D" w14:textId="77777777" w:rsidR="00C14826" w:rsidRPr="00D9058C" w:rsidRDefault="00C14826" w:rsidP="00FD42EA">
            <w:pPr>
              <w:pStyle w:val="Default"/>
              <w:ind w:firstLine="706"/>
              <w:rPr>
                <w:rFonts w:ascii="Tahoma" w:hAnsi="Tahoma" w:cs="Tahoma"/>
                <w:i/>
                <w:iCs/>
                <w:color w:val="002060"/>
                <w:sz w:val="20"/>
                <w:szCs w:val="20"/>
              </w:rPr>
            </w:pPr>
          </w:p>
        </w:tc>
        <w:tc>
          <w:tcPr>
            <w:tcW w:w="1529" w:type="pct"/>
          </w:tcPr>
          <w:p w14:paraId="20B5FFBE" w14:textId="77777777" w:rsidR="00C14826" w:rsidRPr="00D9058C" w:rsidRDefault="00C14826" w:rsidP="00FD42EA">
            <w:pPr>
              <w:pStyle w:val="Default"/>
              <w:ind w:firstLine="706"/>
              <w:rPr>
                <w:rFonts w:ascii="Tahoma" w:hAnsi="Tahoma" w:cs="Tahoma"/>
                <w:i/>
                <w:iCs/>
                <w:color w:val="002060"/>
                <w:sz w:val="20"/>
                <w:szCs w:val="20"/>
              </w:rPr>
            </w:pPr>
          </w:p>
        </w:tc>
      </w:tr>
      <w:tr w:rsidR="00D9058C" w:rsidRPr="00D9058C" w14:paraId="5A3D21D8" w14:textId="77777777" w:rsidTr="00FD42EA">
        <w:tc>
          <w:tcPr>
            <w:tcW w:w="3070" w:type="pct"/>
          </w:tcPr>
          <w:p w14:paraId="659C7273" w14:textId="77777777" w:rsidR="00C14826" w:rsidRPr="00D9058C" w:rsidRDefault="00C14826" w:rsidP="001F1F11">
            <w:pPr>
              <w:pStyle w:val="Default"/>
              <w:rPr>
                <w:rFonts w:ascii="Tahoma" w:hAnsi="Tahoma" w:cs="Tahoma"/>
                <w:i/>
                <w:iCs/>
                <w:color w:val="002060"/>
                <w:sz w:val="20"/>
                <w:szCs w:val="20"/>
              </w:rPr>
            </w:pPr>
            <w:r w:rsidRPr="00D9058C">
              <w:rPr>
                <w:rFonts w:ascii="Tahoma" w:hAnsi="Tahoma" w:cs="Tahoma"/>
                <w:i/>
                <w:iCs/>
                <w:color w:val="002060"/>
                <w:sz w:val="20"/>
                <w:szCs w:val="20"/>
              </w:rPr>
              <w:t>Protecția și refacerea biodiversității și a ecosistemelor: Se preconizează că măsura va fi:</w:t>
            </w:r>
          </w:p>
          <w:p w14:paraId="3DDF9EB7" w14:textId="29667F68" w:rsidR="00C14826" w:rsidRPr="00D9058C" w:rsidRDefault="00C14826" w:rsidP="001F1F11">
            <w:pPr>
              <w:pStyle w:val="Default"/>
              <w:numPr>
                <w:ilvl w:val="0"/>
                <w:numId w:val="8"/>
              </w:numPr>
              <w:ind w:left="598" w:hanging="578"/>
              <w:rPr>
                <w:rFonts w:ascii="Tahoma" w:hAnsi="Tahoma" w:cs="Tahoma"/>
                <w:i/>
                <w:iCs/>
                <w:color w:val="002060"/>
                <w:sz w:val="20"/>
                <w:szCs w:val="20"/>
              </w:rPr>
            </w:pPr>
            <w:r w:rsidRPr="00D9058C">
              <w:rPr>
                <w:rFonts w:ascii="Tahoma" w:hAnsi="Tahoma" w:cs="Tahoma"/>
                <w:i/>
                <w:iCs/>
                <w:color w:val="002060"/>
                <w:sz w:val="20"/>
                <w:szCs w:val="20"/>
              </w:rPr>
              <w:t>nocivă în mod semnificativ pentru condiția bună și reziliența ecosistemelor sau</w:t>
            </w:r>
          </w:p>
          <w:p w14:paraId="46D897DD" w14:textId="2B52FAA6" w:rsidR="00C14826" w:rsidRPr="00D9058C" w:rsidRDefault="00C14826" w:rsidP="001F1F11">
            <w:pPr>
              <w:pStyle w:val="Default"/>
              <w:numPr>
                <w:ilvl w:val="0"/>
                <w:numId w:val="8"/>
              </w:numPr>
              <w:ind w:left="598" w:hanging="578"/>
              <w:rPr>
                <w:rFonts w:ascii="Tahoma" w:hAnsi="Tahoma" w:cs="Tahoma"/>
                <w:i/>
                <w:iCs/>
                <w:color w:val="002060"/>
                <w:sz w:val="20"/>
                <w:szCs w:val="20"/>
              </w:rPr>
            </w:pPr>
            <w:r w:rsidRPr="00D9058C">
              <w:rPr>
                <w:rFonts w:ascii="Tahoma" w:hAnsi="Tahoma" w:cs="Tahoma"/>
                <w:i/>
                <w:iCs/>
                <w:color w:val="002060"/>
                <w:sz w:val="20"/>
                <w:szCs w:val="20"/>
              </w:rPr>
              <w:t>nocivă pentru stadiul de conservare a habitatelor și a speciilor, inclusiv a celor de interes pentru Uniune?</w:t>
            </w:r>
          </w:p>
        </w:tc>
        <w:tc>
          <w:tcPr>
            <w:tcW w:w="401" w:type="pct"/>
          </w:tcPr>
          <w:p w14:paraId="7E46DAC3" w14:textId="77777777" w:rsidR="00C14826" w:rsidRPr="00D9058C" w:rsidRDefault="00C14826" w:rsidP="00FD42EA">
            <w:pPr>
              <w:pStyle w:val="Default"/>
              <w:ind w:firstLine="706"/>
              <w:rPr>
                <w:rFonts w:ascii="Tahoma" w:hAnsi="Tahoma" w:cs="Tahoma"/>
                <w:i/>
                <w:iCs/>
                <w:color w:val="002060"/>
                <w:sz w:val="20"/>
                <w:szCs w:val="20"/>
              </w:rPr>
            </w:pPr>
          </w:p>
        </w:tc>
        <w:tc>
          <w:tcPr>
            <w:tcW w:w="1529" w:type="pct"/>
          </w:tcPr>
          <w:p w14:paraId="7F43771A" w14:textId="77777777" w:rsidR="00C14826" w:rsidRPr="00D9058C" w:rsidRDefault="00C14826" w:rsidP="00FD42EA">
            <w:pPr>
              <w:pStyle w:val="Default"/>
              <w:ind w:firstLine="706"/>
              <w:rPr>
                <w:rFonts w:ascii="Tahoma" w:hAnsi="Tahoma" w:cs="Tahoma"/>
                <w:i/>
                <w:iCs/>
                <w:color w:val="002060"/>
                <w:sz w:val="20"/>
                <w:szCs w:val="20"/>
              </w:rPr>
            </w:pPr>
          </w:p>
        </w:tc>
      </w:tr>
    </w:tbl>
    <w:p w14:paraId="76484FFB" w14:textId="77777777" w:rsidR="00C14826" w:rsidRPr="00D9058C" w:rsidRDefault="00C14826" w:rsidP="00C14826">
      <w:pPr>
        <w:tabs>
          <w:tab w:val="left" w:pos="680"/>
        </w:tabs>
        <w:autoSpaceDE w:val="0"/>
        <w:autoSpaceDN w:val="0"/>
        <w:adjustRightInd w:val="0"/>
        <w:ind w:firstLine="706"/>
        <w:jc w:val="both"/>
        <w:rPr>
          <w:rFonts w:ascii="Tahoma" w:eastAsia="Calibri" w:hAnsi="Tahoma" w:cs="Tahoma"/>
          <w:b/>
          <w:color w:val="002060"/>
          <w:lang w:val="ro-RO"/>
        </w:rPr>
      </w:pPr>
    </w:p>
    <w:p w14:paraId="4F313B55" w14:textId="77777777" w:rsidR="00C14826" w:rsidRPr="00D9058C" w:rsidRDefault="00C14826" w:rsidP="00C14826">
      <w:pPr>
        <w:tabs>
          <w:tab w:val="left" w:pos="680"/>
        </w:tabs>
        <w:autoSpaceDE w:val="0"/>
        <w:autoSpaceDN w:val="0"/>
        <w:adjustRightInd w:val="0"/>
        <w:ind w:firstLine="706"/>
        <w:jc w:val="both"/>
        <w:rPr>
          <w:rFonts w:ascii="Tahoma" w:eastAsia="Calibri" w:hAnsi="Tahoma" w:cs="Tahoma"/>
          <w:b/>
          <w:color w:val="002060"/>
          <w:lang w:val="ro-RO"/>
        </w:rPr>
      </w:pPr>
      <w:r w:rsidRPr="00D9058C">
        <w:rPr>
          <w:rFonts w:ascii="Tahoma" w:eastAsia="Calibri" w:hAnsi="Tahoma" w:cs="Tahoma"/>
          <w:b/>
          <w:color w:val="002060"/>
          <w:lang w:val="ro-RO"/>
        </w:rPr>
        <w:t>Nume și prenume</w:t>
      </w:r>
    </w:p>
    <w:p w14:paraId="2EBDFC21" w14:textId="77777777" w:rsidR="00C14826" w:rsidRPr="00D9058C" w:rsidRDefault="00C14826" w:rsidP="00C14826">
      <w:pPr>
        <w:tabs>
          <w:tab w:val="left" w:pos="680"/>
        </w:tabs>
        <w:autoSpaceDE w:val="0"/>
        <w:autoSpaceDN w:val="0"/>
        <w:adjustRightInd w:val="0"/>
        <w:ind w:firstLine="706"/>
        <w:jc w:val="both"/>
        <w:rPr>
          <w:rFonts w:ascii="Tahoma" w:eastAsia="Calibri" w:hAnsi="Tahoma" w:cs="Tahoma"/>
          <w:b/>
          <w:color w:val="002060"/>
          <w:lang w:val="ro-RO"/>
        </w:rPr>
      </w:pPr>
      <w:r w:rsidRPr="00D9058C">
        <w:rPr>
          <w:rFonts w:ascii="Tahoma" w:eastAsia="Calibri" w:hAnsi="Tahoma" w:cs="Tahoma"/>
          <w:b/>
          <w:color w:val="002060"/>
          <w:lang w:val="ro-RO"/>
        </w:rPr>
        <w:t>Reprezentant legal,</w:t>
      </w:r>
    </w:p>
    <w:p w14:paraId="497E4612" w14:textId="77777777" w:rsidR="00C14826" w:rsidRPr="00D9058C" w:rsidRDefault="00C14826" w:rsidP="00C14826">
      <w:pPr>
        <w:tabs>
          <w:tab w:val="left" w:pos="680"/>
          <w:tab w:val="left" w:pos="4365"/>
        </w:tabs>
        <w:autoSpaceDE w:val="0"/>
        <w:autoSpaceDN w:val="0"/>
        <w:adjustRightInd w:val="0"/>
        <w:ind w:firstLine="706"/>
        <w:jc w:val="both"/>
        <w:rPr>
          <w:rFonts w:ascii="Tahoma" w:eastAsia="Calibri" w:hAnsi="Tahoma" w:cs="Tahoma"/>
          <w:b/>
          <w:color w:val="002060"/>
          <w:lang w:val="ro-RO"/>
        </w:rPr>
      </w:pPr>
      <w:r w:rsidRPr="00D9058C">
        <w:rPr>
          <w:rFonts w:ascii="Tahoma" w:eastAsia="Calibri" w:hAnsi="Tahoma" w:cs="Tahoma"/>
          <w:b/>
          <w:color w:val="002060"/>
          <w:lang w:val="ro-RO"/>
        </w:rPr>
        <w:t>Semnătura</w:t>
      </w:r>
    </w:p>
    <w:p w14:paraId="0C52F057" w14:textId="77777777" w:rsidR="00C14826" w:rsidRPr="00D9058C" w:rsidRDefault="00C14826" w:rsidP="00C14826">
      <w:pPr>
        <w:ind w:firstLine="706"/>
        <w:rPr>
          <w:rFonts w:ascii="Tahoma" w:hAnsi="Tahoma" w:cs="Tahoma"/>
          <w:b/>
          <w:color w:val="002060"/>
          <w:lang w:val="ro-RO"/>
        </w:rPr>
      </w:pPr>
      <w:r w:rsidRPr="00D9058C">
        <w:rPr>
          <w:rFonts w:ascii="Tahoma" w:hAnsi="Tahoma" w:cs="Tahoma"/>
          <w:b/>
          <w:color w:val="002060"/>
          <w:lang w:val="ro-RO"/>
        </w:rPr>
        <w:t>Data</w:t>
      </w:r>
    </w:p>
    <w:p w14:paraId="64DAFE3D" w14:textId="77777777" w:rsidR="00C14826" w:rsidRPr="00D9058C" w:rsidRDefault="00C14826" w:rsidP="00C14826">
      <w:pPr>
        <w:ind w:firstLine="706"/>
        <w:rPr>
          <w:rFonts w:ascii="Tahoma" w:hAnsi="Tahoma" w:cs="Tahoma"/>
          <w:color w:val="002060"/>
          <w:lang w:val="ro-RO"/>
        </w:rPr>
      </w:pPr>
    </w:p>
    <w:sectPr w:rsidR="00C14826" w:rsidRPr="00D9058C" w:rsidSect="00284DEA">
      <w:headerReference w:type="default" r:id="rId8"/>
      <w:footerReference w:type="default" r:id="rId9"/>
      <w:pgSz w:w="16840" w:h="11920" w:orient="landscape"/>
      <w:pgMar w:top="1890" w:right="840" w:bottom="280" w:left="1020" w:header="270" w:footer="585"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6C9AAB" w14:textId="77777777" w:rsidR="00CC522E" w:rsidRDefault="00CC522E">
      <w:r>
        <w:separator/>
      </w:r>
    </w:p>
  </w:endnote>
  <w:endnote w:type="continuationSeparator" w:id="0">
    <w:p w14:paraId="79BE418D" w14:textId="77777777" w:rsidR="00CC522E" w:rsidRDefault="00CC52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036906"/>
      <w:docPartObj>
        <w:docPartGallery w:val="Page Numbers (Bottom of Page)"/>
        <w:docPartUnique/>
      </w:docPartObj>
    </w:sdtPr>
    <w:sdtEndPr>
      <w:rPr>
        <w:noProof/>
      </w:rPr>
    </w:sdtEndPr>
    <w:sdtContent>
      <w:p w14:paraId="146FEA86" w14:textId="20ABCCB9" w:rsidR="00AC152F" w:rsidRDefault="00AC152F" w:rsidP="00AC152F">
        <w:pPr>
          <w:pStyle w:val="Footer"/>
          <w:ind w:right="1040"/>
          <w:jc w:val="right"/>
        </w:pPr>
        <w:r>
          <w:fldChar w:fldCharType="begin"/>
        </w:r>
        <w:r>
          <w:instrText xml:space="preserve"> PAGE   \* MERGEFORMAT </w:instrText>
        </w:r>
        <w:r>
          <w:fldChar w:fldCharType="separate"/>
        </w:r>
        <w:r w:rsidR="00497D8C">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3DFDB8" w14:textId="77777777" w:rsidR="00CC522E" w:rsidRDefault="00CC522E">
      <w:r>
        <w:separator/>
      </w:r>
    </w:p>
  </w:footnote>
  <w:footnote w:type="continuationSeparator" w:id="0">
    <w:p w14:paraId="48B170F5" w14:textId="77777777" w:rsidR="00CC522E" w:rsidRDefault="00CC522E">
      <w:r>
        <w:continuationSeparator/>
      </w:r>
    </w:p>
  </w:footnote>
  <w:footnote w:id="1">
    <w:p w14:paraId="430A43A6" w14:textId="77777777" w:rsidR="005869F1" w:rsidRPr="005717E5" w:rsidRDefault="005869F1" w:rsidP="005869F1">
      <w:pPr>
        <w:pStyle w:val="FootnoteText"/>
        <w:rPr>
          <w:i/>
          <w:sz w:val="16"/>
          <w:szCs w:val="16"/>
          <w:lang w:val="ro-RO"/>
        </w:rPr>
      </w:pPr>
      <w:r w:rsidRPr="005717E5">
        <w:rPr>
          <w:rStyle w:val="FootnoteReference"/>
          <w:i/>
          <w:sz w:val="16"/>
          <w:szCs w:val="16"/>
          <w:lang w:val="ro-RO"/>
        </w:rPr>
        <w:footnoteRef/>
      </w:r>
      <w:r w:rsidRPr="005717E5">
        <w:rPr>
          <w:i/>
          <w:sz w:val="16"/>
          <w:szCs w:val="16"/>
          <w:lang w:val="ro-RO"/>
        </w:rPr>
        <w:t xml:space="preserve"> Cu excepția proiectelor care au ca obiect generarea de energie electrică și/sau termică, precum și a infrastructurii conexe de transport și distribuție pe gaze naturale, care respectă condițiile prevăzute în anexa III la Orientările tehnice privind aplicarea principiului de „a nu aduce prejudicii semnificative” (2021/C58/01).</w:t>
      </w:r>
    </w:p>
  </w:footnote>
  <w:footnote w:id="2">
    <w:p w14:paraId="7BD203F4" w14:textId="77777777" w:rsidR="005869F1" w:rsidRPr="005717E5" w:rsidRDefault="005869F1" w:rsidP="005869F1">
      <w:pPr>
        <w:pStyle w:val="FootnoteText"/>
        <w:rPr>
          <w:i/>
          <w:sz w:val="16"/>
          <w:szCs w:val="16"/>
          <w:lang w:val="ro-RO"/>
        </w:rPr>
      </w:pPr>
      <w:r w:rsidRPr="005717E5">
        <w:rPr>
          <w:rStyle w:val="FootnoteReference"/>
          <w:i/>
          <w:sz w:val="16"/>
          <w:szCs w:val="16"/>
          <w:lang w:val="ro-RO"/>
        </w:rPr>
        <w:footnoteRef/>
      </w:r>
      <w:r w:rsidRPr="005717E5">
        <w:rPr>
          <w:i/>
          <w:sz w:val="16"/>
          <w:szCs w:val="16"/>
          <w:lang w:val="ro-RO"/>
        </w:rPr>
        <w:t xml:space="preserve"> În cazul în care activitatea care beneficiază de sprijin generează emisii preconizate de gaze cu efect de seră care nu sunt semnificativ mai mici decât valorile de referință relevante, ar trebui să se furnizeze o explicație a motivelor pentru care acest lucru nu este posibil. Valorile de referință stabilite pentru alocarea cu titlu gratuit pentru activitățile care intra în sfera de aplicare a sistemului UE de comercializare a certificatelor de emisii, în conformitate cu Regulamentul de punere în aplicare (UE) 2021/447 al Comisiei.</w:t>
      </w:r>
    </w:p>
  </w:footnote>
  <w:footnote w:id="3">
    <w:p w14:paraId="42EEA0E0" w14:textId="77777777" w:rsidR="005869F1" w:rsidRPr="005717E5" w:rsidRDefault="005869F1" w:rsidP="005869F1">
      <w:pPr>
        <w:pStyle w:val="FootnoteText"/>
        <w:rPr>
          <w:i/>
          <w:sz w:val="16"/>
          <w:szCs w:val="16"/>
          <w:lang w:val="ro-RO"/>
        </w:rPr>
      </w:pPr>
      <w:r w:rsidRPr="005717E5">
        <w:rPr>
          <w:rStyle w:val="FootnoteReference"/>
          <w:i/>
          <w:sz w:val="16"/>
          <w:szCs w:val="16"/>
          <w:lang w:val="ro-RO"/>
        </w:rPr>
        <w:footnoteRef/>
      </w:r>
      <w:r w:rsidRPr="005717E5">
        <w:rPr>
          <w:i/>
          <w:sz w:val="16"/>
          <w:szCs w:val="16"/>
          <w:lang w:val="ro-RO"/>
        </w:rPr>
        <w:t xml:space="preserve"> Această excludere nu se aplică acțiunilor întreprinse în cadrul acestei măsuri în instalații destinate exclusiv tratării deșeurilor periculoase nereciclabile și instalații existente, în cazul în care acțiunile din cadrul acestei măsuri vizează sporirea eficienței energetice, captarea gazelor de evacuare pentru depozitare ori utilizare sau recuperarea materialelor din cenușa de incinerare, cu condiția ca astfel de acțiuni din cadrul acestei măsuri să nu conducă la o sporire a capacității instalațiilor de a prelucra deșeuri sau la o prelungire a duratei de viață a instalațiilor; pentru care se furnizează dovezi la nivel de instalație</w:t>
      </w:r>
    </w:p>
  </w:footnote>
  <w:footnote w:id="4">
    <w:p w14:paraId="579E8751" w14:textId="77777777" w:rsidR="005869F1" w:rsidRPr="005717E5" w:rsidRDefault="005869F1" w:rsidP="005869F1">
      <w:pPr>
        <w:pStyle w:val="FootnoteText"/>
        <w:rPr>
          <w:i/>
          <w:sz w:val="16"/>
          <w:szCs w:val="16"/>
          <w:lang w:val="ro-RO"/>
        </w:rPr>
      </w:pPr>
      <w:r w:rsidRPr="005717E5">
        <w:rPr>
          <w:rStyle w:val="FootnoteReference"/>
          <w:i/>
          <w:sz w:val="16"/>
          <w:szCs w:val="16"/>
          <w:lang w:val="ro-RO"/>
        </w:rPr>
        <w:footnoteRef/>
      </w:r>
      <w:r w:rsidRPr="005717E5">
        <w:rPr>
          <w:i/>
          <w:sz w:val="16"/>
          <w:szCs w:val="16"/>
          <w:lang w:val="ro-RO"/>
        </w:rPr>
        <w:t xml:space="preserve"> Această excludere nu se aplică acțiunilor întreprinse în cadrul acestei măsuri în instalații existente de tratare mecano-biologică, în cazul în care acțiunile din cadrul acestei măsuri vizează sporirea eficienței energetice sau modernizarea operațiunilor de reciclare a deșeurilor separate pentru compostarea biodeșeurilor și digestia anaerobă a biodeșeurilor, cu condiția ca astfel de acțiuni din cadrul acestei măsuri să nu conducă la o sporire a capacității instalațiilor de a prelucra deșeuri sau la o prelungire a duratei de viață a instalațiilor; pentru care se furnizează dovezi la nivel de instalație.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6C552" w14:textId="19C674F8" w:rsidR="00284DEA" w:rsidRDefault="00284DEA" w:rsidP="00284DEA">
    <w:pPr>
      <w:ind w:left="2070" w:right="770"/>
      <w:jc w:val="both"/>
    </w:pPr>
    <w:r w:rsidRPr="007F762C">
      <w:rPr>
        <w:rFonts w:ascii="Arial Narrow" w:hAnsi="Arial Narrow"/>
        <w:noProof/>
        <w:color w:val="002060"/>
        <w:sz w:val="22"/>
        <w:szCs w:val="22"/>
        <w:lang w:val="ro-RO"/>
      </w:rPr>
      <w:drawing>
        <wp:anchor distT="0" distB="0" distL="114300" distR="114300" simplePos="0" relativeHeight="251659264" behindDoc="1" locked="0" layoutInCell="1" allowOverlap="1" wp14:anchorId="35FB7684" wp14:editId="18CE0FC8">
          <wp:simplePos x="0" y="0"/>
          <wp:positionH relativeFrom="margin">
            <wp:posOffset>1774825</wp:posOffset>
          </wp:positionH>
          <wp:positionV relativeFrom="paragraph">
            <wp:posOffset>161925</wp:posOffset>
          </wp:positionV>
          <wp:extent cx="5943600" cy="698500"/>
          <wp:effectExtent l="0" t="0" r="0" b="6350"/>
          <wp:wrapTight wrapText="bothSides">
            <wp:wrapPolygon edited="0">
              <wp:start x="0" y="0"/>
              <wp:lineTo x="0" y="21207"/>
              <wp:lineTo x="21531" y="21207"/>
              <wp:lineTo x="21531" y="0"/>
              <wp:lineTo x="0" y="0"/>
            </wp:wrapPolygon>
          </wp:wrapTight>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rcRect/>
                  <a:stretch>
                    <a:fillRect/>
                  </a:stretch>
                </pic:blipFill>
                <pic:spPr>
                  <a:xfrm>
                    <a:off x="0" y="0"/>
                    <a:ext cx="5943600" cy="698500"/>
                  </a:xfrm>
                  <a:prstGeom prst="rect">
                    <a:avLst/>
                  </a:prstGeom>
                  <a:noFill/>
                  <a:ln>
                    <a:noFill/>
                    <a:prstDash/>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B97B1C"/>
    <w:multiLevelType w:val="multilevel"/>
    <w:tmpl w:val="5D6AFEF2"/>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1" w15:restartNumberingAfterBreak="0">
    <w:nsid w:val="1946549F"/>
    <w:multiLevelType w:val="hybridMultilevel"/>
    <w:tmpl w:val="90FE0AAC"/>
    <w:lvl w:ilvl="0" w:tplc="B6C88C8E">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15:restartNumberingAfterBreak="0">
    <w:nsid w:val="4533680B"/>
    <w:multiLevelType w:val="hybridMultilevel"/>
    <w:tmpl w:val="80A015AE"/>
    <w:lvl w:ilvl="0" w:tplc="0409000F">
      <w:start w:val="1"/>
      <w:numFmt w:val="decimal"/>
      <w:lvlText w:val="%1."/>
      <w:lvlJc w:val="left"/>
      <w:pPr>
        <w:ind w:left="576" w:hanging="360"/>
      </w:pPr>
    </w:lvl>
    <w:lvl w:ilvl="1" w:tplc="04090019" w:tentative="1">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3" w15:restartNumberingAfterBreak="0">
    <w:nsid w:val="47B4055C"/>
    <w:multiLevelType w:val="multilevel"/>
    <w:tmpl w:val="DEE8180C"/>
    <w:styleLink w:val="ART"/>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4" w15:restartNumberingAfterBreak="0">
    <w:nsid w:val="4FE954DD"/>
    <w:multiLevelType w:val="hybridMultilevel"/>
    <w:tmpl w:val="BFD8466E"/>
    <w:lvl w:ilvl="0" w:tplc="0409000F">
      <w:start w:val="1"/>
      <w:numFmt w:val="decimal"/>
      <w:lvlText w:val="%1."/>
      <w:lvlJc w:val="left"/>
      <w:pPr>
        <w:ind w:left="576" w:hanging="360"/>
      </w:pPr>
    </w:lvl>
    <w:lvl w:ilvl="1" w:tplc="04090019" w:tentative="1">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5" w15:restartNumberingAfterBreak="0">
    <w:nsid w:val="567A4A52"/>
    <w:multiLevelType w:val="hybridMultilevel"/>
    <w:tmpl w:val="0AFCE046"/>
    <w:lvl w:ilvl="0" w:tplc="65526A9A">
      <w:start w:val="1"/>
      <w:numFmt w:val="decimal"/>
      <w:lvlText w:val="%1."/>
      <w:lvlJc w:val="left"/>
      <w:pPr>
        <w:ind w:left="216" w:hanging="360"/>
      </w:pPr>
      <w:rPr>
        <w:rFonts w:hint="default"/>
      </w:rPr>
    </w:lvl>
    <w:lvl w:ilvl="1" w:tplc="04090019" w:tentative="1">
      <w:start w:val="1"/>
      <w:numFmt w:val="lowerLetter"/>
      <w:lvlText w:val="%2."/>
      <w:lvlJc w:val="left"/>
      <w:pPr>
        <w:ind w:left="936" w:hanging="360"/>
      </w:pPr>
    </w:lvl>
    <w:lvl w:ilvl="2" w:tplc="0409001B" w:tentative="1">
      <w:start w:val="1"/>
      <w:numFmt w:val="lowerRoman"/>
      <w:lvlText w:val="%3."/>
      <w:lvlJc w:val="right"/>
      <w:pPr>
        <w:ind w:left="1656" w:hanging="180"/>
      </w:pPr>
    </w:lvl>
    <w:lvl w:ilvl="3" w:tplc="0409000F" w:tentative="1">
      <w:start w:val="1"/>
      <w:numFmt w:val="decimal"/>
      <w:lvlText w:val="%4."/>
      <w:lvlJc w:val="left"/>
      <w:pPr>
        <w:ind w:left="2376" w:hanging="360"/>
      </w:pPr>
    </w:lvl>
    <w:lvl w:ilvl="4" w:tplc="04090019" w:tentative="1">
      <w:start w:val="1"/>
      <w:numFmt w:val="lowerLetter"/>
      <w:lvlText w:val="%5."/>
      <w:lvlJc w:val="left"/>
      <w:pPr>
        <w:ind w:left="3096" w:hanging="360"/>
      </w:pPr>
    </w:lvl>
    <w:lvl w:ilvl="5" w:tplc="0409001B" w:tentative="1">
      <w:start w:val="1"/>
      <w:numFmt w:val="lowerRoman"/>
      <w:lvlText w:val="%6."/>
      <w:lvlJc w:val="right"/>
      <w:pPr>
        <w:ind w:left="3816" w:hanging="180"/>
      </w:pPr>
    </w:lvl>
    <w:lvl w:ilvl="6" w:tplc="0409000F" w:tentative="1">
      <w:start w:val="1"/>
      <w:numFmt w:val="decimal"/>
      <w:lvlText w:val="%7."/>
      <w:lvlJc w:val="left"/>
      <w:pPr>
        <w:ind w:left="4536" w:hanging="360"/>
      </w:pPr>
    </w:lvl>
    <w:lvl w:ilvl="7" w:tplc="04090019" w:tentative="1">
      <w:start w:val="1"/>
      <w:numFmt w:val="lowerLetter"/>
      <w:lvlText w:val="%8."/>
      <w:lvlJc w:val="left"/>
      <w:pPr>
        <w:ind w:left="5256" w:hanging="360"/>
      </w:pPr>
    </w:lvl>
    <w:lvl w:ilvl="8" w:tplc="0409001B" w:tentative="1">
      <w:start w:val="1"/>
      <w:numFmt w:val="lowerRoman"/>
      <w:lvlText w:val="%9."/>
      <w:lvlJc w:val="right"/>
      <w:pPr>
        <w:ind w:left="5976" w:hanging="180"/>
      </w:pPr>
    </w:lvl>
  </w:abstractNum>
  <w:abstractNum w:abstractNumId="6" w15:restartNumberingAfterBreak="0">
    <w:nsid w:val="57C01FC3"/>
    <w:multiLevelType w:val="hybridMultilevel"/>
    <w:tmpl w:val="138EACD4"/>
    <w:lvl w:ilvl="0" w:tplc="0F88568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59A232B"/>
    <w:multiLevelType w:val="hybridMultilevel"/>
    <w:tmpl w:val="BF408BC8"/>
    <w:lvl w:ilvl="0" w:tplc="595ECECA">
      <w:start w:val="1"/>
      <w:numFmt w:val="lowerRoman"/>
      <w:lvlText w:val="(%1)"/>
      <w:lvlJc w:val="left"/>
      <w:pPr>
        <w:ind w:left="1429" w:hanging="72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num w:numId="1" w16cid:durableId="1082605197">
    <w:abstractNumId w:val="0"/>
  </w:num>
  <w:num w:numId="2" w16cid:durableId="1358046290">
    <w:abstractNumId w:val="3"/>
  </w:num>
  <w:num w:numId="3" w16cid:durableId="1959141189">
    <w:abstractNumId w:val="4"/>
  </w:num>
  <w:num w:numId="4" w16cid:durableId="2011181080">
    <w:abstractNumId w:val="5"/>
  </w:num>
  <w:num w:numId="5" w16cid:durableId="632054955">
    <w:abstractNumId w:val="2"/>
  </w:num>
  <w:num w:numId="6" w16cid:durableId="2089617426">
    <w:abstractNumId w:val="1"/>
  </w:num>
  <w:num w:numId="7" w16cid:durableId="813106959">
    <w:abstractNumId w:val="6"/>
  </w:num>
  <w:num w:numId="8" w16cid:durableId="1214540327">
    <w:abstractNumId w:val="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0B0D"/>
    <w:rsid w:val="000565AA"/>
    <w:rsid w:val="000665C8"/>
    <w:rsid w:val="00097502"/>
    <w:rsid w:val="000D147A"/>
    <w:rsid w:val="000E6EA6"/>
    <w:rsid w:val="00184126"/>
    <w:rsid w:val="001D1F8F"/>
    <w:rsid w:val="001F1F11"/>
    <w:rsid w:val="00253383"/>
    <w:rsid w:val="00282ECE"/>
    <w:rsid w:val="00284DEA"/>
    <w:rsid w:val="002E2A2C"/>
    <w:rsid w:val="00316496"/>
    <w:rsid w:val="00370FB7"/>
    <w:rsid w:val="00391245"/>
    <w:rsid w:val="0039716B"/>
    <w:rsid w:val="003C7C5A"/>
    <w:rsid w:val="0042465C"/>
    <w:rsid w:val="00433868"/>
    <w:rsid w:val="00497D8C"/>
    <w:rsid w:val="004D257C"/>
    <w:rsid w:val="004E08E2"/>
    <w:rsid w:val="004F0029"/>
    <w:rsid w:val="005717E5"/>
    <w:rsid w:val="00585AF5"/>
    <w:rsid w:val="005869F1"/>
    <w:rsid w:val="005B1CD4"/>
    <w:rsid w:val="005C4F22"/>
    <w:rsid w:val="005E6686"/>
    <w:rsid w:val="00605CDB"/>
    <w:rsid w:val="00634843"/>
    <w:rsid w:val="00686AD4"/>
    <w:rsid w:val="0075288C"/>
    <w:rsid w:val="0078538E"/>
    <w:rsid w:val="007E1782"/>
    <w:rsid w:val="007F762C"/>
    <w:rsid w:val="00800CE7"/>
    <w:rsid w:val="00847E5A"/>
    <w:rsid w:val="00894C8C"/>
    <w:rsid w:val="00896B51"/>
    <w:rsid w:val="008A714C"/>
    <w:rsid w:val="009C7D9A"/>
    <w:rsid w:val="00AC152F"/>
    <w:rsid w:val="00AE06CC"/>
    <w:rsid w:val="00AE51BA"/>
    <w:rsid w:val="00AF5D30"/>
    <w:rsid w:val="00B5321A"/>
    <w:rsid w:val="00BB3FEA"/>
    <w:rsid w:val="00BC0B0D"/>
    <w:rsid w:val="00BD1626"/>
    <w:rsid w:val="00BE2F07"/>
    <w:rsid w:val="00C14826"/>
    <w:rsid w:val="00C23AAC"/>
    <w:rsid w:val="00C2685F"/>
    <w:rsid w:val="00C8732E"/>
    <w:rsid w:val="00CC0648"/>
    <w:rsid w:val="00CC522E"/>
    <w:rsid w:val="00D26B43"/>
    <w:rsid w:val="00D62E46"/>
    <w:rsid w:val="00D83CB0"/>
    <w:rsid w:val="00D9058C"/>
    <w:rsid w:val="00D95722"/>
    <w:rsid w:val="00E16353"/>
    <w:rsid w:val="00E74886"/>
    <w:rsid w:val="00E75CA6"/>
    <w:rsid w:val="00EE3C51"/>
    <w:rsid w:val="00EE595F"/>
    <w:rsid w:val="00F11D19"/>
    <w:rsid w:val="00F51225"/>
    <w:rsid w:val="00F54C4F"/>
    <w:rsid w:val="00F60FB7"/>
    <w:rsid w:val="00F86B5F"/>
    <w:rsid w:val="00FB62CD"/>
    <w:rsid w:val="00FF1C3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E04843"/>
  <w15:docId w15:val="{B1943A9D-1258-4C24-822F-D856D73F0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pPr>
        <w:ind w:left="-144" w:right="-7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316496"/>
    <w:pPr>
      <w:tabs>
        <w:tab w:val="center" w:pos="4680"/>
        <w:tab w:val="right" w:pos="9360"/>
      </w:tabs>
    </w:pPr>
  </w:style>
  <w:style w:type="character" w:customStyle="1" w:styleId="HeaderChar">
    <w:name w:val="Header Char"/>
    <w:basedOn w:val="DefaultParagraphFont"/>
    <w:link w:val="Header"/>
    <w:uiPriority w:val="99"/>
    <w:rsid w:val="00316496"/>
  </w:style>
  <w:style w:type="paragraph" w:styleId="Footer">
    <w:name w:val="footer"/>
    <w:basedOn w:val="Normal"/>
    <w:link w:val="FooterChar"/>
    <w:uiPriority w:val="99"/>
    <w:unhideWhenUsed/>
    <w:rsid w:val="00316496"/>
    <w:pPr>
      <w:tabs>
        <w:tab w:val="center" w:pos="4680"/>
        <w:tab w:val="right" w:pos="9360"/>
      </w:tabs>
    </w:pPr>
  </w:style>
  <w:style w:type="character" w:customStyle="1" w:styleId="FooterChar">
    <w:name w:val="Footer Char"/>
    <w:basedOn w:val="DefaultParagraphFont"/>
    <w:link w:val="Footer"/>
    <w:uiPriority w:val="99"/>
    <w:rsid w:val="00316496"/>
  </w:style>
  <w:style w:type="paragraph" w:styleId="ListParagraph">
    <w:name w:val="List Paragraph"/>
    <w:aliases w:val="Akapit z listą BS,Outlines a.b.c.,List_Paragraph,Multilevel para_II,Akapit z lista BS,Normal bullet 2,List Paragraph1,Forth level,List1,body 2,List Paragraph11,Listă colorată - Accentuare 11,Bullet,Citation List"/>
    <w:basedOn w:val="Normal"/>
    <w:link w:val="ListParagraphChar"/>
    <w:uiPriority w:val="34"/>
    <w:qFormat/>
    <w:rsid w:val="005C4F22"/>
    <w:pPr>
      <w:ind w:left="720"/>
      <w:contextualSpacing/>
    </w:pPr>
  </w:style>
  <w:style w:type="paragraph" w:styleId="FootnoteText">
    <w:name w:val="footnote text"/>
    <w:basedOn w:val="Normal"/>
    <w:link w:val="FootnoteTextChar"/>
    <w:uiPriority w:val="99"/>
    <w:semiHidden/>
    <w:unhideWhenUsed/>
    <w:rsid w:val="00605CDB"/>
  </w:style>
  <w:style w:type="character" w:customStyle="1" w:styleId="FootnoteTextChar">
    <w:name w:val="Footnote Text Char"/>
    <w:basedOn w:val="DefaultParagraphFont"/>
    <w:link w:val="FootnoteText"/>
    <w:uiPriority w:val="99"/>
    <w:semiHidden/>
    <w:rsid w:val="00605CDB"/>
  </w:style>
  <w:style w:type="character" w:styleId="FootnoteReference">
    <w:name w:val="footnote reference"/>
    <w:basedOn w:val="DefaultParagraphFont"/>
    <w:uiPriority w:val="99"/>
    <w:semiHidden/>
    <w:unhideWhenUsed/>
    <w:rsid w:val="00605CDB"/>
    <w:rPr>
      <w:vertAlign w:val="superscript"/>
    </w:rPr>
  </w:style>
  <w:style w:type="paragraph" w:styleId="Revision">
    <w:name w:val="Revision"/>
    <w:hidden/>
    <w:uiPriority w:val="99"/>
    <w:semiHidden/>
    <w:rsid w:val="00C8732E"/>
    <w:pPr>
      <w:ind w:left="0" w:right="0"/>
    </w:pPr>
  </w:style>
  <w:style w:type="table" w:styleId="TableGrid">
    <w:name w:val="Table Grid"/>
    <w:basedOn w:val="TableNormal"/>
    <w:uiPriority w:val="39"/>
    <w:rsid w:val="00C8732E"/>
    <w:pPr>
      <w:ind w:left="0" w:right="0"/>
    </w:pPr>
    <w:rPr>
      <w:rFonts w:ascii="Calibri" w:eastAsia="Calibri" w:hAnsi="Calibri"/>
      <w:sz w:val="22"/>
      <w:szCs w:val="22"/>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8732E"/>
    <w:pPr>
      <w:autoSpaceDE w:val="0"/>
      <w:autoSpaceDN w:val="0"/>
      <w:adjustRightInd w:val="0"/>
      <w:ind w:left="0" w:right="0"/>
    </w:pPr>
    <w:rPr>
      <w:color w:val="000000"/>
      <w:sz w:val="24"/>
      <w:szCs w:val="24"/>
      <w:lang w:val="ro-RO" w:eastAsia="ro-RO"/>
    </w:rPr>
  </w:style>
  <w:style w:type="character" w:customStyle="1" w:styleId="Other">
    <w:name w:val="Other_"/>
    <w:basedOn w:val="DefaultParagraphFont"/>
    <w:link w:val="Other0"/>
    <w:rsid w:val="00C8732E"/>
  </w:style>
  <w:style w:type="paragraph" w:customStyle="1" w:styleId="Other0">
    <w:name w:val="Other"/>
    <w:basedOn w:val="Normal"/>
    <w:link w:val="Other"/>
    <w:rsid w:val="00C8732E"/>
    <w:pPr>
      <w:widowControl w:val="0"/>
      <w:ind w:left="0" w:right="0"/>
    </w:pPr>
  </w:style>
  <w:style w:type="character" w:customStyle="1" w:styleId="Heading20">
    <w:name w:val="Heading #2_"/>
    <w:basedOn w:val="DefaultParagraphFont"/>
    <w:link w:val="Heading21"/>
    <w:rsid w:val="005869F1"/>
    <w:rPr>
      <w:sz w:val="28"/>
      <w:szCs w:val="28"/>
    </w:rPr>
  </w:style>
  <w:style w:type="character" w:customStyle="1" w:styleId="Bodytext4">
    <w:name w:val="Body text (4)_"/>
    <w:basedOn w:val="DefaultParagraphFont"/>
    <w:link w:val="Bodytext40"/>
    <w:rsid w:val="005869F1"/>
    <w:rPr>
      <w:rFonts w:ascii="Arial" w:eastAsia="Arial" w:hAnsi="Arial" w:cs="Arial"/>
      <w:b/>
      <w:bCs/>
      <w:sz w:val="8"/>
      <w:szCs w:val="8"/>
    </w:rPr>
  </w:style>
  <w:style w:type="character" w:customStyle="1" w:styleId="Bodytext3">
    <w:name w:val="Body text (3)_"/>
    <w:basedOn w:val="DefaultParagraphFont"/>
    <w:link w:val="Bodytext30"/>
    <w:rsid w:val="005869F1"/>
    <w:rPr>
      <w:b/>
      <w:bCs/>
      <w:sz w:val="10"/>
      <w:szCs w:val="10"/>
    </w:rPr>
  </w:style>
  <w:style w:type="character" w:customStyle="1" w:styleId="Headerorfooter2">
    <w:name w:val="Header or footer (2)_"/>
    <w:basedOn w:val="DefaultParagraphFont"/>
    <w:link w:val="Headerorfooter20"/>
    <w:rsid w:val="005869F1"/>
  </w:style>
  <w:style w:type="character" w:customStyle="1" w:styleId="Picturecaption">
    <w:name w:val="Picture caption_"/>
    <w:basedOn w:val="DefaultParagraphFont"/>
    <w:link w:val="Picturecaption0"/>
    <w:rsid w:val="005869F1"/>
    <w:rPr>
      <w:rFonts w:ascii="Arial" w:eastAsia="Arial" w:hAnsi="Arial" w:cs="Arial"/>
      <w:b/>
      <w:bCs/>
      <w:sz w:val="8"/>
      <w:szCs w:val="8"/>
    </w:rPr>
  </w:style>
  <w:style w:type="character" w:customStyle="1" w:styleId="BodyTextChar">
    <w:name w:val="Body Text Char"/>
    <w:basedOn w:val="DefaultParagraphFont"/>
    <w:link w:val="BodyText"/>
    <w:rsid w:val="005869F1"/>
    <w:rPr>
      <w:rFonts w:ascii="Calibri" w:eastAsia="Calibri" w:hAnsi="Calibri" w:cs="Calibri"/>
    </w:rPr>
  </w:style>
  <w:style w:type="character" w:customStyle="1" w:styleId="Bodytext2">
    <w:name w:val="Body text (2)_"/>
    <w:basedOn w:val="DefaultParagraphFont"/>
    <w:link w:val="Bodytext20"/>
    <w:rsid w:val="005869F1"/>
    <w:rPr>
      <w:rFonts w:ascii="Calibri" w:eastAsia="Calibri" w:hAnsi="Calibri" w:cs="Calibri"/>
      <w:sz w:val="18"/>
      <w:szCs w:val="18"/>
    </w:rPr>
  </w:style>
  <w:style w:type="character" w:customStyle="1" w:styleId="Heading30">
    <w:name w:val="Heading #3_"/>
    <w:basedOn w:val="DefaultParagraphFont"/>
    <w:link w:val="Heading31"/>
    <w:rsid w:val="005869F1"/>
    <w:rPr>
      <w:rFonts w:ascii="Calibri" w:eastAsia="Calibri" w:hAnsi="Calibri" w:cs="Calibri"/>
      <w:b/>
      <w:bCs/>
    </w:rPr>
  </w:style>
  <w:style w:type="character" w:customStyle="1" w:styleId="Tablecaption">
    <w:name w:val="Table caption_"/>
    <w:basedOn w:val="DefaultParagraphFont"/>
    <w:link w:val="Tablecaption0"/>
    <w:rsid w:val="005869F1"/>
    <w:rPr>
      <w:rFonts w:ascii="Calibri" w:eastAsia="Calibri" w:hAnsi="Calibri" w:cs="Calibri"/>
    </w:rPr>
  </w:style>
  <w:style w:type="character" w:customStyle="1" w:styleId="Bodytext5">
    <w:name w:val="Body text (5)_"/>
    <w:basedOn w:val="DefaultParagraphFont"/>
    <w:link w:val="Bodytext50"/>
    <w:rsid w:val="005869F1"/>
    <w:rPr>
      <w:rFonts w:ascii="Arial" w:eastAsia="Arial" w:hAnsi="Arial" w:cs="Arial"/>
      <w:b/>
      <w:bCs/>
      <w:i/>
      <w:iCs/>
      <w:sz w:val="22"/>
      <w:szCs w:val="22"/>
    </w:rPr>
  </w:style>
  <w:style w:type="character" w:customStyle="1" w:styleId="Bodytext6">
    <w:name w:val="Body text (6)_"/>
    <w:basedOn w:val="DefaultParagraphFont"/>
    <w:link w:val="Bodytext60"/>
    <w:rsid w:val="005869F1"/>
    <w:rPr>
      <w:sz w:val="28"/>
      <w:szCs w:val="28"/>
    </w:rPr>
  </w:style>
  <w:style w:type="character" w:customStyle="1" w:styleId="Heading10">
    <w:name w:val="Heading #1_"/>
    <w:basedOn w:val="DefaultParagraphFont"/>
    <w:link w:val="Heading11"/>
    <w:rsid w:val="005869F1"/>
    <w:rPr>
      <w:i/>
      <w:iCs/>
      <w:color w:val="11285E"/>
      <w:sz w:val="36"/>
      <w:szCs w:val="36"/>
    </w:rPr>
  </w:style>
  <w:style w:type="paragraph" w:customStyle="1" w:styleId="Heading21">
    <w:name w:val="Heading #2"/>
    <w:basedOn w:val="Normal"/>
    <w:link w:val="Heading20"/>
    <w:rsid w:val="005869F1"/>
    <w:pPr>
      <w:widowControl w:val="0"/>
      <w:spacing w:after="1160"/>
      <w:ind w:left="2970" w:right="0"/>
      <w:outlineLvl w:val="1"/>
    </w:pPr>
    <w:rPr>
      <w:sz w:val="28"/>
      <w:szCs w:val="28"/>
    </w:rPr>
  </w:style>
  <w:style w:type="paragraph" w:customStyle="1" w:styleId="Bodytext40">
    <w:name w:val="Body text (4)"/>
    <w:basedOn w:val="Normal"/>
    <w:link w:val="Bodytext4"/>
    <w:rsid w:val="005869F1"/>
    <w:pPr>
      <w:widowControl w:val="0"/>
      <w:ind w:left="0" w:right="0"/>
      <w:jc w:val="center"/>
    </w:pPr>
    <w:rPr>
      <w:rFonts w:ascii="Arial" w:eastAsia="Arial" w:hAnsi="Arial" w:cs="Arial"/>
      <w:b/>
      <w:bCs/>
      <w:sz w:val="8"/>
      <w:szCs w:val="8"/>
    </w:rPr>
  </w:style>
  <w:style w:type="paragraph" w:customStyle="1" w:styleId="Bodytext30">
    <w:name w:val="Body text (3)"/>
    <w:basedOn w:val="Normal"/>
    <w:link w:val="Bodytext3"/>
    <w:rsid w:val="005869F1"/>
    <w:pPr>
      <w:widowControl w:val="0"/>
      <w:spacing w:before="100" w:after="60" w:line="288" w:lineRule="auto"/>
      <w:ind w:left="2380" w:right="0"/>
    </w:pPr>
    <w:rPr>
      <w:b/>
      <w:bCs/>
      <w:sz w:val="10"/>
      <w:szCs w:val="10"/>
    </w:rPr>
  </w:style>
  <w:style w:type="paragraph" w:customStyle="1" w:styleId="Headerorfooter20">
    <w:name w:val="Header or footer (2)"/>
    <w:basedOn w:val="Normal"/>
    <w:link w:val="Headerorfooter2"/>
    <w:rsid w:val="005869F1"/>
    <w:pPr>
      <w:widowControl w:val="0"/>
      <w:ind w:left="0" w:right="0"/>
    </w:pPr>
  </w:style>
  <w:style w:type="paragraph" w:customStyle="1" w:styleId="Picturecaption0">
    <w:name w:val="Picture caption"/>
    <w:basedOn w:val="Normal"/>
    <w:link w:val="Picturecaption"/>
    <w:rsid w:val="005869F1"/>
    <w:pPr>
      <w:widowControl w:val="0"/>
      <w:ind w:left="0" w:right="0"/>
    </w:pPr>
    <w:rPr>
      <w:rFonts w:ascii="Arial" w:eastAsia="Arial" w:hAnsi="Arial" w:cs="Arial"/>
      <w:b/>
      <w:bCs/>
      <w:sz w:val="8"/>
      <w:szCs w:val="8"/>
    </w:rPr>
  </w:style>
  <w:style w:type="paragraph" w:styleId="BodyText">
    <w:name w:val="Body Text"/>
    <w:basedOn w:val="Normal"/>
    <w:link w:val="BodyTextChar"/>
    <w:qFormat/>
    <w:rsid w:val="005869F1"/>
    <w:pPr>
      <w:widowControl w:val="0"/>
      <w:spacing w:line="298" w:lineRule="auto"/>
      <w:ind w:left="0" w:right="0" w:firstLine="20"/>
    </w:pPr>
    <w:rPr>
      <w:rFonts w:ascii="Calibri" w:eastAsia="Calibri" w:hAnsi="Calibri" w:cs="Calibri"/>
    </w:rPr>
  </w:style>
  <w:style w:type="character" w:customStyle="1" w:styleId="BodyTextChar1">
    <w:name w:val="Body Text Char1"/>
    <w:basedOn w:val="DefaultParagraphFont"/>
    <w:uiPriority w:val="99"/>
    <w:semiHidden/>
    <w:rsid w:val="005869F1"/>
  </w:style>
  <w:style w:type="paragraph" w:customStyle="1" w:styleId="Bodytext20">
    <w:name w:val="Body text (2)"/>
    <w:basedOn w:val="Normal"/>
    <w:link w:val="Bodytext2"/>
    <w:rsid w:val="005869F1"/>
    <w:pPr>
      <w:widowControl w:val="0"/>
      <w:spacing w:after="270"/>
      <w:ind w:left="0" w:right="0" w:firstLine="480"/>
    </w:pPr>
    <w:rPr>
      <w:rFonts w:ascii="Calibri" w:eastAsia="Calibri" w:hAnsi="Calibri" w:cs="Calibri"/>
      <w:sz w:val="18"/>
      <w:szCs w:val="18"/>
    </w:rPr>
  </w:style>
  <w:style w:type="paragraph" w:customStyle="1" w:styleId="Heading31">
    <w:name w:val="Heading #3"/>
    <w:basedOn w:val="Normal"/>
    <w:link w:val="Heading30"/>
    <w:rsid w:val="005869F1"/>
    <w:pPr>
      <w:widowControl w:val="0"/>
      <w:spacing w:after="210" w:line="298" w:lineRule="auto"/>
      <w:ind w:left="0" w:right="0" w:firstLine="460"/>
      <w:outlineLvl w:val="2"/>
    </w:pPr>
    <w:rPr>
      <w:rFonts w:ascii="Calibri" w:eastAsia="Calibri" w:hAnsi="Calibri" w:cs="Calibri"/>
      <w:b/>
      <w:bCs/>
    </w:rPr>
  </w:style>
  <w:style w:type="paragraph" w:customStyle="1" w:styleId="Tablecaption0">
    <w:name w:val="Table caption"/>
    <w:basedOn w:val="Normal"/>
    <w:link w:val="Tablecaption"/>
    <w:rsid w:val="005869F1"/>
    <w:pPr>
      <w:widowControl w:val="0"/>
      <w:spacing w:line="298" w:lineRule="auto"/>
      <w:ind w:left="0" w:right="0"/>
    </w:pPr>
    <w:rPr>
      <w:rFonts w:ascii="Calibri" w:eastAsia="Calibri" w:hAnsi="Calibri" w:cs="Calibri"/>
    </w:rPr>
  </w:style>
  <w:style w:type="paragraph" w:customStyle="1" w:styleId="Bodytext50">
    <w:name w:val="Body text (5)"/>
    <w:basedOn w:val="Normal"/>
    <w:link w:val="Bodytext5"/>
    <w:rsid w:val="005869F1"/>
    <w:pPr>
      <w:widowControl w:val="0"/>
      <w:spacing w:after="2360"/>
      <w:ind w:left="0" w:right="0"/>
      <w:jc w:val="center"/>
    </w:pPr>
    <w:rPr>
      <w:rFonts w:ascii="Arial" w:eastAsia="Arial" w:hAnsi="Arial" w:cs="Arial"/>
      <w:b/>
      <w:bCs/>
      <w:i/>
      <w:iCs/>
      <w:sz w:val="22"/>
      <w:szCs w:val="22"/>
    </w:rPr>
  </w:style>
  <w:style w:type="paragraph" w:customStyle="1" w:styleId="Bodytext60">
    <w:name w:val="Body text (6)"/>
    <w:basedOn w:val="Normal"/>
    <w:link w:val="Bodytext6"/>
    <w:rsid w:val="005869F1"/>
    <w:pPr>
      <w:widowControl w:val="0"/>
      <w:ind w:left="0" w:right="0"/>
      <w:jc w:val="center"/>
    </w:pPr>
    <w:rPr>
      <w:sz w:val="28"/>
      <w:szCs w:val="28"/>
    </w:rPr>
  </w:style>
  <w:style w:type="paragraph" w:customStyle="1" w:styleId="Heading11">
    <w:name w:val="Heading #1"/>
    <w:basedOn w:val="Normal"/>
    <w:link w:val="Heading10"/>
    <w:rsid w:val="005869F1"/>
    <w:pPr>
      <w:widowControl w:val="0"/>
      <w:ind w:left="0" w:right="0"/>
      <w:outlineLvl w:val="0"/>
    </w:pPr>
    <w:rPr>
      <w:i/>
      <w:iCs/>
      <w:color w:val="11285E"/>
      <w:sz w:val="36"/>
      <w:szCs w:val="36"/>
    </w:rPr>
  </w:style>
  <w:style w:type="character" w:styleId="Hyperlink">
    <w:name w:val="Hyperlink"/>
    <w:basedOn w:val="DefaultParagraphFont"/>
    <w:uiPriority w:val="99"/>
    <w:unhideWhenUsed/>
    <w:rsid w:val="005869F1"/>
    <w:rPr>
      <w:color w:val="0000FF" w:themeColor="hyperlink"/>
      <w:u w:val="single"/>
    </w:rPr>
  </w:style>
  <w:style w:type="character" w:styleId="CommentReference">
    <w:name w:val="annotation reference"/>
    <w:basedOn w:val="DefaultParagraphFont"/>
    <w:uiPriority w:val="99"/>
    <w:semiHidden/>
    <w:unhideWhenUsed/>
    <w:rsid w:val="005869F1"/>
    <w:rPr>
      <w:sz w:val="16"/>
      <w:szCs w:val="16"/>
    </w:rPr>
  </w:style>
  <w:style w:type="paragraph" w:styleId="CommentText">
    <w:name w:val="annotation text"/>
    <w:basedOn w:val="Normal"/>
    <w:link w:val="CommentTextChar"/>
    <w:uiPriority w:val="99"/>
    <w:unhideWhenUsed/>
    <w:rsid w:val="005869F1"/>
    <w:pPr>
      <w:widowControl w:val="0"/>
      <w:ind w:left="0" w:right="0"/>
    </w:pPr>
    <w:rPr>
      <w:rFonts w:ascii="Courier New" w:eastAsia="Courier New" w:hAnsi="Courier New" w:cs="Courier New"/>
      <w:color w:val="000000"/>
      <w:lang w:val="ro-RO" w:eastAsia="ro-RO" w:bidi="ro-RO"/>
    </w:rPr>
  </w:style>
  <w:style w:type="character" w:customStyle="1" w:styleId="CommentTextChar">
    <w:name w:val="Comment Text Char"/>
    <w:basedOn w:val="DefaultParagraphFont"/>
    <w:link w:val="CommentText"/>
    <w:uiPriority w:val="99"/>
    <w:rsid w:val="005869F1"/>
    <w:rPr>
      <w:rFonts w:ascii="Courier New" w:eastAsia="Courier New" w:hAnsi="Courier New" w:cs="Courier New"/>
      <w:color w:val="000000"/>
      <w:lang w:val="ro-RO" w:eastAsia="ro-RO" w:bidi="ro-RO"/>
    </w:rPr>
  </w:style>
  <w:style w:type="paragraph" w:styleId="CommentSubject">
    <w:name w:val="annotation subject"/>
    <w:basedOn w:val="CommentText"/>
    <w:next w:val="CommentText"/>
    <w:link w:val="CommentSubjectChar"/>
    <w:uiPriority w:val="99"/>
    <w:semiHidden/>
    <w:unhideWhenUsed/>
    <w:rsid w:val="005869F1"/>
    <w:rPr>
      <w:b/>
      <w:bCs/>
    </w:rPr>
  </w:style>
  <w:style w:type="character" w:customStyle="1" w:styleId="CommentSubjectChar">
    <w:name w:val="Comment Subject Char"/>
    <w:basedOn w:val="CommentTextChar"/>
    <w:link w:val="CommentSubject"/>
    <w:uiPriority w:val="99"/>
    <w:semiHidden/>
    <w:rsid w:val="005869F1"/>
    <w:rPr>
      <w:rFonts w:ascii="Courier New" w:eastAsia="Courier New" w:hAnsi="Courier New" w:cs="Courier New"/>
      <w:b/>
      <w:bCs/>
      <w:color w:val="000000"/>
      <w:lang w:val="ro-RO" w:eastAsia="ro-RO" w:bidi="ro-RO"/>
    </w:rPr>
  </w:style>
  <w:style w:type="paragraph" w:styleId="BalloonText">
    <w:name w:val="Balloon Text"/>
    <w:basedOn w:val="Normal"/>
    <w:link w:val="BalloonTextChar"/>
    <w:uiPriority w:val="99"/>
    <w:semiHidden/>
    <w:unhideWhenUsed/>
    <w:rsid w:val="005869F1"/>
    <w:pPr>
      <w:widowControl w:val="0"/>
      <w:ind w:left="0" w:right="0"/>
    </w:pPr>
    <w:rPr>
      <w:rFonts w:ascii="Segoe UI" w:eastAsia="Courier New" w:hAnsi="Segoe UI" w:cs="Segoe UI"/>
      <w:color w:val="000000"/>
      <w:sz w:val="18"/>
      <w:szCs w:val="18"/>
      <w:lang w:val="ro-RO" w:eastAsia="ro-RO" w:bidi="ro-RO"/>
    </w:rPr>
  </w:style>
  <w:style w:type="character" w:customStyle="1" w:styleId="BalloonTextChar">
    <w:name w:val="Balloon Text Char"/>
    <w:basedOn w:val="DefaultParagraphFont"/>
    <w:link w:val="BalloonText"/>
    <w:uiPriority w:val="99"/>
    <w:semiHidden/>
    <w:rsid w:val="005869F1"/>
    <w:rPr>
      <w:rFonts w:ascii="Segoe UI" w:eastAsia="Courier New" w:hAnsi="Segoe UI" w:cs="Segoe UI"/>
      <w:color w:val="000000"/>
      <w:sz w:val="18"/>
      <w:szCs w:val="18"/>
      <w:lang w:val="ro-RO" w:eastAsia="ro-RO" w:bidi="ro-RO"/>
    </w:rPr>
  </w:style>
  <w:style w:type="numbering" w:customStyle="1" w:styleId="ART">
    <w:name w:val="ART."/>
    <w:basedOn w:val="NoList"/>
    <w:uiPriority w:val="99"/>
    <w:rsid w:val="005869F1"/>
    <w:pPr>
      <w:numPr>
        <w:numId w:val="2"/>
      </w:numPr>
    </w:pPr>
  </w:style>
  <w:style w:type="paragraph" w:customStyle="1" w:styleId="Articol">
    <w:name w:val="Articol"/>
    <w:basedOn w:val="ListParagraph"/>
    <w:qFormat/>
    <w:rsid w:val="005869F1"/>
    <w:pPr>
      <w:spacing w:before="240" w:after="40"/>
      <w:ind w:left="1134" w:right="0" w:hanging="1134"/>
      <w:contextualSpacing w:val="0"/>
      <w:jc w:val="both"/>
    </w:pPr>
    <w:rPr>
      <w:rFonts w:asciiTheme="minorHAnsi" w:hAnsiTheme="minorHAnsi" w:cstheme="minorBidi"/>
      <w:b/>
      <w:iCs/>
      <w:noProof/>
      <w:szCs w:val="24"/>
      <w:lang w:val="ro-RO" w:eastAsia="sk-SK"/>
    </w:rPr>
  </w:style>
  <w:style w:type="paragraph" w:customStyle="1" w:styleId="Alineat">
    <w:name w:val="Alineat"/>
    <w:basedOn w:val="ListParagraph"/>
    <w:link w:val="AlineatChar"/>
    <w:qFormat/>
    <w:rsid w:val="005869F1"/>
    <w:pPr>
      <w:spacing w:before="40" w:after="40"/>
      <w:ind w:left="680" w:right="0" w:hanging="396"/>
      <w:contextualSpacing w:val="0"/>
      <w:jc w:val="both"/>
    </w:pPr>
    <w:rPr>
      <w:rFonts w:asciiTheme="minorHAnsi" w:hAnsiTheme="minorHAnsi" w:cstheme="minorBidi"/>
      <w:iCs/>
      <w:noProof/>
      <w:szCs w:val="24"/>
      <w:lang w:val="ro-RO" w:eastAsia="sk-SK"/>
    </w:rPr>
  </w:style>
  <w:style w:type="paragraph" w:customStyle="1" w:styleId="Alineat-lit">
    <w:name w:val="Alineat-lit"/>
    <w:basedOn w:val="Alineat"/>
    <w:qFormat/>
    <w:rsid w:val="005869F1"/>
    <w:pPr>
      <w:spacing w:before="0" w:after="0"/>
    </w:pPr>
  </w:style>
  <w:style w:type="character" w:customStyle="1" w:styleId="AlineatChar">
    <w:name w:val="Alineat Char"/>
    <w:basedOn w:val="DefaultParagraphFont"/>
    <w:link w:val="Alineat"/>
    <w:rsid w:val="005869F1"/>
    <w:rPr>
      <w:rFonts w:asciiTheme="minorHAnsi" w:hAnsiTheme="minorHAnsi" w:cstheme="minorBidi"/>
      <w:iCs/>
      <w:noProof/>
      <w:szCs w:val="24"/>
      <w:lang w:val="ro-RO" w:eastAsia="sk-SK"/>
    </w:rPr>
  </w:style>
  <w:style w:type="paragraph" w:customStyle="1" w:styleId="Alineat-list">
    <w:name w:val="Alineat-list"/>
    <w:basedOn w:val="Alineat-lit"/>
    <w:qFormat/>
    <w:rsid w:val="005869F1"/>
  </w:style>
  <w:style w:type="paragraph" w:customStyle="1" w:styleId="Head2-Alin">
    <w:name w:val="Head2-Alin"/>
    <w:basedOn w:val="Normal"/>
    <w:rsid w:val="005869F1"/>
    <w:pPr>
      <w:numPr>
        <w:ilvl w:val="1"/>
      </w:numPr>
      <w:tabs>
        <w:tab w:val="num" w:pos="502"/>
        <w:tab w:val="num" w:pos="2880"/>
      </w:tabs>
      <w:spacing w:before="120" w:after="120"/>
      <w:ind w:left="502" w:right="0" w:hanging="360"/>
      <w:jc w:val="both"/>
    </w:pPr>
    <w:rPr>
      <w:rFonts w:ascii="Trebuchet MS" w:hAnsi="Trebuchet MS"/>
      <w:szCs w:val="24"/>
      <w:lang w:val="ro-RO"/>
    </w:rPr>
  </w:style>
  <w:style w:type="paragraph" w:customStyle="1" w:styleId="TableParagraph">
    <w:name w:val="Table Paragraph"/>
    <w:basedOn w:val="Normal"/>
    <w:uiPriority w:val="1"/>
    <w:qFormat/>
    <w:rsid w:val="005869F1"/>
    <w:pPr>
      <w:widowControl w:val="0"/>
      <w:autoSpaceDE w:val="0"/>
      <w:autoSpaceDN w:val="0"/>
      <w:ind w:left="0" w:right="0"/>
    </w:pPr>
    <w:rPr>
      <w:rFonts w:ascii="Tahoma" w:eastAsia="Tahoma" w:hAnsi="Tahoma" w:cs="Tahoma"/>
      <w:sz w:val="22"/>
      <w:szCs w:val="22"/>
      <w:lang w:val="ro-RO"/>
    </w:rPr>
  </w:style>
  <w:style w:type="character" w:customStyle="1" w:styleId="ListParagraphChar">
    <w:name w:val="List Paragraph Char"/>
    <w:aliases w:val="Akapit z listą BS Char,Outlines a.b.c. Char,List_Paragraph Char,Multilevel para_II Char,Akapit z lista BS Char,Normal bullet 2 Char,List Paragraph1 Char,Forth level Char,List1 Char,body 2 Char,List Paragraph11 Char,Bullet Char"/>
    <w:link w:val="ListParagraph"/>
    <w:uiPriority w:val="34"/>
    <w:qFormat/>
    <w:locked/>
    <w:rsid w:val="005869F1"/>
  </w:style>
  <w:style w:type="paragraph" w:customStyle="1" w:styleId="Head1-Art">
    <w:name w:val="Head1-Art"/>
    <w:basedOn w:val="Normal"/>
    <w:rsid w:val="005869F1"/>
    <w:pPr>
      <w:tabs>
        <w:tab w:val="num" w:pos="2880"/>
      </w:tabs>
      <w:spacing w:before="120" w:after="120"/>
      <w:ind w:left="1800" w:right="0" w:hanging="360"/>
      <w:jc w:val="both"/>
    </w:pPr>
    <w:rPr>
      <w:rFonts w:ascii="Trebuchet MS" w:hAnsi="Trebuchet MS"/>
      <w:b/>
      <w:bCs/>
      <w:caps/>
      <w:szCs w:val="24"/>
      <w:lang w:val="ro-RO"/>
    </w:rPr>
  </w:style>
  <w:style w:type="paragraph" w:customStyle="1" w:styleId="xl61">
    <w:name w:val="xl61"/>
    <w:basedOn w:val="Normal"/>
    <w:uiPriority w:val="99"/>
    <w:rsid w:val="005869F1"/>
    <w:pPr>
      <w:pBdr>
        <w:left w:val="single" w:sz="8" w:space="0" w:color="auto"/>
      </w:pBdr>
      <w:spacing w:before="100" w:beforeAutospacing="1" w:after="100" w:afterAutospacing="1"/>
      <w:ind w:left="0" w:right="0"/>
      <w:jc w:val="both"/>
    </w:pPr>
    <w:rPr>
      <w:rFonts w:ascii="Arial" w:hAnsi="Arial" w:cs="Arial"/>
      <w:lang w:val="ro-RO" w:eastAsia="fr-FR"/>
    </w:rPr>
  </w:style>
  <w:style w:type="character" w:styleId="PageNumber">
    <w:name w:val="page number"/>
    <w:basedOn w:val="DefaultParagraphFont"/>
    <w:rsid w:val="005869F1"/>
  </w:style>
  <w:style w:type="paragraph" w:styleId="Title">
    <w:name w:val="Title"/>
    <w:basedOn w:val="Normal"/>
    <w:link w:val="TitleChar"/>
    <w:uiPriority w:val="10"/>
    <w:qFormat/>
    <w:rsid w:val="005869F1"/>
    <w:pPr>
      <w:widowControl w:val="0"/>
      <w:autoSpaceDE w:val="0"/>
      <w:autoSpaceDN w:val="0"/>
      <w:ind w:left="3130" w:right="3148"/>
      <w:jc w:val="center"/>
    </w:pPr>
    <w:rPr>
      <w:rFonts w:ascii="Cambria" w:eastAsia="Cambria" w:hAnsi="Cambria" w:cs="Cambria"/>
      <w:b/>
      <w:bCs/>
      <w:sz w:val="32"/>
      <w:szCs w:val="32"/>
      <w:lang w:val="ro-RO"/>
    </w:rPr>
  </w:style>
  <w:style w:type="character" w:customStyle="1" w:styleId="TitleChar">
    <w:name w:val="Title Char"/>
    <w:basedOn w:val="DefaultParagraphFont"/>
    <w:link w:val="Title"/>
    <w:uiPriority w:val="10"/>
    <w:rsid w:val="005869F1"/>
    <w:rPr>
      <w:rFonts w:ascii="Cambria" w:eastAsia="Cambria" w:hAnsi="Cambria" w:cs="Cambria"/>
      <w:b/>
      <w:bCs/>
      <w:sz w:val="32"/>
      <w:szCs w:val="32"/>
      <w:lang w:val="ro-RO"/>
    </w:rPr>
  </w:style>
  <w:style w:type="table" w:styleId="GridTable1Light">
    <w:name w:val="Grid Table 1 Light"/>
    <w:basedOn w:val="TableNormal"/>
    <w:uiPriority w:val="46"/>
    <w:rsid w:val="005869F1"/>
    <w:pPr>
      <w:widowControl w:val="0"/>
      <w:autoSpaceDE w:val="0"/>
      <w:autoSpaceDN w:val="0"/>
      <w:ind w:left="0" w:right="0"/>
    </w:pPr>
    <w:rPr>
      <w:rFonts w:asciiTheme="minorHAnsi" w:eastAsiaTheme="minorHAnsi" w:hAnsiTheme="minorHAnsi" w:cstheme="minorBidi"/>
      <w:sz w:val="22"/>
      <w:szCs w:val="22"/>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5869F1"/>
  </w:style>
  <w:style w:type="character" w:customStyle="1" w:styleId="tlid-translation">
    <w:name w:val="tlid-translation"/>
    <w:basedOn w:val="DefaultParagraphFont"/>
    <w:rsid w:val="005869F1"/>
  </w:style>
  <w:style w:type="paragraph" w:styleId="Caption">
    <w:name w:val="caption"/>
    <w:basedOn w:val="Normal"/>
    <w:next w:val="Normal"/>
    <w:uiPriority w:val="35"/>
    <w:unhideWhenUsed/>
    <w:qFormat/>
    <w:rsid w:val="005869F1"/>
    <w:pPr>
      <w:widowControl w:val="0"/>
      <w:autoSpaceDE w:val="0"/>
      <w:autoSpaceDN w:val="0"/>
      <w:spacing w:after="200"/>
      <w:ind w:left="0" w:right="0"/>
    </w:pPr>
    <w:rPr>
      <w:rFonts w:ascii="Calibri" w:eastAsia="Calibri" w:hAnsi="Calibri" w:cs="Calibri"/>
      <w:i/>
      <w:iCs/>
      <w:color w:val="1F497D" w:themeColor="text2"/>
      <w:sz w:val="18"/>
      <w:szCs w:val="18"/>
      <w:lang w:val="ro-RO"/>
    </w:rPr>
  </w:style>
  <w:style w:type="paragraph" w:customStyle="1" w:styleId="xl31">
    <w:name w:val="xl31"/>
    <w:basedOn w:val="Normal"/>
    <w:rsid w:val="005869F1"/>
    <w:pPr>
      <w:spacing w:before="100" w:beforeAutospacing="1" w:after="100" w:afterAutospacing="1"/>
      <w:ind w:left="0" w:right="0"/>
      <w:jc w:val="both"/>
    </w:pPr>
    <w:rPr>
      <w:rFonts w:eastAsia="Arial Unicode MS"/>
      <w:sz w:val="24"/>
      <w:szCs w:val="24"/>
    </w:rPr>
  </w:style>
  <w:style w:type="paragraph" w:customStyle="1" w:styleId="Heading310">
    <w:name w:val="Heading 31"/>
    <w:basedOn w:val="Normal"/>
    <w:next w:val="Normal"/>
    <w:uiPriority w:val="9"/>
    <w:semiHidden/>
    <w:unhideWhenUsed/>
    <w:qFormat/>
    <w:rsid w:val="005869F1"/>
    <w:pPr>
      <w:keepNext/>
      <w:spacing w:before="240" w:after="60"/>
      <w:ind w:left="0"/>
      <w:outlineLvl w:val="2"/>
    </w:pPr>
    <w:rPr>
      <w:rFonts w:ascii="Cambria" w:hAnsi="Cambria"/>
      <w:b/>
      <w:bCs/>
      <w:sz w:val="26"/>
      <w:szCs w:val="26"/>
    </w:rPr>
  </w:style>
  <w:style w:type="paragraph" w:customStyle="1" w:styleId="Heading51">
    <w:name w:val="Heading 51"/>
    <w:basedOn w:val="Normal"/>
    <w:next w:val="Normal"/>
    <w:uiPriority w:val="9"/>
    <w:semiHidden/>
    <w:unhideWhenUsed/>
    <w:qFormat/>
    <w:rsid w:val="005869F1"/>
    <w:pPr>
      <w:spacing w:before="240" w:after="60"/>
      <w:ind w:left="0"/>
      <w:outlineLvl w:val="4"/>
    </w:pPr>
    <w:rPr>
      <w:rFonts w:ascii="Calibri" w:hAnsi="Calibri" w:cs="Arial"/>
      <w:b/>
      <w:bCs/>
      <w:i/>
      <w:iCs/>
      <w:sz w:val="26"/>
      <w:szCs w:val="26"/>
    </w:rPr>
  </w:style>
  <w:style w:type="paragraph" w:customStyle="1" w:styleId="Heading71">
    <w:name w:val="Heading 71"/>
    <w:basedOn w:val="Normal"/>
    <w:next w:val="Normal"/>
    <w:uiPriority w:val="9"/>
    <w:semiHidden/>
    <w:unhideWhenUsed/>
    <w:qFormat/>
    <w:rsid w:val="005869F1"/>
    <w:pPr>
      <w:spacing w:before="240" w:after="60"/>
      <w:ind w:left="0"/>
      <w:outlineLvl w:val="6"/>
    </w:pPr>
    <w:rPr>
      <w:rFonts w:ascii="Calibri" w:hAnsi="Calibri" w:cs="Arial"/>
      <w:sz w:val="24"/>
      <w:szCs w:val="24"/>
    </w:rPr>
  </w:style>
  <w:style w:type="paragraph" w:customStyle="1" w:styleId="Heading81">
    <w:name w:val="Heading 81"/>
    <w:basedOn w:val="Normal"/>
    <w:next w:val="Normal"/>
    <w:uiPriority w:val="9"/>
    <w:semiHidden/>
    <w:unhideWhenUsed/>
    <w:qFormat/>
    <w:rsid w:val="005869F1"/>
    <w:pPr>
      <w:spacing w:before="240" w:after="60"/>
      <w:ind w:left="0"/>
      <w:outlineLvl w:val="7"/>
    </w:pPr>
    <w:rPr>
      <w:rFonts w:ascii="Calibri" w:hAnsi="Calibri" w:cs="Arial"/>
      <w:i/>
      <w:iCs/>
      <w:sz w:val="24"/>
      <w:szCs w:val="24"/>
    </w:rPr>
  </w:style>
  <w:style w:type="paragraph" w:customStyle="1" w:styleId="Heading91">
    <w:name w:val="Heading 91"/>
    <w:basedOn w:val="Normal"/>
    <w:next w:val="Normal"/>
    <w:uiPriority w:val="9"/>
    <w:semiHidden/>
    <w:unhideWhenUsed/>
    <w:qFormat/>
    <w:rsid w:val="005869F1"/>
    <w:pPr>
      <w:spacing w:before="240" w:after="60"/>
      <w:ind w:left="0"/>
      <w:outlineLvl w:val="8"/>
    </w:pPr>
    <w:rPr>
      <w:rFonts w:ascii="Cambria" w:hAnsi="Cambria"/>
      <w:sz w:val="22"/>
      <w:szCs w:val="22"/>
    </w:rPr>
  </w:style>
  <w:style w:type="numbering" w:customStyle="1" w:styleId="NoList1">
    <w:name w:val="No List1"/>
    <w:next w:val="NoList"/>
    <w:uiPriority w:val="99"/>
    <w:semiHidden/>
    <w:unhideWhenUsed/>
    <w:rsid w:val="005869F1"/>
  </w:style>
  <w:style w:type="character" w:customStyle="1" w:styleId="Heading3Char1">
    <w:name w:val="Heading 3 Char1"/>
    <w:basedOn w:val="DefaultParagraphFont"/>
    <w:uiPriority w:val="9"/>
    <w:semiHidden/>
    <w:rsid w:val="005869F1"/>
    <w:rPr>
      <w:rFonts w:asciiTheme="majorHAnsi" w:eastAsiaTheme="majorEastAsia" w:hAnsiTheme="majorHAnsi" w:cstheme="majorBidi"/>
      <w:color w:val="243F60" w:themeColor="accent1" w:themeShade="7F"/>
    </w:rPr>
  </w:style>
  <w:style w:type="character" w:customStyle="1" w:styleId="Heading5Char1">
    <w:name w:val="Heading 5 Char1"/>
    <w:basedOn w:val="DefaultParagraphFont"/>
    <w:uiPriority w:val="9"/>
    <w:semiHidden/>
    <w:rsid w:val="005869F1"/>
    <w:rPr>
      <w:rFonts w:asciiTheme="majorHAnsi" w:eastAsiaTheme="majorEastAsia" w:hAnsiTheme="majorHAnsi" w:cstheme="majorBidi"/>
      <w:color w:val="365F91" w:themeColor="accent1" w:themeShade="BF"/>
    </w:rPr>
  </w:style>
  <w:style w:type="character" w:customStyle="1" w:styleId="Heading7Char1">
    <w:name w:val="Heading 7 Char1"/>
    <w:basedOn w:val="DefaultParagraphFont"/>
    <w:uiPriority w:val="9"/>
    <w:semiHidden/>
    <w:rsid w:val="005869F1"/>
    <w:rPr>
      <w:rFonts w:asciiTheme="majorHAnsi" w:eastAsiaTheme="majorEastAsia" w:hAnsiTheme="majorHAnsi" w:cstheme="majorBidi"/>
      <w:i/>
      <w:iCs/>
      <w:color w:val="243F60" w:themeColor="accent1" w:themeShade="7F"/>
    </w:rPr>
  </w:style>
  <w:style w:type="character" w:customStyle="1" w:styleId="Heading8Char1">
    <w:name w:val="Heading 8 Char1"/>
    <w:basedOn w:val="DefaultParagraphFont"/>
    <w:uiPriority w:val="9"/>
    <w:semiHidden/>
    <w:rsid w:val="005869F1"/>
    <w:rPr>
      <w:rFonts w:asciiTheme="majorHAnsi" w:eastAsiaTheme="majorEastAsia" w:hAnsiTheme="majorHAnsi" w:cstheme="majorBidi"/>
      <w:color w:val="272727" w:themeColor="text1" w:themeTint="D8"/>
      <w:sz w:val="21"/>
      <w:szCs w:val="21"/>
    </w:rPr>
  </w:style>
  <w:style w:type="character" w:customStyle="1" w:styleId="Heading9Char1">
    <w:name w:val="Heading 9 Char1"/>
    <w:basedOn w:val="DefaultParagraphFont"/>
    <w:uiPriority w:val="9"/>
    <w:semiHidden/>
    <w:rsid w:val="005869F1"/>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9926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F652B3-A6C9-4111-B4A3-A60BFE9888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Pages>
  <Words>1357</Words>
  <Characters>7735</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Alexandra Maria Boulean</dc:creator>
  <cp:lastModifiedBy>a a</cp:lastModifiedBy>
  <cp:revision>11</cp:revision>
  <dcterms:created xsi:type="dcterms:W3CDTF">2022-12-13T15:40:00Z</dcterms:created>
  <dcterms:modified xsi:type="dcterms:W3CDTF">2023-06-26T17:09:00Z</dcterms:modified>
</cp:coreProperties>
</file>